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E32A7" w:rsidRDefault="005A3B07" w:rsidP="00C013AE">
      <w:pPr>
        <w:pStyle w:val="Nagwek6"/>
        <w:tabs>
          <w:tab w:val="clear" w:pos="0"/>
        </w:tabs>
        <w:ind w:left="6108" w:firstLine="0"/>
        <w:jc w:val="left"/>
        <w:rPr>
          <w:rFonts w:ascii="Verdana" w:hAnsi="Verdana" w:cs="Verdana"/>
          <w:b/>
          <w:sz w:val="20"/>
        </w:rPr>
      </w:pPr>
      <w:r>
        <w:rPr>
          <w:rFonts w:ascii="Verdana" w:hAnsi="Verdana" w:cs="Verdana"/>
          <w:b/>
          <w:bCs/>
          <w:sz w:val="20"/>
          <w:u w:val="none"/>
        </w:rPr>
        <w:t xml:space="preserve">                   </w:t>
      </w:r>
      <w:r w:rsidR="002E32A7">
        <w:rPr>
          <w:rFonts w:ascii="Verdana" w:hAnsi="Verdana" w:cs="Verdana"/>
          <w:b/>
          <w:bCs/>
          <w:sz w:val="20"/>
          <w:u w:val="none"/>
        </w:rPr>
        <w:t xml:space="preserve">Załącznik nr </w:t>
      </w:r>
      <w:r w:rsidR="00974226">
        <w:rPr>
          <w:rFonts w:ascii="Verdana" w:hAnsi="Verdana" w:cs="Verdana"/>
          <w:b/>
          <w:bCs/>
          <w:sz w:val="20"/>
          <w:u w:val="none"/>
        </w:rPr>
        <w:t>2</w:t>
      </w:r>
      <w:r w:rsidR="002E32A7">
        <w:rPr>
          <w:rFonts w:ascii="Verdana" w:hAnsi="Verdana" w:cs="Verdana"/>
          <w:b/>
          <w:bCs/>
          <w:sz w:val="20"/>
          <w:u w:val="none"/>
        </w:rPr>
        <w:t xml:space="preserve"> </w:t>
      </w:r>
    </w:p>
    <w:p w:rsidR="002E32A7" w:rsidRDefault="002E32A7">
      <w:pPr>
        <w:jc w:val="center"/>
        <w:rPr>
          <w:rFonts w:ascii="Verdana" w:hAnsi="Verdana" w:cs="Verdana"/>
          <w:b/>
          <w:sz w:val="20"/>
        </w:rPr>
      </w:pPr>
    </w:p>
    <w:p w:rsidR="002E32A7" w:rsidRDefault="002E32A7">
      <w:pPr>
        <w:jc w:val="center"/>
        <w:rPr>
          <w:rFonts w:ascii="Verdana" w:hAnsi="Verdana" w:cs="Verdana"/>
          <w:b/>
          <w:bCs/>
          <w:sz w:val="20"/>
        </w:rPr>
      </w:pPr>
      <w:r>
        <w:rPr>
          <w:rFonts w:ascii="Verdana" w:eastAsia="Verdana" w:hAnsi="Verdana" w:cs="Verdana"/>
          <w:b/>
          <w:sz w:val="20"/>
        </w:rPr>
        <w:t xml:space="preserve">  </w:t>
      </w:r>
      <w:r>
        <w:rPr>
          <w:rFonts w:ascii="Verdana" w:hAnsi="Verdana" w:cs="Verdana"/>
          <w:b/>
          <w:sz w:val="20"/>
        </w:rPr>
        <w:t xml:space="preserve">FORMULARZ  OFERTY </w:t>
      </w:r>
    </w:p>
    <w:p w:rsidR="002E32A7" w:rsidRDefault="002E32A7">
      <w:pPr>
        <w:pStyle w:val="Tekstpodstawowy31"/>
        <w:rPr>
          <w:rFonts w:ascii="Verdana" w:hAnsi="Verdana" w:cs="Verdana"/>
          <w:b/>
          <w:bCs/>
          <w:sz w:val="20"/>
        </w:rPr>
      </w:pPr>
    </w:p>
    <w:p w:rsidR="002E32A7" w:rsidRDefault="002E32A7">
      <w:pPr>
        <w:pStyle w:val="Tekstpodstawowy31"/>
        <w:rPr>
          <w:rFonts w:ascii="Verdana" w:hAnsi="Verdana" w:cs="Verdana"/>
          <w:bCs/>
          <w:sz w:val="20"/>
        </w:rPr>
      </w:pPr>
      <w:r>
        <w:rPr>
          <w:rFonts w:ascii="Verdana" w:hAnsi="Verdana" w:cs="Verdana"/>
          <w:b/>
          <w:bCs/>
          <w:sz w:val="20"/>
        </w:rPr>
        <w:t>Wykonawca :</w:t>
      </w:r>
    </w:p>
    <w:p w:rsidR="002E32A7" w:rsidRDefault="002E32A7">
      <w:pPr>
        <w:spacing w:line="360" w:lineRule="auto"/>
        <w:jc w:val="both"/>
        <w:rPr>
          <w:rFonts w:ascii="Verdana" w:hAnsi="Verdana" w:cs="Verdana"/>
          <w:bCs/>
          <w:sz w:val="20"/>
        </w:rPr>
      </w:pPr>
      <w:r>
        <w:rPr>
          <w:rFonts w:ascii="Verdana" w:hAnsi="Verdana" w:cs="Verdana"/>
          <w:bCs/>
          <w:sz w:val="20"/>
        </w:rPr>
        <w:t>Zarejestrowana nazwa Wykonawcy: .........................................................................</w:t>
      </w:r>
    </w:p>
    <w:p w:rsidR="002E32A7" w:rsidRDefault="002E32A7">
      <w:pPr>
        <w:spacing w:line="360" w:lineRule="auto"/>
        <w:jc w:val="both"/>
        <w:rPr>
          <w:rFonts w:ascii="Verdana" w:hAnsi="Verdana" w:cs="Verdana"/>
          <w:bCs/>
          <w:sz w:val="20"/>
        </w:rPr>
      </w:pPr>
      <w:r>
        <w:rPr>
          <w:rFonts w:ascii="Verdana" w:hAnsi="Verdana" w:cs="Verdana"/>
          <w:bCs/>
          <w:sz w:val="20"/>
        </w:rPr>
        <w:t>Zarejestrowany adres Wykonawcy : .........................................................................</w:t>
      </w:r>
    </w:p>
    <w:p w:rsidR="002E32A7" w:rsidRDefault="002E32A7">
      <w:pPr>
        <w:pStyle w:val="SIWZPodstawowyZnak1"/>
        <w:spacing w:line="360" w:lineRule="auto"/>
        <w:rPr>
          <w:rFonts w:ascii="Verdana" w:hAnsi="Verdana" w:cs="Verdana"/>
          <w:bCs/>
          <w:sz w:val="20"/>
          <w:lang w:val="de-DE"/>
        </w:rPr>
      </w:pPr>
      <w:r>
        <w:rPr>
          <w:rFonts w:ascii="Verdana" w:hAnsi="Verdana" w:cs="Verdana"/>
          <w:bCs/>
          <w:sz w:val="20"/>
          <w:szCs w:val="24"/>
        </w:rPr>
        <w:t>Adres do korespondencji:........................................................................................</w:t>
      </w:r>
    </w:p>
    <w:p w:rsidR="002E32A7" w:rsidRDefault="002E32A7">
      <w:pPr>
        <w:pStyle w:val="Tekstpodstawowy31"/>
        <w:spacing w:line="360" w:lineRule="auto"/>
        <w:rPr>
          <w:rFonts w:ascii="Verdana" w:hAnsi="Verdana" w:cs="Verdana"/>
          <w:bCs/>
          <w:sz w:val="20"/>
          <w:lang w:val="de-DE"/>
        </w:rPr>
      </w:pPr>
      <w:proofErr w:type="spellStart"/>
      <w:r>
        <w:rPr>
          <w:rFonts w:ascii="Verdana" w:hAnsi="Verdana" w:cs="Verdana"/>
          <w:bCs/>
          <w:sz w:val="20"/>
          <w:lang w:val="de-DE"/>
        </w:rPr>
        <w:t>Numer</w:t>
      </w:r>
      <w:proofErr w:type="spellEnd"/>
      <w:r>
        <w:rPr>
          <w:rFonts w:ascii="Verdana" w:hAnsi="Verdana" w:cs="Verdana"/>
          <w:bCs/>
          <w:sz w:val="20"/>
          <w:lang w:val="de-DE"/>
        </w:rPr>
        <w:t xml:space="preserve"> </w:t>
      </w:r>
      <w:proofErr w:type="spellStart"/>
      <w:r>
        <w:rPr>
          <w:rFonts w:ascii="Verdana" w:hAnsi="Verdana" w:cs="Verdana"/>
          <w:bCs/>
          <w:sz w:val="20"/>
          <w:lang w:val="de-DE"/>
        </w:rPr>
        <w:t>telefonu</w:t>
      </w:r>
      <w:proofErr w:type="spellEnd"/>
      <w:r>
        <w:rPr>
          <w:rFonts w:ascii="Verdana" w:hAnsi="Verdana" w:cs="Verdana"/>
          <w:bCs/>
          <w:sz w:val="20"/>
          <w:lang w:val="de-DE"/>
        </w:rPr>
        <w:t xml:space="preserve"> :............................................................................</w:t>
      </w:r>
      <w:r w:rsidR="009963E2">
        <w:rPr>
          <w:rFonts w:ascii="Verdana" w:hAnsi="Verdana" w:cs="Verdana"/>
          <w:bCs/>
          <w:sz w:val="20"/>
          <w:lang w:val="de-DE"/>
        </w:rPr>
        <w:t>....</w:t>
      </w:r>
      <w:r>
        <w:rPr>
          <w:rFonts w:ascii="Verdana" w:hAnsi="Verdana" w:cs="Verdana"/>
          <w:bCs/>
          <w:sz w:val="20"/>
          <w:lang w:val="de-DE"/>
        </w:rPr>
        <w:t>.................</w:t>
      </w:r>
    </w:p>
    <w:p w:rsidR="002E32A7" w:rsidRDefault="002E32A7">
      <w:pPr>
        <w:spacing w:line="360" w:lineRule="auto"/>
        <w:jc w:val="both"/>
        <w:rPr>
          <w:rFonts w:ascii="Verdana" w:hAnsi="Verdana" w:cs="Verdana"/>
          <w:bCs/>
          <w:sz w:val="20"/>
        </w:rPr>
      </w:pPr>
      <w:proofErr w:type="spellStart"/>
      <w:r>
        <w:rPr>
          <w:rFonts w:ascii="Verdana" w:hAnsi="Verdana" w:cs="Verdana"/>
          <w:bCs/>
          <w:sz w:val="20"/>
          <w:lang w:val="de-DE"/>
        </w:rPr>
        <w:t>Numer</w:t>
      </w:r>
      <w:proofErr w:type="spellEnd"/>
      <w:r>
        <w:rPr>
          <w:rFonts w:ascii="Verdana" w:hAnsi="Verdana" w:cs="Verdana"/>
          <w:bCs/>
          <w:sz w:val="20"/>
          <w:lang w:val="de-DE"/>
        </w:rPr>
        <w:t xml:space="preserve"> </w:t>
      </w:r>
      <w:proofErr w:type="spellStart"/>
      <w:r>
        <w:rPr>
          <w:rFonts w:ascii="Verdana" w:hAnsi="Verdana" w:cs="Verdana"/>
          <w:bCs/>
          <w:sz w:val="20"/>
          <w:lang w:val="de-DE"/>
        </w:rPr>
        <w:t>faksu</w:t>
      </w:r>
      <w:proofErr w:type="spellEnd"/>
      <w:r>
        <w:rPr>
          <w:rFonts w:ascii="Verdana" w:hAnsi="Verdana" w:cs="Verdana"/>
          <w:bCs/>
          <w:sz w:val="20"/>
          <w:lang w:val="de-DE"/>
        </w:rPr>
        <w:t xml:space="preserve"> : ................................................................</w:t>
      </w:r>
      <w:r w:rsidR="009963E2">
        <w:rPr>
          <w:rFonts w:ascii="Verdana" w:hAnsi="Verdana" w:cs="Verdana"/>
          <w:bCs/>
          <w:sz w:val="20"/>
          <w:lang w:val="de-DE"/>
        </w:rPr>
        <w:t>....</w:t>
      </w:r>
      <w:r>
        <w:rPr>
          <w:rFonts w:ascii="Verdana" w:hAnsi="Verdana" w:cs="Verdana"/>
          <w:bCs/>
          <w:sz w:val="20"/>
          <w:lang w:val="de-DE"/>
        </w:rPr>
        <w:t>................................</w:t>
      </w:r>
    </w:p>
    <w:p w:rsidR="002E32A7" w:rsidRDefault="002E32A7">
      <w:pPr>
        <w:pStyle w:val="Tekstpodstawowy31"/>
        <w:rPr>
          <w:rFonts w:ascii="Verdana" w:hAnsi="Verdana" w:cs="Verdana"/>
          <w:bCs/>
          <w:sz w:val="20"/>
        </w:rPr>
      </w:pPr>
      <w:r>
        <w:rPr>
          <w:rFonts w:ascii="Verdana" w:hAnsi="Verdana" w:cs="Verdana"/>
          <w:bCs/>
          <w:sz w:val="20"/>
        </w:rPr>
        <w:t>Numer konta bankowego, na które należy zwrócić wadium :</w:t>
      </w:r>
    </w:p>
    <w:p w:rsidR="002E32A7" w:rsidRDefault="002E32A7">
      <w:pPr>
        <w:pStyle w:val="Tekstpodstawowy31"/>
        <w:rPr>
          <w:rFonts w:ascii="Verdana" w:hAnsi="Verdana" w:cs="Verdana"/>
          <w:bCs/>
          <w:i/>
          <w:iCs/>
          <w:sz w:val="16"/>
        </w:rPr>
      </w:pPr>
      <w:r>
        <w:rPr>
          <w:rFonts w:ascii="Verdana" w:hAnsi="Verdana" w:cs="Verdana"/>
          <w:bCs/>
          <w:sz w:val="20"/>
        </w:rPr>
        <w:br/>
        <w:t>..........................................................................................................................</w:t>
      </w:r>
    </w:p>
    <w:p w:rsidR="002E32A7" w:rsidRDefault="005A3B07">
      <w:pPr>
        <w:pStyle w:val="xl27"/>
        <w:spacing w:before="0"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Cs/>
          <w:i/>
          <w:iCs/>
          <w:sz w:val="16"/>
        </w:rPr>
        <w:t>(</w:t>
      </w:r>
      <w:r w:rsidR="002E32A7">
        <w:rPr>
          <w:rFonts w:ascii="Verdana" w:hAnsi="Verdana" w:cs="Verdana"/>
          <w:bCs/>
          <w:i/>
          <w:iCs/>
          <w:sz w:val="16"/>
        </w:rPr>
        <w:t>jeżeli wadium zostało wniesione w pieniądzu)</w:t>
      </w:r>
    </w:p>
    <w:p w:rsidR="0063229E" w:rsidRDefault="0063229E" w:rsidP="0063229E">
      <w:pPr>
        <w:rPr>
          <w:rFonts w:ascii="Verdana" w:hAnsi="Verdana" w:cs="Verdana"/>
          <w:i/>
          <w:iCs/>
          <w:sz w:val="20"/>
          <w:szCs w:val="20"/>
        </w:rPr>
      </w:pPr>
    </w:p>
    <w:p w:rsidR="0063229E" w:rsidRPr="000D6F0A" w:rsidRDefault="0063229E" w:rsidP="0063229E">
      <w:pPr>
        <w:rPr>
          <w:rFonts w:ascii="Verdana" w:hAnsi="Verdana" w:cs="Verdana"/>
          <w:i/>
          <w:iCs/>
          <w:sz w:val="20"/>
          <w:szCs w:val="20"/>
        </w:rPr>
      </w:pPr>
      <w:r w:rsidRPr="000D6F0A">
        <w:rPr>
          <w:rFonts w:ascii="Verdana" w:hAnsi="Verdana" w:cs="Verdana"/>
          <w:i/>
          <w:iCs/>
          <w:sz w:val="20"/>
          <w:szCs w:val="20"/>
        </w:rPr>
        <w:t xml:space="preserve">dostępność dokumentu z właściwego rejestru lub centralnej ewidencji i informacji o   działalności gospodarczej(KRS, CEIDG), w formie elektronicznej pod adresem internetowym Link do strony: </w:t>
      </w:r>
    </w:p>
    <w:p w:rsidR="0063229E" w:rsidRPr="000D6F0A" w:rsidRDefault="0063229E" w:rsidP="0063229E">
      <w:pPr>
        <w:rPr>
          <w:rFonts w:ascii="Verdana" w:hAnsi="Verdana" w:cs="Verdana"/>
          <w:i/>
          <w:iCs/>
          <w:sz w:val="20"/>
          <w:szCs w:val="20"/>
        </w:rPr>
      </w:pPr>
      <w:r w:rsidRPr="000D6F0A">
        <w:rPr>
          <w:rFonts w:ascii="Verdana" w:hAnsi="Verdana" w:cs="Verdana"/>
          <w:sz w:val="20"/>
          <w:szCs w:val="20"/>
        </w:rPr>
        <w:t>http://</w:t>
      </w:r>
      <w:r w:rsidRPr="000D6F0A">
        <w:rPr>
          <w:rFonts w:ascii="Verdana" w:hAnsi="Verdana" w:cs="Verdana"/>
          <w:i/>
          <w:iCs/>
          <w:sz w:val="20"/>
          <w:szCs w:val="20"/>
        </w:rPr>
        <w:t>...................................................................................................................</w:t>
      </w:r>
    </w:p>
    <w:p w:rsidR="0063229E" w:rsidRPr="000D6F0A" w:rsidRDefault="0063229E" w:rsidP="0063229E">
      <w:pPr>
        <w:rPr>
          <w:rFonts w:ascii="Verdana" w:hAnsi="Verdana" w:cs="Verdana"/>
          <w:i/>
          <w:iCs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4605"/>
        <w:gridCol w:w="4606"/>
      </w:tblGrid>
      <w:tr w:rsidR="0063229E" w:rsidRPr="000D6F0A" w:rsidTr="008164A3">
        <w:tc>
          <w:tcPr>
            <w:tcW w:w="4605" w:type="dxa"/>
            <w:vAlign w:val="center"/>
          </w:tcPr>
          <w:p w:rsidR="0063229E" w:rsidRPr="000D6F0A" w:rsidRDefault="0063229E" w:rsidP="008164A3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0D6F0A">
              <w:rPr>
                <w:rFonts w:ascii="Verdana" w:hAnsi="Verdana" w:cs="Verdana"/>
                <w:sz w:val="20"/>
                <w:szCs w:val="20"/>
              </w:rPr>
              <w:t>Wykonawca jest Małym/Średnim Przedsiębiorstwem</w:t>
            </w:r>
          </w:p>
          <w:p w:rsidR="0063229E" w:rsidRPr="000D6F0A" w:rsidRDefault="0063229E" w:rsidP="008164A3">
            <w:pPr>
              <w:rPr>
                <w:rFonts w:ascii="Verdana" w:hAnsi="Verdana" w:cs="Verdana"/>
                <w:i/>
                <w:iCs/>
                <w:sz w:val="20"/>
                <w:szCs w:val="20"/>
              </w:rPr>
            </w:pPr>
          </w:p>
        </w:tc>
        <w:tc>
          <w:tcPr>
            <w:tcW w:w="4606" w:type="dxa"/>
          </w:tcPr>
          <w:p w:rsidR="0063229E" w:rsidRPr="000D6F0A" w:rsidRDefault="0063229E" w:rsidP="008164A3">
            <w:pPr>
              <w:jc w:val="center"/>
              <w:rPr>
                <w:rFonts w:ascii="Verdana" w:hAnsi="Verdana" w:cs="Verdana"/>
                <w:i/>
                <w:iCs/>
                <w:sz w:val="20"/>
                <w:szCs w:val="20"/>
              </w:rPr>
            </w:pPr>
          </w:p>
          <w:p w:rsidR="0063229E" w:rsidRPr="000D6F0A" w:rsidRDefault="0063229E" w:rsidP="008164A3">
            <w:pPr>
              <w:jc w:val="center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0D6F0A">
              <w:rPr>
                <w:rFonts w:ascii="Verdana" w:hAnsi="Verdana" w:cs="Verdana"/>
                <w:i/>
                <w:iCs/>
                <w:sz w:val="20"/>
                <w:szCs w:val="20"/>
              </w:rPr>
              <w:t>Skreślić odpowiednio:</w:t>
            </w:r>
            <w:r w:rsidRPr="000D6F0A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 xml:space="preserve"> Tak/Nie</w:t>
            </w:r>
            <w:r w:rsidRPr="000D6F0A"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            </w:t>
            </w:r>
          </w:p>
          <w:p w:rsidR="0063229E" w:rsidRPr="000D6F0A" w:rsidRDefault="0063229E" w:rsidP="008164A3">
            <w:pPr>
              <w:rPr>
                <w:rFonts w:ascii="Verdana" w:hAnsi="Verdana" w:cs="Verdana"/>
                <w:i/>
                <w:iCs/>
                <w:sz w:val="20"/>
                <w:szCs w:val="20"/>
              </w:rPr>
            </w:pPr>
          </w:p>
        </w:tc>
      </w:tr>
      <w:tr w:rsidR="0063229E" w:rsidRPr="000D6F0A" w:rsidTr="008164A3">
        <w:tc>
          <w:tcPr>
            <w:tcW w:w="9211" w:type="dxa"/>
            <w:gridSpan w:val="2"/>
          </w:tcPr>
          <w:p w:rsidR="0063229E" w:rsidRPr="000D6F0A" w:rsidRDefault="0063229E" w:rsidP="008164A3">
            <w:pPr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0D6F0A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>Mały/Średni przedsiębiorca</w:t>
            </w:r>
            <w:r w:rsidRPr="000D6F0A"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 – zatrudnienie mniej niż 250 pracowników, </w:t>
            </w:r>
            <w:r w:rsidRPr="000D6F0A">
              <w:rPr>
                <w:rFonts w:ascii="Verdana" w:hAnsi="Verdana" w:cs="Verdana"/>
                <w:sz w:val="20"/>
                <w:szCs w:val="20"/>
              </w:rPr>
              <w:t>którego roczny obrót nie przekracza 50 milionów euro lub całkowity bilans roczny nie przekracza 43 milionów euro.</w:t>
            </w:r>
          </w:p>
        </w:tc>
      </w:tr>
    </w:tbl>
    <w:p w:rsidR="002E32A7" w:rsidRDefault="002E32A7" w:rsidP="0063229E">
      <w:pPr>
        <w:rPr>
          <w:rFonts w:ascii="Verdana" w:hAnsi="Verdana" w:cs="Verdana"/>
          <w:sz w:val="20"/>
          <w:szCs w:val="20"/>
        </w:rPr>
      </w:pPr>
    </w:p>
    <w:p w:rsidR="002E32A7" w:rsidRPr="005A3B07" w:rsidRDefault="002E32A7">
      <w:pPr>
        <w:pStyle w:val="Tekstpodstawowy"/>
        <w:jc w:val="both"/>
        <w:rPr>
          <w:rFonts w:ascii="Verdana" w:hAnsi="Verdana" w:cs="Verdana"/>
          <w:b w:val="0"/>
          <w:color w:val="000000"/>
          <w:sz w:val="20"/>
        </w:rPr>
      </w:pPr>
      <w:r w:rsidRPr="005A3B07">
        <w:rPr>
          <w:rFonts w:ascii="Verdana" w:hAnsi="Verdana" w:cs="Verdana"/>
          <w:b w:val="0"/>
          <w:color w:val="000000"/>
          <w:sz w:val="20"/>
        </w:rPr>
        <w:t xml:space="preserve">Nawiązując do zamówienia w trybie przetargu nieograniczonego na: </w:t>
      </w:r>
      <w:r w:rsidR="00C66761" w:rsidRPr="00C66761">
        <w:rPr>
          <w:rFonts w:ascii="Verdana" w:hAnsi="Verdana" w:cs="Verdana"/>
          <w:b w:val="0"/>
          <w:sz w:val="20"/>
        </w:rPr>
        <w:t>„Dzierżaw</w:t>
      </w:r>
      <w:r w:rsidR="00C66761">
        <w:rPr>
          <w:rFonts w:ascii="Verdana" w:hAnsi="Verdana" w:cs="Verdana"/>
          <w:b w:val="0"/>
          <w:sz w:val="20"/>
        </w:rPr>
        <w:t>ę</w:t>
      </w:r>
      <w:r w:rsidR="00C66761" w:rsidRPr="00C66761">
        <w:rPr>
          <w:rFonts w:ascii="Verdana" w:hAnsi="Verdana" w:cs="Verdana"/>
          <w:b w:val="0"/>
          <w:sz w:val="20"/>
        </w:rPr>
        <w:t xml:space="preserve"> dystrybutorów wody pitnej z pełną obsługą serwisową </w:t>
      </w:r>
      <w:r w:rsidR="00C66761">
        <w:rPr>
          <w:rFonts w:ascii="Verdana" w:hAnsi="Verdana" w:cs="Verdana"/>
          <w:b w:val="0"/>
          <w:sz w:val="20"/>
        </w:rPr>
        <w:t xml:space="preserve">w okresie trwania gwarancji </w:t>
      </w:r>
      <w:r w:rsidR="00C66761" w:rsidRPr="00C66761">
        <w:rPr>
          <w:rFonts w:ascii="Verdana" w:hAnsi="Verdana" w:cs="Verdana"/>
          <w:b w:val="0"/>
          <w:sz w:val="20"/>
        </w:rPr>
        <w:t>dla Urzędu Miejskiego Wrocławia.</w:t>
      </w:r>
      <w:r w:rsidRPr="005A3B07">
        <w:rPr>
          <w:rFonts w:ascii="Verdana" w:hAnsi="Verdana" w:cs="Verdana"/>
          <w:b w:val="0"/>
          <w:sz w:val="20"/>
        </w:rPr>
        <w:t>”</w:t>
      </w:r>
      <w:r w:rsidR="005A3B07">
        <w:rPr>
          <w:rFonts w:ascii="Verdana" w:hAnsi="Verdana" w:cs="Verdana"/>
          <w:b w:val="0"/>
          <w:sz w:val="20"/>
        </w:rPr>
        <w:t>:</w:t>
      </w:r>
    </w:p>
    <w:p w:rsidR="009C3785" w:rsidRDefault="009C3785">
      <w:pPr>
        <w:pStyle w:val="Tekstpodstawowy"/>
        <w:jc w:val="both"/>
        <w:rPr>
          <w:rFonts w:ascii="Verdana" w:hAnsi="Verdana" w:cs="Verdana"/>
          <w:color w:val="000000"/>
          <w:sz w:val="20"/>
        </w:rPr>
      </w:pPr>
    </w:p>
    <w:p w:rsidR="001F1B46" w:rsidRPr="00403D6A" w:rsidRDefault="002E32A7" w:rsidP="00C82293">
      <w:pPr>
        <w:tabs>
          <w:tab w:val="left" w:pos="180"/>
          <w:tab w:val="left" w:pos="360"/>
        </w:tabs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</w:rPr>
        <w:t xml:space="preserve">1. </w:t>
      </w:r>
      <w:r w:rsidRPr="005A3B07">
        <w:rPr>
          <w:rFonts w:ascii="Verdana" w:hAnsi="Verdana" w:cs="Verdana"/>
          <w:b/>
          <w:sz w:val="20"/>
        </w:rPr>
        <w:t>Oferuję</w:t>
      </w:r>
      <w:r w:rsidRPr="005A3B07">
        <w:rPr>
          <w:rFonts w:ascii="Verdana" w:hAnsi="Verdana" w:cs="Verdana"/>
          <w:b/>
          <w:bCs/>
          <w:sz w:val="20"/>
        </w:rPr>
        <w:t xml:space="preserve"> </w:t>
      </w:r>
      <w:r w:rsidR="00B656DB">
        <w:rPr>
          <w:rFonts w:ascii="Verdana" w:hAnsi="Verdana" w:cs="Verdana"/>
          <w:b/>
          <w:bCs/>
          <w:sz w:val="20"/>
        </w:rPr>
        <w:t>dzierżawę</w:t>
      </w:r>
      <w:r w:rsidR="00A2170E">
        <w:rPr>
          <w:rFonts w:ascii="Verdana" w:hAnsi="Verdana" w:cs="Verdana"/>
          <w:b/>
          <w:bCs/>
          <w:sz w:val="20"/>
        </w:rPr>
        <w:t xml:space="preserve"> </w:t>
      </w:r>
      <w:r>
        <w:rPr>
          <w:rFonts w:ascii="Verdana" w:hAnsi="Verdana" w:cs="Verdana"/>
          <w:b/>
          <w:bCs/>
          <w:sz w:val="20"/>
        </w:rPr>
        <w:t>fabrycznie now</w:t>
      </w:r>
      <w:r w:rsidR="00A2170E">
        <w:rPr>
          <w:rFonts w:ascii="Verdana" w:hAnsi="Verdana" w:cs="Verdana"/>
          <w:b/>
          <w:bCs/>
          <w:sz w:val="20"/>
        </w:rPr>
        <w:t>ych</w:t>
      </w:r>
      <w:r>
        <w:rPr>
          <w:rFonts w:ascii="Verdana" w:hAnsi="Verdana" w:cs="Verdana"/>
          <w:b/>
          <w:bCs/>
          <w:sz w:val="20"/>
        </w:rPr>
        <w:t xml:space="preserve"> </w:t>
      </w:r>
      <w:proofErr w:type="spellStart"/>
      <w:r w:rsidR="00B656DB">
        <w:rPr>
          <w:rFonts w:ascii="Verdana" w:hAnsi="Verdana" w:cs="Verdana"/>
          <w:b/>
          <w:bCs/>
          <w:sz w:val="20"/>
        </w:rPr>
        <w:t>bezbutlowych</w:t>
      </w:r>
      <w:proofErr w:type="spellEnd"/>
      <w:r w:rsidR="00B656DB">
        <w:rPr>
          <w:rFonts w:ascii="Verdana" w:hAnsi="Verdana" w:cs="Verdana"/>
          <w:b/>
          <w:bCs/>
          <w:sz w:val="20"/>
        </w:rPr>
        <w:t xml:space="preserve"> dystrybutorów wody</w:t>
      </w:r>
      <w:r>
        <w:rPr>
          <w:rFonts w:ascii="Verdana" w:hAnsi="Verdana" w:cs="Verdana"/>
          <w:b/>
          <w:bCs/>
          <w:sz w:val="20"/>
        </w:rPr>
        <w:t xml:space="preserve"> </w:t>
      </w:r>
      <w:r w:rsidR="009646C6">
        <w:rPr>
          <w:rFonts w:ascii="Verdana" w:hAnsi="Verdana" w:cs="Verdana"/>
          <w:b/>
          <w:bCs/>
          <w:sz w:val="20"/>
        </w:rPr>
        <w:t xml:space="preserve">                      </w:t>
      </w:r>
      <w:r>
        <w:rPr>
          <w:rFonts w:ascii="Verdana" w:hAnsi="Verdana" w:cs="Verdana"/>
          <w:b/>
          <w:bCs/>
          <w:sz w:val="20"/>
        </w:rPr>
        <w:t>z pełną obsługą serwisową</w:t>
      </w:r>
      <w:r>
        <w:rPr>
          <w:rFonts w:ascii="Verdana" w:hAnsi="Verdana" w:cs="Verdana"/>
          <w:sz w:val="20"/>
        </w:rPr>
        <w:t xml:space="preserve"> </w:t>
      </w:r>
      <w:r w:rsidRPr="00A2170E">
        <w:rPr>
          <w:rFonts w:ascii="Verdana" w:hAnsi="Verdana" w:cs="Verdana"/>
          <w:b/>
          <w:sz w:val="20"/>
        </w:rPr>
        <w:t>w okresie trwania gwarancji</w:t>
      </w:r>
      <w:r w:rsidR="00C66761">
        <w:rPr>
          <w:rFonts w:ascii="Verdana" w:hAnsi="Verdana" w:cs="Verdana"/>
          <w:b/>
          <w:sz w:val="20"/>
        </w:rPr>
        <w:t xml:space="preserve"> dla Urzędu Miejskiego Wrocławia</w:t>
      </w:r>
      <w:r w:rsidRPr="00A2170E">
        <w:rPr>
          <w:rFonts w:ascii="Verdana" w:hAnsi="Verdana" w:cs="Verdana"/>
          <w:b/>
          <w:sz w:val="20"/>
        </w:rPr>
        <w:t>,</w:t>
      </w:r>
      <w:r>
        <w:rPr>
          <w:rFonts w:ascii="Verdana" w:hAnsi="Verdana" w:cs="Verdana"/>
          <w:sz w:val="20"/>
        </w:rPr>
        <w:t xml:space="preserve"> zgodnie z wymogami SIWZ </w:t>
      </w:r>
      <w:r w:rsidRPr="001F1B46">
        <w:rPr>
          <w:rFonts w:ascii="Verdana" w:hAnsi="Verdana" w:cs="Verdana"/>
          <w:bCs/>
          <w:sz w:val="20"/>
          <w:u w:val="single"/>
        </w:rPr>
        <w:t>za kwotę</w:t>
      </w:r>
      <w:r w:rsidR="00172ACD">
        <w:rPr>
          <w:rFonts w:ascii="Verdana" w:hAnsi="Verdana" w:cs="Verdana"/>
          <w:bCs/>
          <w:sz w:val="20"/>
          <w:u w:val="single"/>
        </w:rPr>
        <w:t xml:space="preserve"> brutto</w:t>
      </w:r>
      <w:r w:rsidR="001F1B46" w:rsidRPr="001F1B46">
        <w:rPr>
          <w:rFonts w:ascii="Verdana" w:hAnsi="Verdana" w:cs="Verdana"/>
          <w:bCs/>
          <w:sz w:val="20"/>
        </w:rPr>
        <w:t>,</w:t>
      </w:r>
      <w:r w:rsidR="002F020A">
        <w:rPr>
          <w:rFonts w:ascii="Verdana" w:hAnsi="Verdana" w:cs="Verdana"/>
          <w:b/>
          <w:bCs/>
          <w:sz w:val="20"/>
        </w:rPr>
        <w:t xml:space="preserve"> </w:t>
      </w:r>
      <w:r w:rsidR="001F1B46" w:rsidRPr="002F020A">
        <w:rPr>
          <w:rFonts w:ascii="Verdana" w:hAnsi="Verdana" w:cs="Verdana"/>
          <w:bCs/>
          <w:sz w:val="20"/>
        </w:rPr>
        <w:t>podan</w:t>
      </w:r>
      <w:r w:rsidR="001F1B46">
        <w:rPr>
          <w:rFonts w:ascii="Verdana" w:hAnsi="Verdana" w:cs="Verdana"/>
          <w:bCs/>
          <w:sz w:val="20"/>
        </w:rPr>
        <w:t>ą</w:t>
      </w:r>
      <w:r w:rsidR="001F1B46" w:rsidRPr="002F020A">
        <w:rPr>
          <w:rFonts w:ascii="Verdana" w:hAnsi="Verdana" w:cs="Verdana"/>
          <w:bCs/>
          <w:sz w:val="20"/>
        </w:rPr>
        <w:t xml:space="preserve"> do 2 miejsc po przecinku</w:t>
      </w:r>
      <w:r w:rsidR="001F1B46">
        <w:rPr>
          <w:rFonts w:ascii="Verdana" w:hAnsi="Verdana" w:cs="Verdana"/>
          <w:bCs/>
          <w:sz w:val="20"/>
        </w:rPr>
        <w:t>,</w:t>
      </w:r>
      <w:r w:rsidR="001F1B46" w:rsidRPr="002F020A">
        <w:rPr>
          <w:rFonts w:ascii="Verdana" w:hAnsi="Verdana" w:cs="Verdana"/>
          <w:sz w:val="20"/>
        </w:rPr>
        <w:t xml:space="preserve"> </w:t>
      </w:r>
      <w:r w:rsidR="001F1B46" w:rsidRPr="00B75C6E">
        <w:rPr>
          <w:rFonts w:ascii="Verdana" w:hAnsi="Verdana"/>
          <w:sz w:val="20"/>
          <w:szCs w:val="20"/>
          <w:u w:val="single"/>
        </w:rPr>
        <w:t>wyliczoną wg wzoru</w:t>
      </w:r>
      <w:r w:rsidR="001F1B46" w:rsidRPr="00403D6A">
        <w:rPr>
          <w:rFonts w:ascii="Verdana" w:hAnsi="Verdana"/>
          <w:sz w:val="20"/>
          <w:szCs w:val="20"/>
        </w:rPr>
        <w:t xml:space="preserve">: </w:t>
      </w:r>
    </w:p>
    <w:p w:rsidR="001F1B46" w:rsidRDefault="001F1B46" w:rsidP="001F1B46">
      <w:pPr>
        <w:pStyle w:val="Tekstpodstawowy2"/>
        <w:suppressAutoHyphens w:val="0"/>
        <w:spacing w:after="0" w:line="240" w:lineRule="auto"/>
        <w:ind w:left="426"/>
        <w:jc w:val="both"/>
        <w:rPr>
          <w:rFonts w:ascii="Verdana" w:hAnsi="Verdana"/>
          <w:b/>
          <w:sz w:val="20"/>
        </w:rPr>
      </w:pPr>
    </w:p>
    <w:p w:rsidR="002E32A7" w:rsidRPr="0063229E" w:rsidRDefault="00172ACD" w:rsidP="0063229E">
      <w:pPr>
        <w:pStyle w:val="Tekstpodstawowy2"/>
        <w:suppressAutoHyphens w:val="0"/>
        <w:spacing w:after="0" w:line="240" w:lineRule="auto"/>
        <w:ind w:left="42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„kwota brutto = </w:t>
      </w:r>
      <w:r w:rsidR="001F1B46" w:rsidRPr="00172ACD">
        <w:rPr>
          <w:rFonts w:ascii="Verdana" w:hAnsi="Verdana"/>
          <w:sz w:val="20"/>
        </w:rPr>
        <w:t xml:space="preserve">opłata miesięczna </w:t>
      </w:r>
      <w:r w:rsidR="00641E4A">
        <w:rPr>
          <w:rFonts w:ascii="Verdana" w:hAnsi="Verdana"/>
          <w:sz w:val="20"/>
        </w:rPr>
        <w:t xml:space="preserve">za </w:t>
      </w:r>
      <w:r w:rsidR="00B656DB">
        <w:rPr>
          <w:rFonts w:ascii="Verdana" w:hAnsi="Verdana"/>
          <w:sz w:val="20"/>
        </w:rPr>
        <w:t>dzierżawę</w:t>
      </w:r>
      <w:r w:rsidR="001F1B46" w:rsidRPr="00172ACD">
        <w:rPr>
          <w:rFonts w:ascii="Verdana" w:hAnsi="Verdana"/>
          <w:sz w:val="20"/>
        </w:rPr>
        <w:t xml:space="preserve"> 1 szt. </w:t>
      </w:r>
      <w:r w:rsidR="00B656DB">
        <w:rPr>
          <w:rFonts w:ascii="Verdana" w:hAnsi="Verdana"/>
          <w:sz w:val="20"/>
        </w:rPr>
        <w:t>dystrybutora</w:t>
      </w:r>
      <w:r w:rsidR="001F1B46" w:rsidRPr="00172ACD">
        <w:rPr>
          <w:rFonts w:ascii="Verdana" w:hAnsi="Verdana"/>
          <w:sz w:val="20"/>
        </w:rPr>
        <w:t xml:space="preserve"> tytułem zwrotu ponoszonych kosztów pełnej obsługi serwisowej x </w:t>
      </w:r>
      <w:r w:rsidR="00C82293">
        <w:rPr>
          <w:rFonts w:ascii="Verdana" w:hAnsi="Verdana"/>
          <w:sz w:val="20"/>
        </w:rPr>
        <w:t>87</w:t>
      </w:r>
      <w:r w:rsidR="001F1B46" w:rsidRPr="00246AC2">
        <w:rPr>
          <w:rFonts w:ascii="Verdana" w:hAnsi="Verdana"/>
          <w:b/>
          <w:sz w:val="20"/>
        </w:rPr>
        <w:t xml:space="preserve"> </w:t>
      </w:r>
      <w:r w:rsidR="001F1B46" w:rsidRPr="00C82293">
        <w:rPr>
          <w:rFonts w:ascii="Verdana" w:hAnsi="Verdana"/>
          <w:sz w:val="20"/>
        </w:rPr>
        <w:t>s</w:t>
      </w:r>
      <w:r w:rsidR="001F1B46" w:rsidRPr="00172ACD">
        <w:rPr>
          <w:rFonts w:ascii="Verdana" w:hAnsi="Verdana"/>
          <w:sz w:val="20"/>
        </w:rPr>
        <w:t xml:space="preserve">ztuk </w:t>
      </w:r>
      <w:r w:rsidR="00B656DB">
        <w:rPr>
          <w:rFonts w:ascii="Verdana" w:hAnsi="Verdana"/>
          <w:sz w:val="20"/>
        </w:rPr>
        <w:t>dystrybutorów</w:t>
      </w:r>
      <w:r w:rsidR="001F1B46" w:rsidRPr="00172ACD">
        <w:rPr>
          <w:rFonts w:ascii="Verdana" w:hAnsi="Verdana"/>
          <w:sz w:val="20"/>
        </w:rPr>
        <w:t xml:space="preserve"> x </w:t>
      </w:r>
      <w:r w:rsidR="00B656DB">
        <w:rPr>
          <w:rFonts w:ascii="Verdana" w:hAnsi="Verdana"/>
          <w:sz w:val="20"/>
        </w:rPr>
        <w:t>24</w:t>
      </w:r>
      <w:r w:rsidR="00C82293">
        <w:rPr>
          <w:rFonts w:ascii="Verdana" w:hAnsi="Verdana"/>
          <w:sz w:val="20"/>
        </w:rPr>
        <w:t xml:space="preserve"> miesią</w:t>
      </w:r>
      <w:r w:rsidR="001F1B46" w:rsidRPr="00172ACD">
        <w:rPr>
          <w:rFonts w:ascii="Verdana" w:hAnsi="Verdana"/>
          <w:sz w:val="20"/>
        </w:rPr>
        <w:t>c</w:t>
      </w:r>
      <w:r w:rsidR="00C82293">
        <w:rPr>
          <w:rFonts w:ascii="Verdana" w:hAnsi="Verdana"/>
          <w:sz w:val="20"/>
        </w:rPr>
        <w:t>e</w:t>
      </w:r>
      <w:r w:rsidR="001F1B46" w:rsidRPr="00172ACD">
        <w:rPr>
          <w:rFonts w:ascii="Verdana" w:hAnsi="Verdana"/>
          <w:sz w:val="20"/>
        </w:rPr>
        <w:t xml:space="preserve"> wykonywania pełnej obsługi serwisowej</w:t>
      </w:r>
      <w:r>
        <w:rPr>
          <w:rFonts w:ascii="Verdana" w:hAnsi="Verdana"/>
          <w:sz w:val="20"/>
        </w:rPr>
        <w:t>”</w:t>
      </w:r>
      <w:r w:rsidR="001F1B46" w:rsidRPr="00172ACD">
        <w:rPr>
          <w:rFonts w:ascii="Verdana" w:hAnsi="Verdana" w:cs="Verdana"/>
          <w:bCs/>
          <w:sz w:val="20"/>
        </w:rPr>
        <w:t xml:space="preserve"> </w:t>
      </w:r>
    </w:p>
    <w:p w:rsidR="002E32A7" w:rsidRDefault="002E32A7">
      <w:pPr>
        <w:pStyle w:val="Tekstpodstawowy21"/>
        <w:tabs>
          <w:tab w:val="left" w:pos="180"/>
        </w:tabs>
        <w:ind w:firstLine="36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brutto:....................................... zł.</w:t>
      </w:r>
    </w:p>
    <w:p w:rsidR="002E32A7" w:rsidRDefault="002E32A7">
      <w:pPr>
        <w:pStyle w:val="Tekstpodstawowy21"/>
        <w:tabs>
          <w:tab w:val="left" w:pos="180"/>
        </w:tabs>
        <w:spacing w:line="360" w:lineRule="auto"/>
        <w:ind w:firstLine="36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(słownie brutto:..............................................................</w:t>
      </w:r>
      <w:r w:rsidR="002A69E8">
        <w:rPr>
          <w:rFonts w:ascii="Verdana" w:hAnsi="Verdana" w:cs="Verdana"/>
          <w:sz w:val="20"/>
          <w:szCs w:val="20"/>
        </w:rPr>
        <w:t>.....</w:t>
      </w:r>
      <w:r>
        <w:rPr>
          <w:rFonts w:ascii="Verdana" w:hAnsi="Verdana" w:cs="Verdana"/>
          <w:sz w:val="20"/>
          <w:szCs w:val="20"/>
        </w:rPr>
        <w:t>.....................)</w:t>
      </w:r>
    </w:p>
    <w:p w:rsidR="004C32C1" w:rsidRPr="0063229E" w:rsidRDefault="002E32A7" w:rsidP="004C32C1">
      <w:pPr>
        <w:pStyle w:val="Nagwek2"/>
        <w:tabs>
          <w:tab w:val="clear" w:pos="0"/>
          <w:tab w:val="clear" w:pos="360"/>
          <w:tab w:val="left" w:pos="180"/>
        </w:tabs>
        <w:spacing w:line="360" w:lineRule="auto"/>
        <w:ind w:left="0" w:firstLine="360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>tj. netto:......................... zł plus  podatek VAT w wysokości  ..</w:t>
      </w:r>
      <w:r w:rsidR="002A69E8">
        <w:rPr>
          <w:rFonts w:ascii="Verdana" w:hAnsi="Verdana" w:cs="Verdana"/>
          <w:b w:val="0"/>
          <w:sz w:val="20"/>
          <w:szCs w:val="20"/>
        </w:rPr>
        <w:t>....</w:t>
      </w:r>
      <w:r>
        <w:rPr>
          <w:rFonts w:ascii="Verdana" w:hAnsi="Verdana" w:cs="Verdana"/>
          <w:b w:val="0"/>
          <w:sz w:val="20"/>
          <w:szCs w:val="20"/>
        </w:rPr>
        <w:t>...............zł.</w:t>
      </w:r>
    </w:p>
    <w:p w:rsidR="00825C9F" w:rsidRPr="00F245C0" w:rsidRDefault="00825C9F" w:rsidP="00B75C6E">
      <w:pPr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rFonts w:ascii="Verdana" w:hAnsi="Verdana" w:cs="Verdana"/>
          <w:sz w:val="20"/>
          <w:szCs w:val="20"/>
        </w:rPr>
      </w:pPr>
      <w:r w:rsidRPr="005A3B07">
        <w:rPr>
          <w:rFonts w:ascii="Verdana" w:hAnsi="Verdana" w:cs="Verdana"/>
          <w:b/>
          <w:sz w:val="20"/>
        </w:rPr>
        <w:t>Oferuję</w:t>
      </w:r>
      <w:r w:rsidRPr="005A3B07">
        <w:rPr>
          <w:rFonts w:ascii="Verdana" w:hAnsi="Verdana" w:cs="Verdana"/>
          <w:b/>
          <w:bCs/>
          <w:sz w:val="20"/>
        </w:rPr>
        <w:t xml:space="preserve"> </w:t>
      </w:r>
      <w:r>
        <w:rPr>
          <w:rFonts w:ascii="Verdana" w:hAnsi="Verdana" w:cs="Verdana"/>
          <w:b/>
          <w:bCs/>
          <w:sz w:val="20"/>
        </w:rPr>
        <w:t xml:space="preserve">opłatę </w:t>
      </w:r>
      <w:r w:rsidR="00D0616C" w:rsidRPr="005C4DF0">
        <w:rPr>
          <w:rFonts w:ascii="Verdana" w:hAnsi="Verdana"/>
          <w:b/>
          <w:sz w:val="20"/>
        </w:rPr>
        <w:t>miesięczn</w:t>
      </w:r>
      <w:r w:rsidR="00D0616C">
        <w:rPr>
          <w:rFonts w:ascii="Verdana" w:hAnsi="Verdana"/>
          <w:b/>
          <w:sz w:val="20"/>
        </w:rPr>
        <w:t>ą</w:t>
      </w:r>
      <w:r w:rsidR="00D0616C" w:rsidRPr="005C4DF0">
        <w:rPr>
          <w:rFonts w:ascii="Verdana" w:hAnsi="Verdana"/>
          <w:b/>
          <w:sz w:val="20"/>
        </w:rPr>
        <w:t xml:space="preserve"> </w:t>
      </w:r>
      <w:r w:rsidR="00D0616C">
        <w:rPr>
          <w:rFonts w:ascii="Verdana" w:hAnsi="Verdana"/>
          <w:b/>
          <w:sz w:val="20"/>
        </w:rPr>
        <w:t xml:space="preserve">za </w:t>
      </w:r>
      <w:r w:rsidR="00B656DB">
        <w:rPr>
          <w:rFonts w:ascii="Verdana" w:hAnsi="Verdana"/>
          <w:b/>
          <w:sz w:val="20"/>
        </w:rPr>
        <w:t>dzierżawę</w:t>
      </w:r>
      <w:r w:rsidR="00D0616C" w:rsidRPr="005C4DF0">
        <w:rPr>
          <w:rFonts w:ascii="Verdana" w:hAnsi="Verdana"/>
          <w:b/>
          <w:sz w:val="20"/>
        </w:rPr>
        <w:t xml:space="preserve"> </w:t>
      </w:r>
      <w:r w:rsidR="00D0616C">
        <w:rPr>
          <w:rFonts w:ascii="Verdana" w:hAnsi="Verdana"/>
          <w:b/>
          <w:sz w:val="20"/>
        </w:rPr>
        <w:t xml:space="preserve">1 szt. </w:t>
      </w:r>
      <w:r w:rsidR="00B656DB">
        <w:rPr>
          <w:rFonts w:ascii="Verdana" w:hAnsi="Verdana"/>
          <w:b/>
          <w:sz w:val="20"/>
        </w:rPr>
        <w:t>dystrybutora</w:t>
      </w:r>
      <w:r w:rsidR="00D0616C" w:rsidRPr="005C4DF0">
        <w:rPr>
          <w:rFonts w:ascii="Verdana" w:hAnsi="Verdana"/>
          <w:b/>
          <w:sz w:val="20"/>
        </w:rPr>
        <w:t xml:space="preserve"> </w:t>
      </w:r>
      <w:r w:rsidR="00D0616C" w:rsidRPr="00AB1510">
        <w:rPr>
          <w:rFonts w:ascii="Verdana" w:hAnsi="Verdana"/>
          <w:sz w:val="20"/>
        </w:rPr>
        <w:t xml:space="preserve">tytułem zwrotu </w:t>
      </w:r>
      <w:r w:rsidR="00D0616C">
        <w:rPr>
          <w:rFonts w:ascii="Verdana" w:hAnsi="Verdana"/>
          <w:sz w:val="20"/>
        </w:rPr>
        <w:t xml:space="preserve">ponoszonych </w:t>
      </w:r>
      <w:r w:rsidR="00D0616C" w:rsidRPr="00AB1510">
        <w:rPr>
          <w:rFonts w:ascii="Verdana" w:hAnsi="Verdana"/>
          <w:sz w:val="20"/>
        </w:rPr>
        <w:t xml:space="preserve">kosztów </w:t>
      </w:r>
      <w:r w:rsidR="00D0616C">
        <w:rPr>
          <w:rFonts w:ascii="Verdana" w:hAnsi="Verdana"/>
          <w:sz w:val="20"/>
        </w:rPr>
        <w:t>pełnej obsługi serwisowej</w:t>
      </w:r>
      <w:r w:rsidR="00B65E6B">
        <w:rPr>
          <w:rFonts w:ascii="Verdana" w:hAnsi="Verdana"/>
          <w:sz w:val="20"/>
        </w:rPr>
        <w:t xml:space="preserve"> (o których mowa w § 3a ust.</w:t>
      </w:r>
      <w:r w:rsidR="00B656DB">
        <w:rPr>
          <w:rFonts w:ascii="Verdana" w:hAnsi="Verdana"/>
          <w:sz w:val="20"/>
        </w:rPr>
        <w:t xml:space="preserve"> 8</w:t>
      </w:r>
      <w:r w:rsidR="00B65E6B">
        <w:rPr>
          <w:rFonts w:ascii="Verdana" w:hAnsi="Verdana"/>
          <w:sz w:val="20"/>
        </w:rPr>
        <w:t xml:space="preserve"> umowy)</w:t>
      </w:r>
      <w:r w:rsidR="00D0616C">
        <w:rPr>
          <w:rFonts w:ascii="Verdana" w:hAnsi="Verdana"/>
          <w:sz w:val="20"/>
        </w:rPr>
        <w:t xml:space="preserve"> </w:t>
      </w:r>
      <w:r w:rsidR="002F020A" w:rsidRPr="002F020A">
        <w:rPr>
          <w:rFonts w:ascii="Verdana" w:hAnsi="Verdana" w:cs="Verdana"/>
          <w:bCs/>
          <w:sz w:val="20"/>
        </w:rPr>
        <w:t>za</w:t>
      </w:r>
      <w:r w:rsidR="002F020A">
        <w:rPr>
          <w:rFonts w:ascii="Verdana" w:hAnsi="Verdana" w:cs="Verdana"/>
          <w:b/>
          <w:bCs/>
          <w:sz w:val="20"/>
        </w:rPr>
        <w:t xml:space="preserve"> </w:t>
      </w:r>
      <w:r w:rsidRPr="00B75C6E">
        <w:rPr>
          <w:rFonts w:ascii="Verdana" w:hAnsi="Verdana" w:cs="Verdana"/>
          <w:bCs/>
          <w:sz w:val="20"/>
        </w:rPr>
        <w:t>cen</w:t>
      </w:r>
      <w:r w:rsidR="002F020A">
        <w:rPr>
          <w:rFonts w:ascii="Verdana" w:hAnsi="Verdana" w:cs="Verdana"/>
          <w:bCs/>
          <w:sz w:val="20"/>
        </w:rPr>
        <w:t>ę</w:t>
      </w:r>
      <w:r w:rsidRPr="00B75C6E">
        <w:rPr>
          <w:rFonts w:ascii="Verdana" w:hAnsi="Verdana" w:cs="Verdana"/>
          <w:bCs/>
          <w:sz w:val="20"/>
        </w:rPr>
        <w:t xml:space="preserve"> jednostkow</w:t>
      </w:r>
      <w:r w:rsidR="002F020A">
        <w:rPr>
          <w:rFonts w:ascii="Verdana" w:hAnsi="Verdana" w:cs="Verdana"/>
          <w:bCs/>
          <w:sz w:val="20"/>
        </w:rPr>
        <w:t>ą</w:t>
      </w:r>
      <w:r w:rsidRPr="00B75C6E">
        <w:rPr>
          <w:rFonts w:ascii="Verdana" w:hAnsi="Verdana" w:cs="Verdana"/>
          <w:bCs/>
          <w:sz w:val="20"/>
        </w:rPr>
        <w:t xml:space="preserve"> ……</w:t>
      </w:r>
      <w:r w:rsidR="00F245C0">
        <w:rPr>
          <w:rFonts w:ascii="Verdana" w:hAnsi="Verdana" w:cs="Verdana"/>
          <w:bCs/>
          <w:sz w:val="20"/>
        </w:rPr>
        <w:t>………</w:t>
      </w:r>
      <w:r w:rsidR="00C66761">
        <w:rPr>
          <w:rFonts w:ascii="Verdana" w:hAnsi="Verdana" w:cs="Verdana"/>
          <w:bCs/>
          <w:sz w:val="20"/>
        </w:rPr>
        <w:t>…</w:t>
      </w:r>
      <w:r w:rsidR="00F245C0">
        <w:rPr>
          <w:rFonts w:ascii="Verdana" w:hAnsi="Verdana" w:cs="Verdana"/>
          <w:bCs/>
          <w:sz w:val="20"/>
        </w:rPr>
        <w:t>…</w:t>
      </w:r>
      <w:r w:rsidRPr="00B75C6E">
        <w:rPr>
          <w:rFonts w:ascii="Verdana" w:hAnsi="Verdana" w:cs="Verdana"/>
          <w:bCs/>
          <w:sz w:val="20"/>
        </w:rPr>
        <w:t xml:space="preserve">….. zł </w:t>
      </w:r>
      <w:r w:rsidR="00B75C6E" w:rsidRPr="00B75C6E">
        <w:rPr>
          <w:rFonts w:ascii="Verdana" w:hAnsi="Verdana" w:cs="Verdana"/>
          <w:bCs/>
          <w:sz w:val="20"/>
        </w:rPr>
        <w:t xml:space="preserve">+ </w:t>
      </w:r>
      <w:r w:rsidR="00C66761">
        <w:rPr>
          <w:rFonts w:ascii="Verdana" w:hAnsi="Verdana" w:cs="Verdana"/>
          <w:bCs/>
          <w:sz w:val="20"/>
        </w:rPr>
        <w:t>V</w:t>
      </w:r>
      <w:r w:rsidR="00B75C6E" w:rsidRPr="00B75C6E">
        <w:rPr>
          <w:rFonts w:ascii="Verdana" w:hAnsi="Verdana" w:cs="Verdana"/>
          <w:bCs/>
          <w:sz w:val="20"/>
        </w:rPr>
        <w:t>AT = ………</w:t>
      </w:r>
      <w:r w:rsidR="00F245C0">
        <w:rPr>
          <w:rFonts w:ascii="Verdana" w:hAnsi="Verdana" w:cs="Verdana"/>
          <w:bCs/>
          <w:sz w:val="20"/>
        </w:rPr>
        <w:t>………</w:t>
      </w:r>
      <w:r w:rsidR="00B75C6E" w:rsidRPr="00B75C6E">
        <w:rPr>
          <w:rFonts w:ascii="Verdana" w:hAnsi="Verdana" w:cs="Verdana"/>
          <w:bCs/>
          <w:sz w:val="20"/>
        </w:rPr>
        <w:t>… zł brutto</w:t>
      </w:r>
      <w:r w:rsidRPr="00B75C6E">
        <w:rPr>
          <w:rFonts w:ascii="Verdana" w:hAnsi="Verdana" w:cs="Verdana"/>
          <w:bCs/>
          <w:sz w:val="20"/>
        </w:rPr>
        <w:t>.</w:t>
      </w:r>
    </w:p>
    <w:p w:rsidR="00C45245" w:rsidRPr="0063229E" w:rsidRDefault="00F245C0" w:rsidP="0063229E">
      <w:pPr>
        <w:tabs>
          <w:tab w:val="left" w:pos="426"/>
        </w:tabs>
        <w:ind w:left="426"/>
        <w:jc w:val="both"/>
        <w:rPr>
          <w:rFonts w:ascii="Verdana" w:hAnsi="Verdana" w:cs="Verdana"/>
          <w:i/>
          <w:sz w:val="18"/>
          <w:szCs w:val="18"/>
        </w:rPr>
      </w:pPr>
      <w:r w:rsidRPr="00B1172B">
        <w:rPr>
          <w:rFonts w:ascii="Verdana" w:hAnsi="Verdana" w:cs="Verdana"/>
          <w:i/>
          <w:sz w:val="18"/>
          <w:szCs w:val="18"/>
        </w:rPr>
        <w:t>(cena musi być podana do 2 miejsc po przecinku</w:t>
      </w:r>
      <w:r w:rsidR="008B4B94" w:rsidRPr="00B1172B">
        <w:rPr>
          <w:rFonts w:ascii="Verdana" w:hAnsi="Verdana" w:cs="Verdana"/>
          <w:i/>
          <w:sz w:val="18"/>
          <w:szCs w:val="18"/>
        </w:rPr>
        <w:t>, nie może mieć wartości 0,00 zł.</w:t>
      </w:r>
      <w:r w:rsidR="00793687" w:rsidRPr="00B1172B">
        <w:rPr>
          <w:rFonts w:ascii="Verdana" w:hAnsi="Verdana" w:cs="Verdana"/>
          <w:i/>
          <w:sz w:val="18"/>
          <w:szCs w:val="18"/>
        </w:rPr>
        <w:t xml:space="preserve">                 W przypadku nie podania ceny lub wpisania wartości 0,00 zł skutkować będzie odrzuceniem oferty).</w:t>
      </w:r>
    </w:p>
    <w:p w:rsidR="009C3785" w:rsidRPr="0063229E" w:rsidRDefault="00DD4D3B" w:rsidP="0063229E">
      <w:pPr>
        <w:numPr>
          <w:ilvl w:val="0"/>
          <w:numId w:val="10"/>
        </w:numPr>
        <w:ind w:left="426" w:hanging="426"/>
        <w:jc w:val="both"/>
        <w:rPr>
          <w:rFonts w:ascii="Verdana" w:hAnsi="Verdana" w:cs="Verdana"/>
          <w:bCs/>
          <w:sz w:val="18"/>
          <w:szCs w:val="18"/>
        </w:rPr>
      </w:pPr>
      <w:r w:rsidRPr="008757E3">
        <w:rPr>
          <w:rFonts w:ascii="Verdana" w:hAnsi="Verdana" w:cs="Verdana"/>
          <w:b/>
          <w:sz w:val="20"/>
        </w:rPr>
        <w:t>Oferuję</w:t>
      </w:r>
      <w:r w:rsidRPr="008757E3">
        <w:rPr>
          <w:rFonts w:ascii="Verdana" w:hAnsi="Verdana" w:cs="Verdana"/>
          <w:b/>
          <w:bCs/>
          <w:sz w:val="20"/>
        </w:rPr>
        <w:t xml:space="preserve"> </w:t>
      </w:r>
      <w:r w:rsidR="00A24500" w:rsidRPr="008757E3">
        <w:rPr>
          <w:rFonts w:ascii="Verdana" w:hAnsi="Verdana" w:cs="Verdana"/>
          <w:b/>
          <w:bCs/>
          <w:sz w:val="20"/>
        </w:rPr>
        <w:t xml:space="preserve">fabrycznie nowy </w:t>
      </w:r>
      <w:proofErr w:type="spellStart"/>
      <w:r w:rsidR="00A24500" w:rsidRPr="008757E3">
        <w:rPr>
          <w:rFonts w:ascii="Verdana" w:hAnsi="Verdana" w:cs="Verdana"/>
          <w:b/>
          <w:bCs/>
          <w:sz w:val="20"/>
        </w:rPr>
        <w:t>bezbutlowy</w:t>
      </w:r>
      <w:proofErr w:type="spellEnd"/>
      <w:r w:rsidR="00A24500" w:rsidRPr="008757E3">
        <w:rPr>
          <w:rFonts w:ascii="Verdana" w:hAnsi="Verdana" w:cs="Verdana"/>
          <w:b/>
          <w:bCs/>
          <w:sz w:val="20"/>
        </w:rPr>
        <w:t xml:space="preserve"> dystrybutor wody </w:t>
      </w:r>
      <w:r w:rsidR="008A37E7">
        <w:rPr>
          <w:rFonts w:ascii="Verdana" w:hAnsi="Verdana" w:cs="Verdana"/>
          <w:b/>
          <w:bCs/>
          <w:sz w:val="20"/>
        </w:rPr>
        <w:t>model</w:t>
      </w:r>
      <w:r w:rsidR="00C45245">
        <w:rPr>
          <w:rFonts w:ascii="Verdana" w:hAnsi="Verdana" w:cs="Verdana"/>
          <w:b/>
          <w:bCs/>
          <w:sz w:val="20"/>
        </w:rPr>
        <w:t xml:space="preserve"> </w:t>
      </w:r>
      <w:r w:rsidR="00A24500" w:rsidRPr="008757E3">
        <w:rPr>
          <w:rFonts w:ascii="Verdana" w:hAnsi="Verdana" w:cs="Verdana"/>
          <w:b/>
          <w:bCs/>
          <w:sz w:val="20"/>
        </w:rPr>
        <w:t>………………………..……..</w:t>
      </w:r>
      <w:r w:rsidRPr="008757E3">
        <w:rPr>
          <w:rFonts w:ascii="Verdana" w:hAnsi="Verdana"/>
          <w:b/>
          <w:sz w:val="20"/>
          <w:szCs w:val="20"/>
        </w:rPr>
        <w:t xml:space="preserve"> </w:t>
      </w:r>
      <w:r w:rsidR="00A24500" w:rsidRPr="008757E3">
        <w:rPr>
          <w:rFonts w:ascii="Verdana" w:hAnsi="Verdana" w:cs="Verdana"/>
          <w:sz w:val="18"/>
          <w:szCs w:val="18"/>
        </w:rPr>
        <w:t>(</w:t>
      </w:r>
      <w:r w:rsidR="00A24500" w:rsidRPr="00C45245">
        <w:rPr>
          <w:rFonts w:ascii="Verdana" w:hAnsi="Verdana" w:cs="Verdana"/>
          <w:i/>
          <w:sz w:val="18"/>
          <w:szCs w:val="18"/>
        </w:rPr>
        <w:t xml:space="preserve">wpisać </w:t>
      </w:r>
      <w:r w:rsidR="008A37E7">
        <w:rPr>
          <w:rFonts w:ascii="Verdana" w:hAnsi="Verdana" w:cs="Verdana"/>
          <w:i/>
          <w:sz w:val="18"/>
          <w:szCs w:val="18"/>
        </w:rPr>
        <w:t>model</w:t>
      </w:r>
      <w:r w:rsidR="00A24500" w:rsidRPr="00C45245">
        <w:rPr>
          <w:rFonts w:ascii="Verdana" w:hAnsi="Verdana" w:cs="Verdana"/>
          <w:i/>
          <w:sz w:val="18"/>
          <w:szCs w:val="18"/>
        </w:rPr>
        <w:t xml:space="preserve"> dystrybutora wody</w:t>
      </w:r>
      <w:r w:rsidR="00A24500" w:rsidRPr="008757E3">
        <w:rPr>
          <w:rFonts w:ascii="Verdana" w:hAnsi="Verdana" w:cs="Verdana"/>
          <w:sz w:val="18"/>
          <w:szCs w:val="18"/>
        </w:rPr>
        <w:t>)</w:t>
      </w:r>
      <w:r w:rsidR="001E6C33" w:rsidRPr="008757E3">
        <w:rPr>
          <w:rFonts w:ascii="Verdana" w:hAnsi="Verdana" w:cs="Verdana"/>
          <w:sz w:val="18"/>
          <w:szCs w:val="18"/>
        </w:rPr>
        <w:t xml:space="preserve"> </w:t>
      </w:r>
      <w:r w:rsidR="001E6C33" w:rsidRPr="008757E3">
        <w:rPr>
          <w:rFonts w:ascii="Verdana" w:hAnsi="Verdana" w:cs="Verdana"/>
          <w:b/>
          <w:sz w:val="18"/>
          <w:szCs w:val="18"/>
        </w:rPr>
        <w:t>z maksymalnym poborem mocy elektrycznej …...…</w:t>
      </w:r>
      <w:r w:rsidR="00864E80">
        <w:rPr>
          <w:rFonts w:ascii="Verdana" w:hAnsi="Verdana" w:cs="Verdana"/>
          <w:b/>
          <w:sz w:val="18"/>
          <w:szCs w:val="18"/>
        </w:rPr>
        <w:t xml:space="preserve"> </w:t>
      </w:r>
      <w:proofErr w:type="spellStart"/>
      <w:r w:rsidR="00864E80">
        <w:rPr>
          <w:rFonts w:ascii="Verdana" w:hAnsi="Verdana" w:cs="Verdana"/>
          <w:b/>
          <w:sz w:val="18"/>
          <w:szCs w:val="18"/>
        </w:rPr>
        <w:t>kWh</w:t>
      </w:r>
      <w:proofErr w:type="spellEnd"/>
      <w:r w:rsidR="001E6C33" w:rsidRPr="008757E3">
        <w:rPr>
          <w:rFonts w:ascii="Verdana" w:hAnsi="Verdana" w:cs="Verdana"/>
          <w:b/>
          <w:sz w:val="18"/>
          <w:szCs w:val="18"/>
        </w:rPr>
        <w:t xml:space="preserve"> </w:t>
      </w:r>
      <w:r w:rsidR="001E6C33" w:rsidRPr="008757E3">
        <w:rPr>
          <w:rFonts w:ascii="Verdana" w:hAnsi="Verdana" w:cs="Verdana"/>
          <w:i/>
          <w:sz w:val="18"/>
          <w:szCs w:val="18"/>
        </w:rPr>
        <w:t>(</w:t>
      </w:r>
      <w:r w:rsidR="008757E3" w:rsidRPr="008757E3">
        <w:rPr>
          <w:rFonts w:ascii="Verdana" w:hAnsi="Verdana" w:cs="Verdana"/>
          <w:i/>
          <w:sz w:val="18"/>
          <w:szCs w:val="18"/>
        </w:rPr>
        <w:t xml:space="preserve">w przypadku nie wypełnienia lub wpisania liczby 0 Zamawiający przyjmie liczbę </w:t>
      </w:r>
      <w:r w:rsidR="00C45245">
        <w:rPr>
          <w:rFonts w:ascii="Verdana" w:hAnsi="Verdana" w:cs="Verdana"/>
          <w:i/>
          <w:sz w:val="18"/>
          <w:szCs w:val="18"/>
        </w:rPr>
        <w:t xml:space="preserve">poboru </w:t>
      </w:r>
      <w:r w:rsidR="008757E3" w:rsidRPr="008757E3">
        <w:rPr>
          <w:rFonts w:ascii="Verdana" w:hAnsi="Verdana" w:cs="Verdana"/>
          <w:i/>
          <w:sz w:val="18"/>
          <w:szCs w:val="18"/>
        </w:rPr>
        <w:t xml:space="preserve">mocy </w:t>
      </w:r>
      <w:r w:rsidR="00C45245">
        <w:rPr>
          <w:rFonts w:ascii="Verdana" w:hAnsi="Verdana" w:cs="Verdana"/>
          <w:i/>
          <w:sz w:val="18"/>
          <w:szCs w:val="18"/>
        </w:rPr>
        <w:t xml:space="preserve">elektrycznej </w:t>
      </w:r>
      <w:proofErr w:type="spellStart"/>
      <w:r w:rsidR="00864E80">
        <w:rPr>
          <w:rFonts w:ascii="Verdana" w:hAnsi="Verdana" w:cs="Verdana"/>
          <w:i/>
          <w:sz w:val="18"/>
          <w:szCs w:val="18"/>
        </w:rPr>
        <w:t>kWh</w:t>
      </w:r>
      <w:proofErr w:type="spellEnd"/>
      <w:r w:rsidR="00C46D34">
        <w:rPr>
          <w:rFonts w:ascii="Verdana" w:hAnsi="Verdana" w:cs="Verdana"/>
          <w:i/>
          <w:sz w:val="18"/>
          <w:szCs w:val="18"/>
        </w:rPr>
        <w:t xml:space="preserve"> </w:t>
      </w:r>
      <w:r w:rsidR="008757E3">
        <w:rPr>
          <w:rFonts w:ascii="Verdana" w:hAnsi="Verdana" w:cs="Verdana"/>
          <w:i/>
          <w:sz w:val="18"/>
          <w:szCs w:val="18"/>
        </w:rPr>
        <w:t>z</w:t>
      </w:r>
      <w:r w:rsidR="008757E3" w:rsidRPr="008757E3">
        <w:rPr>
          <w:rFonts w:ascii="Verdana" w:hAnsi="Verdana" w:cs="Verdana"/>
          <w:i/>
          <w:sz w:val="18"/>
          <w:szCs w:val="18"/>
        </w:rPr>
        <w:t xml:space="preserve"> katalogu producenta dystrybutora zaoferowanego przez Wykonawcę</w:t>
      </w:r>
      <w:r w:rsidR="008757E3" w:rsidRPr="008757E3">
        <w:rPr>
          <w:rFonts w:ascii="Verdana" w:hAnsi="Verdana" w:cs="Verdana"/>
          <w:sz w:val="18"/>
          <w:szCs w:val="18"/>
        </w:rPr>
        <w:t>).</w:t>
      </w:r>
    </w:p>
    <w:p w:rsidR="009C3785" w:rsidRPr="0063229E" w:rsidRDefault="009C3785" w:rsidP="0063229E">
      <w:pPr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rFonts w:ascii="Verdana" w:hAnsi="Verdana" w:cs="Verdana"/>
          <w:bCs/>
          <w:sz w:val="20"/>
        </w:rPr>
      </w:pPr>
      <w:r w:rsidRPr="00115C6E">
        <w:rPr>
          <w:rFonts w:ascii="Verdana" w:hAnsi="Verdana" w:cs="Verdana"/>
          <w:b/>
          <w:sz w:val="20"/>
        </w:rPr>
        <w:t xml:space="preserve">Oferuję przekazanie dystrybutorów </w:t>
      </w:r>
      <w:r w:rsidRPr="00115C6E">
        <w:rPr>
          <w:rFonts w:ascii="Verdana" w:hAnsi="Verdana" w:cs="Verdana"/>
          <w:b/>
          <w:bCs/>
          <w:sz w:val="20"/>
        </w:rPr>
        <w:t>w terminie</w:t>
      </w:r>
      <w:r w:rsidRPr="00115C6E">
        <w:rPr>
          <w:rFonts w:ascii="Verdana" w:hAnsi="Verdana" w:cs="Verdana"/>
          <w:b/>
          <w:sz w:val="20"/>
        </w:rPr>
        <w:t xml:space="preserve"> do …….. dni kalendarzowych</w:t>
      </w:r>
      <w:r w:rsidRPr="00115C6E">
        <w:rPr>
          <w:rFonts w:ascii="Verdana" w:hAnsi="Verdana" w:cs="Verdana"/>
          <w:sz w:val="20"/>
        </w:rPr>
        <w:t xml:space="preserve"> od daty zawarcia umowy (</w:t>
      </w:r>
      <w:r w:rsidRPr="00115C6E">
        <w:rPr>
          <w:rFonts w:ascii="Verdana" w:hAnsi="Verdana" w:cs="Verdana"/>
          <w:i/>
          <w:sz w:val="20"/>
        </w:rPr>
        <w:t>w</w:t>
      </w:r>
      <w:r w:rsidRPr="00115C6E">
        <w:rPr>
          <w:rFonts w:ascii="Verdana" w:hAnsi="Verdana" w:cs="Arial"/>
          <w:i/>
          <w:sz w:val="20"/>
        </w:rPr>
        <w:t xml:space="preserve"> przypadku nie wypełnienia lub wpisania liczby 0 Zamawiający przyjmie 90 dni kalendarzowych</w:t>
      </w:r>
      <w:r w:rsidRPr="00115C6E">
        <w:rPr>
          <w:rFonts w:ascii="Verdana" w:hAnsi="Verdana" w:cs="Arial"/>
          <w:sz w:val="20"/>
        </w:rPr>
        <w:t>).</w:t>
      </w:r>
    </w:p>
    <w:p w:rsidR="00C45245" w:rsidRPr="0063229E" w:rsidRDefault="00A24500" w:rsidP="0063229E">
      <w:pPr>
        <w:numPr>
          <w:ilvl w:val="0"/>
          <w:numId w:val="10"/>
        </w:numPr>
        <w:tabs>
          <w:tab w:val="left" w:pos="142"/>
        </w:tabs>
        <w:ind w:left="426" w:hanging="426"/>
        <w:jc w:val="both"/>
        <w:rPr>
          <w:rFonts w:ascii="Verdana" w:hAnsi="Verdana" w:cs="Verdana"/>
          <w:bCs/>
          <w:i/>
          <w:sz w:val="18"/>
          <w:szCs w:val="18"/>
        </w:rPr>
      </w:pPr>
      <w:r w:rsidRPr="008757E3">
        <w:rPr>
          <w:rFonts w:ascii="Verdana" w:hAnsi="Verdana" w:cs="Verdana"/>
          <w:b/>
          <w:sz w:val="20"/>
        </w:rPr>
        <w:lastRenderedPageBreak/>
        <w:t xml:space="preserve">Oferuję czas reakcji serwisu </w:t>
      </w:r>
      <w:r w:rsidR="00C66761" w:rsidRPr="008757E3">
        <w:rPr>
          <w:rFonts w:ascii="Verdana" w:hAnsi="Verdana" w:cs="Verdana"/>
          <w:b/>
          <w:sz w:val="20"/>
        </w:rPr>
        <w:t xml:space="preserve">w terminie nie dłuższym niż </w:t>
      </w:r>
      <w:r w:rsidR="004C1BE1" w:rsidRPr="008757E3">
        <w:rPr>
          <w:rFonts w:ascii="Verdana" w:hAnsi="Verdana" w:cs="Verdana"/>
          <w:b/>
          <w:sz w:val="20"/>
        </w:rPr>
        <w:t>……….</w:t>
      </w:r>
      <w:r w:rsidR="00C66761" w:rsidRPr="008757E3">
        <w:rPr>
          <w:rFonts w:ascii="Verdana" w:hAnsi="Verdana" w:cs="Verdana"/>
          <w:b/>
          <w:sz w:val="20"/>
        </w:rPr>
        <w:t xml:space="preserve"> godziny </w:t>
      </w:r>
      <w:r w:rsidR="00C66761" w:rsidRPr="008757E3">
        <w:rPr>
          <w:rFonts w:ascii="Verdana" w:hAnsi="Verdana" w:cs="Verdana"/>
          <w:sz w:val="20"/>
        </w:rPr>
        <w:t>od chwili zgłoszenia</w:t>
      </w:r>
      <w:r w:rsidR="004C1BE1" w:rsidRPr="008757E3">
        <w:rPr>
          <w:rFonts w:ascii="Verdana" w:hAnsi="Verdana" w:cs="Verdana"/>
          <w:sz w:val="20"/>
        </w:rPr>
        <w:t xml:space="preserve"> Zamawiającego </w:t>
      </w:r>
      <w:r w:rsidR="004C1BE1" w:rsidRPr="008757E3">
        <w:rPr>
          <w:rFonts w:ascii="Verdana" w:hAnsi="Verdana" w:cs="Verdana"/>
          <w:i/>
          <w:sz w:val="20"/>
        </w:rPr>
        <w:t>(</w:t>
      </w:r>
      <w:r w:rsidR="004C1BE1" w:rsidRPr="008757E3">
        <w:rPr>
          <w:rFonts w:ascii="Verdana" w:hAnsi="Verdana" w:cs="Verdana"/>
          <w:i/>
          <w:sz w:val="18"/>
          <w:szCs w:val="18"/>
        </w:rPr>
        <w:t xml:space="preserve">wpisać ilość godzin, lecz nie dłużej niż </w:t>
      </w:r>
      <w:r w:rsidR="008A37E7">
        <w:rPr>
          <w:rFonts w:ascii="Verdana" w:hAnsi="Verdana" w:cs="Verdana"/>
          <w:i/>
          <w:sz w:val="18"/>
          <w:szCs w:val="18"/>
        </w:rPr>
        <w:t>48</w:t>
      </w:r>
      <w:r w:rsidR="004C1BE1" w:rsidRPr="008757E3">
        <w:rPr>
          <w:rFonts w:ascii="Verdana" w:hAnsi="Verdana" w:cs="Verdana"/>
          <w:i/>
          <w:sz w:val="18"/>
          <w:szCs w:val="18"/>
        </w:rPr>
        <w:t xml:space="preserve"> godziny. W </w:t>
      </w:r>
      <w:r w:rsidR="004C1BE1" w:rsidRPr="00002FC7">
        <w:rPr>
          <w:rFonts w:ascii="Verdana" w:hAnsi="Verdana" w:cs="Verdana"/>
          <w:i/>
          <w:sz w:val="18"/>
          <w:szCs w:val="18"/>
        </w:rPr>
        <w:t xml:space="preserve">przypadku nie wypełnienia lub wpisania liczby 0 Zamawiający przyjmie </w:t>
      </w:r>
      <w:r w:rsidR="008A37E7" w:rsidRPr="00002FC7">
        <w:rPr>
          <w:rFonts w:ascii="Verdana" w:hAnsi="Verdana" w:cs="Verdana"/>
          <w:i/>
          <w:sz w:val="18"/>
          <w:szCs w:val="18"/>
        </w:rPr>
        <w:t>48</w:t>
      </w:r>
      <w:r w:rsidR="004C1BE1" w:rsidRPr="00002FC7">
        <w:rPr>
          <w:rFonts w:ascii="Verdana" w:hAnsi="Verdana" w:cs="Verdana"/>
          <w:i/>
          <w:sz w:val="18"/>
          <w:szCs w:val="18"/>
        </w:rPr>
        <w:t xml:space="preserve"> godziny).</w:t>
      </w:r>
    </w:p>
    <w:p w:rsidR="00002FC7" w:rsidRPr="00F245C0" w:rsidRDefault="00002FC7" w:rsidP="00002FC7">
      <w:pPr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rFonts w:ascii="Verdana" w:hAnsi="Verdana" w:cs="Verdana"/>
          <w:sz w:val="20"/>
          <w:szCs w:val="20"/>
        </w:rPr>
      </w:pPr>
      <w:r w:rsidRPr="00002FC7">
        <w:rPr>
          <w:rFonts w:ascii="Verdana" w:hAnsi="Verdana" w:cs="Verdana"/>
          <w:b/>
          <w:bCs/>
          <w:sz w:val="20"/>
        </w:rPr>
        <w:t xml:space="preserve">Oferuję </w:t>
      </w:r>
      <w:r w:rsidRPr="00002FC7">
        <w:rPr>
          <w:rFonts w:ascii="Verdana" w:hAnsi="Verdana"/>
          <w:b/>
          <w:bCs/>
          <w:color w:val="000000"/>
          <w:sz w:val="18"/>
          <w:szCs w:val="18"/>
        </w:rPr>
        <w:t>opłat</w:t>
      </w:r>
      <w:r>
        <w:rPr>
          <w:rFonts w:ascii="Verdana" w:hAnsi="Verdana"/>
          <w:b/>
          <w:bCs/>
          <w:color w:val="000000"/>
          <w:sz w:val="18"/>
          <w:szCs w:val="18"/>
        </w:rPr>
        <w:t>ę</w:t>
      </w:r>
      <w:r w:rsidRPr="00002FC7">
        <w:rPr>
          <w:rFonts w:ascii="Verdana" w:hAnsi="Verdana"/>
          <w:b/>
          <w:bCs/>
          <w:color w:val="000000"/>
          <w:sz w:val="18"/>
          <w:szCs w:val="18"/>
        </w:rPr>
        <w:t xml:space="preserve"> za wymianę 1 szt. butli CO</w:t>
      </w:r>
      <w:r w:rsidRPr="00002FC7">
        <w:rPr>
          <w:rFonts w:ascii="Verdana" w:hAnsi="Verdana"/>
          <w:b/>
          <w:bCs/>
          <w:color w:val="000000"/>
          <w:sz w:val="18"/>
          <w:szCs w:val="18"/>
          <w:vertAlign w:val="subscript"/>
        </w:rPr>
        <w:t>2</w:t>
      </w:r>
      <w:r w:rsidRPr="00002FC7"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r>
        <w:rPr>
          <w:rFonts w:ascii="Verdana" w:hAnsi="Verdana"/>
          <w:b/>
          <w:bCs/>
          <w:color w:val="000000"/>
          <w:sz w:val="18"/>
          <w:szCs w:val="18"/>
        </w:rPr>
        <w:t xml:space="preserve">w przypadku </w:t>
      </w:r>
      <w:r w:rsidRPr="00002FC7">
        <w:rPr>
          <w:rFonts w:ascii="Verdana" w:hAnsi="Verdana"/>
          <w:b/>
          <w:bCs/>
          <w:color w:val="000000"/>
          <w:sz w:val="18"/>
          <w:szCs w:val="18"/>
        </w:rPr>
        <w:t xml:space="preserve">przekroczenia miesięcznego limitu </w:t>
      </w:r>
      <w:r w:rsidRPr="00002FC7">
        <w:rPr>
          <w:rFonts w:ascii="Verdana" w:hAnsi="Verdana"/>
          <w:bCs/>
          <w:color w:val="000000"/>
          <w:sz w:val="18"/>
          <w:szCs w:val="18"/>
        </w:rPr>
        <w:t>wymiany butli dla każdego dystrybutora za cenę jednostkową</w:t>
      </w:r>
      <w:r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r w:rsidRPr="00B75C6E">
        <w:rPr>
          <w:rFonts w:ascii="Verdana" w:hAnsi="Verdana" w:cs="Verdana"/>
          <w:bCs/>
          <w:sz w:val="20"/>
        </w:rPr>
        <w:t>……</w:t>
      </w:r>
      <w:r>
        <w:rPr>
          <w:rFonts w:ascii="Verdana" w:hAnsi="Verdana" w:cs="Verdana"/>
          <w:bCs/>
          <w:sz w:val="20"/>
        </w:rPr>
        <w:t>……………</w:t>
      </w:r>
      <w:r w:rsidRPr="00B75C6E">
        <w:rPr>
          <w:rFonts w:ascii="Verdana" w:hAnsi="Verdana" w:cs="Verdana"/>
          <w:bCs/>
          <w:sz w:val="20"/>
        </w:rPr>
        <w:t xml:space="preserve">….. zł + </w:t>
      </w:r>
      <w:r>
        <w:rPr>
          <w:rFonts w:ascii="Verdana" w:hAnsi="Verdana" w:cs="Verdana"/>
          <w:bCs/>
          <w:sz w:val="20"/>
        </w:rPr>
        <w:t>V</w:t>
      </w:r>
      <w:r w:rsidRPr="00B75C6E">
        <w:rPr>
          <w:rFonts w:ascii="Verdana" w:hAnsi="Verdana" w:cs="Verdana"/>
          <w:bCs/>
          <w:sz w:val="20"/>
        </w:rPr>
        <w:t>AT = ………</w:t>
      </w:r>
      <w:r>
        <w:rPr>
          <w:rFonts w:ascii="Verdana" w:hAnsi="Verdana" w:cs="Verdana"/>
          <w:bCs/>
          <w:sz w:val="20"/>
        </w:rPr>
        <w:t>………</w:t>
      </w:r>
      <w:r w:rsidRPr="00B75C6E">
        <w:rPr>
          <w:rFonts w:ascii="Verdana" w:hAnsi="Verdana" w:cs="Verdana"/>
          <w:bCs/>
          <w:sz w:val="20"/>
        </w:rPr>
        <w:t>… zł brutto.</w:t>
      </w:r>
    </w:p>
    <w:p w:rsidR="00C45245" w:rsidRPr="0063229E" w:rsidRDefault="00002FC7" w:rsidP="0063229E">
      <w:pPr>
        <w:tabs>
          <w:tab w:val="left" w:pos="426"/>
        </w:tabs>
        <w:ind w:left="426"/>
        <w:jc w:val="both"/>
        <w:rPr>
          <w:rFonts w:ascii="Verdana" w:hAnsi="Verdana" w:cs="Verdana"/>
          <w:i/>
          <w:sz w:val="18"/>
          <w:szCs w:val="18"/>
        </w:rPr>
      </w:pPr>
      <w:r w:rsidRPr="00B1172B">
        <w:rPr>
          <w:rFonts w:ascii="Verdana" w:hAnsi="Verdana" w:cs="Verdana"/>
          <w:i/>
          <w:sz w:val="18"/>
          <w:szCs w:val="18"/>
        </w:rPr>
        <w:t>(cena musi być podana do 2 miejsc po przecinku, nie może mieć wartości 0,00 zł.                 W przypadku nie podania ceny lub wpisania wartości 0,00 zł skutkować będzie odrzuceniem oferty).</w:t>
      </w:r>
    </w:p>
    <w:p w:rsidR="00C45245" w:rsidRPr="0063229E" w:rsidRDefault="002E32A7" w:rsidP="0063229E">
      <w:pPr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rFonts w:ascii="Verdana" w:hAnsi="Verdana" w:cs="Verdana"/>
          <w:sz w:val="20"/>
        </w:rPr>
      </w:pPr>
      <w:r w:rsidRPr="00C66761">
        <w:rPr>
          <w:rFonts w:ascii="Verdana" w:hAnsi="Verdana" w:cs="Verdana"/>
          <w:bCs/>
          <w:sz w:val="20"/>
        </w:rPr>
        <w:t xml:space="preserve">Oferuję wykonywanie pełnej obsługi serwisowej w terminie </w:t>
      </w:r>
      <w:r w:rsidR="00B656DB" w:rsidRPr="00C66761">
        <w:rPr>
          <w:rFonts w:ascii="Verdana" w:hAnsi="Verdana" w:cs="Verdana"/>
          <w:bCs/>
          <w:sz w:val="20"/>
        </w:rPr>
        <w:t>24</w:t>
      </w:r>
      <w:r w:rsidRPr="00C66761">
        <w:rPr>
          <w:rFonts w:ascii="Verdana" w:hAnsi="Verdana" w:cs="Verdana"/>
          <w:bCs/>
          <w:sz w:val="20"/>
        </w:rPr>
        <w:t xml:space="preserve"> miesi</w:t>
      </w:r>
      <w:r w:rsidR="00A2170E" w:rsidRPr="00C66761">
        <w:rPr>
          <w:rFonts w:ascii="Verdana" w:hAnsi="Verdana" w:cs="Verdana"/>
          <w:bCs/>
          <w:sz w:val="20"/>
        </w:rPr>
        <w:t>ęcy od</w:t>
      </w:r>
      <w:r w:rsidR="00A2170E" w:rsidRPr="005B425F">
        <w:rPr>
          <w:rFonts w:ascii="Verdana" w:hAnsi="Verdana" w:cs="Verdana"/>
          <w:bCs/>
          <w:sz w:val="20"/>
        </w:rPr>
        <w:t xml:space="preserve"> dnia przekazania </w:t>
      </w:r>
      <w:r w:rsidR="00B656DB">
        <w:rPr>
          <w:rFonts w:ascii="Verdana" w:hAnsi="Verdana" w:cs="Verdana"/>
          <w:bCs/>
          <w:sz w:val="20"/>
        </w:rPr>
        <w:t>dystrybutorów</w:t>
      </w:r>
      <w:r w:rsidRPr="005B425F">
        <w:rPr>
          <w:rFonts w:ascii="Verdana" w:hAnsi="Verdana" w:cs="Verdana"/>
          <w:bCs/>
          <w:sz w:val="20"/>
        </w:rPr>
        <w:t>.</w:t>
      </w:r>
    </w:p>
    <w:p w:rsidR="00C45245" w:rsidRPr="0063229E" w:rsidRDefault="002E32A7" w:rsidP="0063229E">
      <w:pPr>
        <w:numPr>
          <w:ilvl w:val="0"/>
          <w:numId w:val="10"/>
        </w:numPr>
        <w:tabs>
          <w:tab w:val="left" w:pos="426"/>
          <w:tab w:val="left" w:pos="567"/>
        </w:tabs>
        <w:ind w:left="426" w:hanging="426"/>
        <w:jc w:val="both"/>
        <w:rPr>
          <w:rFonts w:ascii="Verdana" w:hAnsi="Verdana" w:cs="Verdana"/>
          <w:bCs/>
          <w:sz w:val="20"/>
        </w:rPr>
      </w:pPr>
      <w:r w:rsidRPr="00C66761">
        <w:rPr>
          <w:rFonts w:ascii="Verdana" w:hAnsi="Verdana" w:cs="Verdana"/>
          <w:sz w:val="20"/>
        </w:rPr>
        <w:t xml:space="preserve">Udzielam </w:t>
      </w:r>
      <w:r w:rsidR="00B656DB" w:rsidRPr="00C66761">
        <w:rPr>
          <w:rFonts w:ascii="Verdana" w:hAnsi="Verdana" w:cs="Verdana"/>
          <w:sz w:val="20"/>
        </w:rPr>
        <w:t>2</w:t>
      </w:r>
      <w:r w:rsidR="00A2170E" w:rsidRPr="00C66761">
        <w:rPr>
          <w:rFonts w:ascii="Verdana" w:hAnsi="Verdana" w:cs="Verdana"/>
          <w:sz w:val="20"/>
        </w:rPr>
        <w:t xml:space="preserve"> letniej </w:t>
      </w:r>
      <w:r w:rsidRPr="00C66761">
        <w:rPr>
          <w:rFonts w:ascii="Verdana" w:hAnsi="Verdana" w:cs="Verdana"/>
          <w:sz w:val="20"/>
        </w:rPr>
        <w:t xml:space="preserve">gwarancji na </w:t>
      </w:r>
      <w:r w:rsidR="009C3785">
        <w:rPr>
          <w:rFonts w:ascii="Verdana" w:hAnsi="Verdana" w:cs="Verdana"/>
          <w:sz w:val="20"/>
        </w:rPr>
        <w:t xml:space="preserve">dostarczone i zainstalowane </w:t>
      </w:r>
      <w:r w:rsidR="00B656DB" w:rsidRPr="00C66761">
        <w:rPr>
          <w:rFonts w:ascii="Verdana" w:hAnsi="Verdana" w:cs="Verdana"/>
          <w:sz w:val="20"/>
        </w:rPr>
        <w:t>dystrybutory</w:t>
      </w:r>
      <w:r w:rsidRPr="00DD61CA">
        <w:rPr>
          <w:rFonts w:ascii="Verdana" w:hAnsi="Verdana" w:cs="Verdana"/>
          <w:sz w:val="20"/>
        </w:rPr>
        <w:t>, której ważność rozpoczyna się od daty odbioru</w:t>
      </w:r>
      <w:r w:rsidR="00A2170E">
        <w:rPr>
          <w:rFonts w:ascii="Verdana" w:hAnsi="Verdana" w:cs="Verdana"/>
          <w:sz w:val="20"/>
        </w:rPr>
        <w:t>.</w:t>
      </w:r>
    </w:p>
    <w:p w:rsidR="00C82293" w:rsidRDefault="00A2170E" w:rsidP="0063229E">
      <w:pPr>
        <w:pStyle w:val="Tekstpodstawowywcity"/>
        <w:numPr>
          <w:ilvl w:val="0"/>
          <w:numId w:val="10"/>
        </w:numPr>
        <w:ind w:left="426" w:hanging="426"/>
      </w:pPr>
      <w:r w:rsidRPr="00DD61CA">
        <w:t>Oferuję realizację przedmiotu zamówienia na warunkach zapisanych w SIWZ                       i projekcie umowy.</w:t>
      </w:r>
      <w:r w:rsidR="005B425F">
        <w:t xml:space="preserve"> </w:t>
      </w:r>
    </w:p>
    <w:p w:rsidR="00C45245" w:rsidRDefault="00C82293" w:rsidP="0063229E">
      <w:pPr>
        <w:pStyle w:val="Tekstpodstawowywcity"/>
        <w:numPr>
          <w:ilvl w:val="0"/>
          <w:numId w:val="10"/>
        </w:numPr>
        <w:ind w:left="426" w:hanging="426"/>
      </w:pPr>
      <w:r>
        <w:t>Oświadczam,</w:t>
      </w:r>
      <w:r w:rsidR="00374525">
        <w:t xml:space="preserve"> że </w:t>
      </w:r>
      <w:r w:rsidR="00374525" w:rsidRPr="00EE43F5">
        <w:rPr>
          <w:szCs w:val="20"/>
        </w:rPr>
        <w:t>dokon</w:t>
      </w:r>
      <w:r w:rsidR="00374525">
        <w:rPr>
          <w:szCs w:val="20"/>
        </w:rPr>
        <w:t>am</w:t>
      </w:r>
      <w:r w:rsidR="00374525" w:rsidRPr="00EE43F5">
        <w:rPr>
          <w:szCs w:val="20"/>
        </w:rPr>
        <w:t xml:space="preserve"> przyłączenia</w:t>
      </w:r>
      <w:r w:rsidR="00374525">
        <w:rPr>
          <w:szCs w:val="20"/>
        </w:rPr>
        <w:t xml:space="preserve"> (instalacji) </w:t>
      </w:r>
      <w:r w:rsidR="00374525" w:rsidRPr="00EE43F5">
        <w:rPr>
          <w:szCs w:val="20"/>
        </w:rPr>
        <w:t>dystrybutorów</w:t>
      </w:r>
      <w:r w:rsidR="00374525">
        <w:rPr>
          <w:szCs w:val="20"/>
        </w:rPr>
        <w:t xml:space="preserve"> </w:t>
      </w:r>
      <w:r w:rsidR="00374525" w:rsidRPr="00EE43F5">
        <w:rPr>
          <w:szCs w:val="20"/>
        </w:rPr>
        <w:t>do</w:t>
      </w:r>
      <w:r w:rsidR="00374525">
        <w:rPr>
          <w:szCs w:val="20"/>
        </w:rPr>
        <w:t xml:space="preserve"> </w:t>
      </w:r>
      <w:r w:rsidR="00374525" w:rsidRPr="00EE43F5">
        <w:rPr>
          <w:szCs w:val="20"/>
        </w:rPr>
        <w:t>instalacji</w:t>
      </w:r>
      <w:r w:rsidR="00374525">
        <w:rPr>
          <w:szCs w:val="20"/>
        </w:rPr>
        <w:t xml:space="preserve"> </w:t>
      </w:r>
      <w:r w:rsidR="00374525" w:rsidRPr="00EE43F5">
        <w:rPr>
          <w:szCs w:val="20"/>
        </w:rPr>
        <w:t>ujęć</w:t>
      </w:r>
      <w:r w:rsidR="00374525">
        <w:rPr>
          <w:szCs w:val="20"/>
        </w:rPr>
        <w:t xml:space="preserve"> </w:t>
      </w:r>
      <w:r w:rsidR="00374525" w:rsidRPr="00EE43F5">
        <w:rPr>
          <w:szCs w:val="20"/>
        </w:rPr>
        <w:t xml:space="preserve">wody Zamawiającego </w:t>
      </w:r>
      <w:r w:rsidR="00374525">
        <w:rPr>
          <w:szCs w:val="20"/>
        </w:rPr>
        <w:t>i</w:t>
      </w:r>
      <w:r w:rsidR="00374525" w:rsidRPr="00EE43F5">
        <w:rPr>
          <w:szCs w:val="20"/>
        </w:rPr>
        <w:t xml:space="preserve"> instalacji elektrycznej</w:t>
      </w:r>
      <w:r w:rsidR="00374525">
        <w:rPr>
          <w:szCs w:val="20"/>
        </w:rPr>
        <w:t xml:space="preserve"> na własny koszt i ryzyko.</w:t>
      </w:r>
    </w:p>
    <w:p w:rsidR="00C45245" w:rsidRDefault="002E32A7" w:rsidP="0063229E">
      <w:pPr>
        <w:pStyle w:val="Tekstpodstawowywcity"/>
        <w:numPr>
          <w:ilvl w:val="0"/>
          <w:numId w:val="10"/>
        </w:numPr>
        <w:ind w:left="426" w:hanging="426"/>
      </w:pPr>
      <w:r>
        <w:t>Oświadczam, że akceptuję termin płatności: 30 dni.</w:t>
      </w:r>
    </w:p>
    <w:p w:rsidR="001206FE" w:rsidRPr="0080022C" w:rsidRDefault="009C3785" w:rsidP="001206FE">
      <w:pPr>
        <w:pStyle w:val="Tekstpodstawowy21"/>
        <w:tabs>
          <w:tab w:val="clear" w:pos="709"/>
          <w:tab w:val="left" w:pos="1531"/>
        </w:tabs>
        <w:spacing w:after="0"/>
        <w:ind w:left="426" w:hanging="426"/>
        <w:jc w:val="both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1</w:t>
      </w:r>
      <w:r w:rsidR="00374525">
        <w:rPr>
          <w:rFonts w:ascii="Verdana" w:hAnsi="Verdana" w:cs="Verdana"/>
          <w:sz w:val="20"/>
        </w:rPr>
        <w:t>2</w:t>
      </w:r>
      <w:r w:rsidR="002E32A7">
        <w:rPr>
          <w:rFonts w:ascii="Verdana" w:hAnsi="Verdana" w:cs="Verdana"/>
          <w:sz w:val="20"/>
        </w:rPr>
        <w:t xml:space="preserve">. </w:t>
      </w:r>
      <w:r w:rsidR="001206FE">
        <w:rPr>
          <w:rFonts w:ascii="Verdana" w:hAnsi="Verdana" w:cs="Verdana"/>
          <w:sz w:val="20"/>
        </w:rPr>
        <w:t xml:space="preserve">Oświadczam, że posiadam </w:t>
      </w:r>
      <w:r w:rsidR="001206FE" w:rsidRPr="00A24500">
        <w:rPr>
          <w:rFonts w:ascii="Verdana" w:hAnsi="Verdana" w:cs="Verdana"/>
          <w:sz w:val="20"/>
        </w:rPr>
        <w:t>dokument autoryzacji (</w:t>
      </w:r>
      <w:r w:rsidR="001206FE" w:rsidRPr="0080022C">
        <w:rPr>
          <w:rFonts w:ascii="Verdana" w:hAnsi="Verdana" w:cs="Verdana"/>
          <w:sz w:val="20"/>
        </w:rPr>
        <w:t>świadectwo lub zezwolenie lub licencję lub certyfikat) lub umowę z autoryzowaną firmą lub producentem upoważniająca do wykonywania czynności serwisowych i naprawczych dystrybutora wody wykazanego w pkt. 3 dla którego  składam  ofertę, i że najpóźniej w chwili podpisania umowy dostarczę Zamawiającemu:</w:t>
      </w:r>
    </w:p>
    <w:p w:rsidR="001206FE" w:rsidRPr="0080022C" w:rsidRDefault="001206FE" w:rsidP="001206FE">
      <w:pPr>
        <w:pStyle w:val="Tekstpodstawowy31"/>
        <w:keepNext w:val="0"/>
        <w:numPr>
          <w:ilvl w:val="0"/>
          <w:numId w:val="7"/>
        </w:numPr>
        <w:tabs>
          <w:tab w:val="left" w:pos="720"/>
        </w:tabs>
        <w:ind w:left="426" w:firstLine="0"/>
        <w:rPr>
          <w:rFonts w:ascii="Verdana" w:hAnsi="Verdana" w:cs="Verdana"/>
          <w:sz w:val="20"/>
        </w:rPr>
      </w:pPr>
      <w:r w:rsidRPr="0080022C">
        <w:rPr>
          <w:rFonts w:ascii="Verdana" w:hAnsi="Verdana" w:cs="Verdana"/>
          <w:sz w:val="20"/>
        </w:rPr>
        <w:t>aktualny dokument autoryzacji (świadectwo lub zezwolenie lub licencja lub certyfikat) lub umowę z autoryzowaną firmą lub producentem upoważniająca do wykonywania czynności serwisowych i naprawczych dystrybutora wody wykazanego w pkt. 3, dla którego składam ofertę.</w:t>
      </w:r>
    </w:p>
    <w:p w:rsidR="0063229E" w:rsidRDefault="001206FE" w:rsidP="001206FE">
      <w:pPr>
        <w:pStyle w:val="Tekstpodstawowy21"/>
        <w:tabs>
          <w:tab w:val="clear" w:pos="709"/>
        </w:tabs>
        <w:spacing w:after="0"/>
        <w:ind w:left="426" w:hanging="426"/>
        <w:jc w:val="both"/>
        <w:rPr>
          <w:rFonts w:ascii="Verdana" w:hAnsi="Verdana" w:cs="Verdana"/>
          <w:sz w:val="20"/>
        </w:rPr>
      </w:pPr>
      <w:r w:rsidRPr="0080022C">
        <w:rPr>
          <w:rFonts w:ascii="Verdana" w:hAnsi="Verdana" w:cs="Verdana"/>
          <w:sz w:val="20"/>
        </w:rPr>
        <w:t xml:space="preserve">      Powyższe dostarczę w formie kserokopii potwierdzonej za zgodność z oryginałem przez Wykonawcę (oryginały do wglądu przy przekazaniu kopii). Jestem świadom tego, że jeżeli nie dostarczę powyższych dokumentów, Zamawiający potraktuje to jako uchylanie się od podpisania umowy na warunkach określonych</w:t>
      </w:r>
      <w:r>
        <w:rPr>
          <w:rFonts w:ascii="Verdana" w:hAnsi="Verdana" w:cs="Verdana"/>
          <w:sz w:val="20"/>
        </w:rPr>
        <w:t xml:space="preserve"> w ofercie i na podstawie art. 46 ust. 5 </w:t>
      </w:r>
      <w:proofErr w:type="spellStart"/>
      <w:r>
        <w:rPr>
          <w:rFonts w:ascii="Verdana" w:hAnsi="Verdana" w:cs="Verdana"/>
          <w:sz w:val="20"/>
        </w:rPr>
        <w:t>pkt</w:t>
      </w:r>
      <w:proofErr w:type="spellEnd"/>
      <w:r>
        <w:rPr>
          <w:rFonts w:ascii="Verdana" w:hAnsi="Verdana" w:cs="Verdana"/>
          <w:sz w:val="20"/>
        </w:rPr>
        <w:t xml:space="preserve"> 1) ustawy </w:t>
      </w:r>
      <w:proofErr w:type="spellStart"/>
      <w:r>
        <w:rPr>
          <w:rFonts w:ascii="Verdana" w:hAnsi="Verdana" w:cs="Verdana"/>
          <w:sz w:val="20"/>
        </w:rPr>
        <w:t>Pzp</w:t>
      </w:r>
      <w:proofErr w:type="spellEnd"/>
      <w:r>
        <w:rPr>
          <w:rFonts w:ascii="Verdana" w:hAnsi="Verdana" w:cs="Verdana"/>
          <w:sz w:val="20"/>
        </w:rPr>
        <w:t xml:space="preserve"> zatrzyma wniesione przeze mnie wadium. Jednocześnie działając na podstawie art. 94 ust 3 ustawy </w:t>
      </w:r>
      <w:proofErr w:type="spellStart"/>
      <w:r>
        <w:rPr>
          <w:rFonts w:ascii="Verdana" w:hAnsi="Verdana" w:cs="Verdana"/>
          <w:sz w:val="20"/>
        </w:rPr>
        <w:t>Pzp</w:t>
      </w:r>
      <w:proofErr w:type="spellEnd"/>
      <w:r>
        <w:rPr>
          <w:rFonts w:ascii="Verdana" w:hAnsi="Verdana" w:cs="Verdana"/>
          <w:sz w:val="20"/>
        </w:rPr>
        <w:t xml:space="preserve">, Zamawiający dokona wyboru oferty najkorzystniejszej z pośród pozostałych ofert bez przeprowadzania ich ponownego badania i oceny, chyba że zachodzą przesłanki unieważnienia postępowania, o których mowa w art. 93 ust 1 ustawy </w:t>
      </w:r>
      <w:proofErr w:type="spellStart"/>
      <w:r>
        <w:rPr>
          <w:rFonts w:ascii="Verdana" w:hAnsi="Verdana" w:cs="Verdana"/>
          <w:sz w:val="20"/>
        </w:rPr>
        <w:t>Pzp</w:t>
      </w:r>
      <w:proofErr w:type="spellEnd"/>
      <w:r>
        <w:rPr>
          <w:rFonts w:ascii="Verdana" w:hAnsi="Verdana" w:cs="Verdana"/>
          <w:sz w:val="20"/>
        </w:rPr>
        <w:t>.</w:t>
      </w:r>
    </w:p>
    <w:p w:rsidR="0063229E" w:rsidRPr="000D6F0A" w:rsidRDefault="0063229E" w:rsidP="0063229E">
      <w:pPr>
        <w:pStyle w:val="Tekstpodstawowywcity"/>
        <w:numPr>
          <w:ilvl w:val="0"/>
          <w:numId w:val="11"/>
        </w:numPr>
        <w:ind w:left="426"/>
        <w:rPr>
          <w:szCs w:val="20"/>
        </w:rPr>
      </w:pPr>
      <w:r w:rsidRPr="000D6F0A">
        <w:rPr>
          <w:szCs w:val="20"/>
        </w:rPr>
        <w:t xml:space="preserve">Zastrzegam / nie zastrzegam </w:t>
      </w:r>
      <w:r>
        <w:rPr>
          <w:szCs w:val="20"/>
        </w:rPr>
        <w:t>(niepotrzebne skreślić)</w:t>
      </w:r>
      <w:r w:rsidRPr="000D6F0A">
        <w:rPr>
          <w:szCs w:val="20"/>
        </w:rPr>
        <w:t>w trybie art. 8 ust. 3 ust</w:t>
      </w:r>
      <w:r>
        <w:rPr>
          <w:szCs w:val="20"/>
        </w:rPr>
        <w:t>awy z dnia 29 stycznia 2004 r.</w:t>
      </w:r>
      <w:r w:rsidRPr="000D6F0A">
        <w:rPr>
          <w:szCs w:val="20"/>
        </w:rPr>
        <w:t xml:space="preserve"> zamówień publicznych (</w:t>
      </w:r>
      <w:r w:rsidRPr="000D6F0A">
        <w:rPr>
          <w:rFonts w:cs="Arial"/>
          <w:szCs w:val="20"/>
        </w:rPr>
        <w:t>Dz. U. z 2018 r., poz.1986</w:t>
      </w:r>
      <w:r w:rsidRPr="000D6F0A">
        <w:rPr>
          <w:snapToGrid w:val="0"/>
          <w:szCs w:val="20"/>
        </w:rPr>
        <w:t xml:space="preserve"> ze zm.</w:t>
      </w:r>
      <w:r w:rsidRPr="000D6F0A">
        <w:rPr>
          <w:szCs w:val="20"/>
        </w:rPr>
        <w:t>) w odniesieniu do poniższych informacji zawartych ofercie, stanowiąc</w:t>
      </w:r>
      <w:r>
        <w:rPr>
          <w:szCs w:val="20"/>
        </w:rPr>
        <w:t xml:space="preserve">ych tajemnicę przedsiębiorstwa </w:t>
      </w:r>
      <w:r w:rsidRPr="000D6F0A">
        <w:rPr>
          <w:szCs w:val="20"/>
        </w:rPr>
        <w:t>w rozumieniu przepisów o zwalczaniu nieuczciwej konkurencji, iż nie mogą być one udostępniane:</w:t>
      </w:r>
    </w:p>
    <w:p w:rsidR="0063229E" w:rsidRPr="000D6F0A" w:rsidRDefault="0063229E" w:rsidP="0063229E">
      <w:pPr>
        <w:ind w:left="426"/>
        <w:jc w:val="both"/>
        <w:rPr>
          <w:rFonts w:ascii="Verdana" w:hAnsi="Verdana" w:cs="Verdana"/>
          <w:sz w:val="20"/>
          <w:szCs w:val="20"/>
        </w:rPr>
      </w:pPr>
      <w:r w:rsidRPr="000D6F0A"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:rsidR="0063229E" w:rsidRPr="000D6F0A" w:rsidRDefault="0063229E" w:rsidP="0063229E">
      <w:pPr>
        <w:ind w:left="426"/>
        <w:jc w:val="both"/>
        <w:rPr>
          <w:rFonts w:ascii="Verdana" w:hAnsi="Verdana" w:cs="Verdana"/>
          <w:i/>
          <w:iCs/>
          <w:kern w:val="28"/>
          <w:sz w:val="20"/>
          <w:szCs w:val="20"/>
        </w:rPr>
      </w:pPr>
      <w:r w:rsidRPr="000D6F0A">
        <w:rPr>
          <w:rFonts w:ascii="Verdana" w:hAnsi="Verdana" w:cs="Verdana"/>
          <w:i/>
          <w:iCs/>
          <w:kern w:val="28"/>
          <w:sz w:val="20"/>
          <w:szCs w:val="20"/>
        </w:rPr>
        <w:t>(w przypadku zastrzeżenia w ofercie informacji należy wymienić informacje zastrzeżone stanowiące tajemnicę przedsiębiorstwa oraz zabezpieczyć je zgodnie z postanowieniami  niniejszej SIWZ a także wykazać, że zastrzeżone informacje stanowią tajemnicę przedsiębiorstwa).</w:t>
      </w:r>
    </w:p>
    <w:p w:rsidR="0063229E" w:rsidRDefault="0063229E" w:rsidP="009C3785">
      <w:pPr>
        <w:pStyle w:val="Tekstpodstawowy21"/>
        <w:tabs>
          <w:tab w:val="clear" w:pos="709"/>
        </w:tabs>
        <w:spacing w:after="0"/>
        <w:ind w:left="426" w:hanging="426"/>
        <w:jc w:val="both"/>
        <w:rPr>
          <w:rFonts w:ascii="Verdana" w:hAnsi="Verdana" w:cs="Verdana"/>
          <w:sz w:val="20"/>
        </w:rPr>
      </w:pPr>
    </w:p>
    <w:p w:rsidR="00075E65" w:rsidRDefault="00075E65">
      <w:pPr>
        <w:ind w:left="4956"/>
        <w:rPr>
          <w:rFonts w:ascii="Verdana" w:hAnsi="Verdana" w:cs="Arial"/>
          <w:b/>
          <w:bCs/>
          <w:color w:val="000000"/>
          <w:sz w:val="20"/>
        </w:rPr>
      </w:pPr>
    </w:p>
    <w:p w:rsidR="0063229E" w:rsidRDefault="0063229E" w:rsidP="0063229E">
      <w:pPr>
        <w:ind w:left="284"/>
        <w:jc w:val="right"/>
        <w:rPr>
          <w:rFonts w:ascii="Verdana" w:hAnsi="Verdana" w:cs="Arial"/>
          <w:b/>
          <w:bCs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>Upełnomocniony przedstawiciel</w:t>
      </w:r>
    </w:p>
    <w:p w:rsidR="0063229E" w:rsidRDefault="0063229E" w:rsidP="0063229E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 xml:space="preserve">        Wykonawcy</w:t>
      </w:r>
      <w:r>
        <w:rPr>
          <w:rFonts w:ascii="Verdana" w:hAnsi="Verdana" w:cs="Arial"/>
          <w:color w:val="000000"/>
          <w:sz w:val="20"/>
        </w:rPr>
        <w:t>:</w:t>
      </w:r>
    </w:p>
    <w:p w:rsidR="0063229E" w:rsidRDefault="0063229E" w:rsidP="0063229E">
      <w:pPr>
        <w:ind w:left="5671"/>
        <w:rPr>
          <w:rFonts w:ascii="Verdana" w:hAnsi="Verdana" w:cs="Arial"/>
          <w:color w:val="000000"/>
          <w:sz w:val="20"/>
        </w:rPr>
      </w:pPr>
    </w:p>
    <w:p w:rsidR="0063229E" w:rsidRDefault="0063229E" w:rsidP="0063229E">
      <w:pPr>
        <w:ind w:left="5671"/>
        <w:rPr>
          <w:rFonts w:ascii="Verdana" w:hAnsi="Verdana" w:cs="Arial"/>
          <w:color w:val="000000"/>
          <w:sz w:val="20"/>
        </w:rPr>
      </w:pPr>
    </w:p>
    <w:p w:rsidR="0063229E" w:rsidRPr="00DF1325" w:rsidRDefault="0063229E" w:rsidP="0063229E">
      <w:pPr>
        <w:ind w:left="284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……………………………………………..  </w:t>
      </w:r>
      <w:r>
        <w:rPr>
          <w:rFonts w:ascii="Verdana" w:hAnsi="Verdana" w:cs="Arial"/>
          <w:color w:val="000000"/>
          <w:sz w:val="20"/>
        </w:rPr>
        <w:tab/>
      </w:r>
      <w:r>
        <w:rPr>
          <w:rFonts w:ascii="Verdana" w:hAnsi="Verdana" w:cs="Arial"/>
          <w:color w:val="000000"/>
          <w:sz w:val="20"/>
        </w:rPr>
        <w:tab/>
      </w:r>
      <w:r>
        <w:rPr>
          <w:rFonts w:ascii="Verdana" w:hAnsi="Verdana" w:cs="Arial"/>
          <w:color w:val="000000"/>
          <w:sz w:val="20"/>
        </w:rPr>
        <w:tab/>
        <w:t>………………………………………………………..</w:t>
      </w:r>
    </w:p>
    <w:p w:rsidR="0063229E" w:rsidRPr="0063229E" w:rsidRDefault="0063229E" w:rsidP="0063229E">
      <w:pPr>
        <w:ind w:left="4963" w:hanging="4679"/>
        <w:rPr>
          <w:rFonts w:ascii="Verdana" w:hAnsi="Verdana" w:cs="Arial"/>
          <w:sz w:val="16"/>
          <w:szCs w:val="16"/>
        </w:rPr>
      </w:pPr>
      <w:r w:rsidRPr="006656F3">
        <w:rPr>
          <w:rFonts w:ascii="Verdana" w:hAnsi="Verdana" w:cs="Arial"/>
          <w:sz w:val="20"/>
          <w:szCs w:val="20"/>
        </w:rPr>
        <w:t xml:space="preserve">Miejscowość i data       </w:t>
      </w:r>
      <w:r>
        <w:rPr>
          <w:rFonts w:ascii="Verdana" w:hAnsi="Verdana" w:cs="Arial"/>
          <w:b/>
          <w:bCs/>
          <w:color w:val="000000"/>
          <w:sz w:val="20"/>
        </w:rPr>
        <w:t xml:space="preserve">   </w:t>
      </w:r>
      <w:r>
        <w:rPr>
          <w:rFonts w:ascii="Verdana" w:hAnsi="Verdana" w:cs="Arial"/>
          <w:b/>
          <w:bCs/>
          <w:color w:val="000000"/>
          <w:sz w:val="20"/>
        </w:rPr>
        <w:tab/>
      </w:r>
      <w:r w:rsidRPr="0063229E">
        <w:rPr>
          <w:rFonts w:ascii="Verdana" w:hAnsi="Verdana" w:cs="Arial"/>
          <w:sz w:val="16"/>
          <w:szCs w:val="16"/>
        </w:rPr>
        <w:t xml:space="preserve">podpis czytelny </w:t>
      </w:r>
    </w:p>
    <w:p w:rsidR="0063229E" w:rsidRPr="0063229E" w:rsidRDefault="0063229E" w:rsidP="0063229E">
      <w:pPr>
        <w:ind w:left="4963" w:hanging="7"/>
        <w:rPr>
          <w:rFonts w:ascii="Verdana" w:hAnsi="Verdana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lub nie</w:t>
      </w:r>
      <w:r w:rsidRPr="0063229E">
        <w:rPr>
          <w:rFonts w:ascii="Verdana" w:hAnsi="Verdana" w:cs="Arial"/>
          <w:sz w:val="16"/>
          <w:szCs w:val="16"/>
        </w:rPr>
        <w:t>czytelny wraz z imienną pieczątką</w:t>
      </w:r>
    </w:p>
    <w:p w:rsidR="002E32A7" w:rsidRPr="0063229E" w:rsidRDefault="002E32A7" w:rsidP="0063229E">
      <w:pPr>
        <w:rPr>
          <w:rFonts w:ascii="Verdana" w:eastAsiaTheme="majorEastAsia" w:hAnsi="Verdana" w:cstheme="majorBidi"/>
          <w:color w:val="4F81BD" w:themeColor="accent1"/>
          <w:sz w:val="20"/>
        </w:rPr>
      </w:pPr>
    </w:p>
    <w:sectPr w:rsidR="002E32A7" w:rsidRPr="0063229E" w:rsidSect="00C013AE">
      <w:footerReference w:type="default" r:id="rId8"/>
      <w:pgSz w:w="11906" w:h="16838"/>
      <w:pgMar w:top="709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31E" w:rsidRDefault="00C6231E" w:rsidP="00C6231E">
      <w:r>
        <w:separator/>
      </w:r>
    </w:p>
  </w:endnote>
  <w:endnote w:type="continuationSeparator" w:id="1">
    <w:p w:rsidR="00C6231E" w:rsidRDefault="00C6231E" w:rsidP="00C623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31E" w:rsidRDefault="00C6231E">
    <w:pPr>
      <w:pStyle w:val="Stopka"/>
    </w:pPr>
    <w:r>
      <w:rPr>
        <w:rFonts w:ascii="Arial" w:hAnsi="Arial" w:cs="Arial"/>
        <w:sz w:val="18"/>
        <w:szCs w:val="18"/>
      </w:rPr>
      <w:t>ZP/PN/85/2019/WOU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31E" w:rsidRDefault="00C6231E" w:rsidP="00C6231E">
      <w:r>
        <w:separator/>
      </w:r>
    </w:p>
  </w:footnote>
  <w:footnote w:type="continuationSeparator" w:id="1">
    <w:p w:rsidR="00C6231E" w:rsidRDefault="00C6231E" w:rsidP="00C623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2"/>
    <w:lvl w:ilvl="0">
      <w:start w:val="8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 w:val="0"/>
        <w:i w:val="0"/>
      </w:r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Verdana" w:hAnsi="Verdana" w:cs="Verdana" w:hint="default"/>
        <w:b w:val="0"/>
        <w:bCs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306"/>
        </w:tabs>
        <w:ind w:left="1306" w:hanging="51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b/>
        <w:color w:val="00000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">
    <w:nsid w:val="00000005"/>
    <w:multiLevelType w:val="singleLevel"/>
    <w:tmpl w:val="00000005"/>
    <w:name w:val="WW8Num4"/>
    <w:lvl w:ilvl="0">
      <w:start w:val="5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Verdana" w:hAnsi="Verdana" w:cs="Verdana" w:hint="default"/>
        <w:b w:val="0"/>
        <w:bCs/>
        <w:i w:val="0"/>
        <w:iCs/>
        <w:sz w:val="20"/>
      </w:r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lowerRoman"/>
      <w:lvlText w:val="%1."/>
      <w:lvlJc w:val="right"/>
      <w:pPr>
        <w:tabs>
          <w:tab w:val="num" w:pos="1531"/>
        </w:tabs>
        <w:ind w:left="1531" w:hanging="113"/>
      </w:pPr>
      <w:rPr>
        <w:rFonts w:hint="default"/>
      </w:r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</w:rPr>
    </w:lvl>
  </w:abstractNum>
  <w:abstractNum w:abstractNumId="7">
    <w:nsid w:val="00000008"/>
    <w:multiLevelType w:val="singleLevel"/>
    <w:tmpl w:val="00000008"/>
    <w:name w:val="WW8Num9"/>
    <w:lvl w:ilvl="0">
      <w:start w:val="11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Verdana" w:hAnsi="Verdana" w:cs="Verdana" w:hint="default"/>
        <w:b/>
        <w:i/>
        <w:iCs/>
        <w:sz w:val="20"/>
      </w:rPr>
    </w:lvl>
  </w:abstractNum>
  <w:abstractNum w:abstractNumId="8">
    <w:nsid w:val="00000009"/>
    <w:multiLevelType w:val="multilevel"/>
    <w:tmpl w:val="A4E8D91E"/>
    <w:name w:val="WW8Num1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18508F8"/>
    <w:multiLevelType w:val="hybridMultilevel"/>
    <w:tmpl w:val="D21404D8"/>
    <w:lvl w:ilvl="0" w:tplc="45B0F29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80073D"/>
    <w:multiLevelType w:val="hybridMultilevel"/>
    <w:tmpl w:val="2A60F0CA"/>
    <w:lvl w:ilvl="0" w:tplc="28220FD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13AE"/>
    <w:rsid w:val="00002FC7"/>
    <w:rsid w:val="00030785"/>
    <w:rsid w:val="00071D85"/>
    <w:rsid w:val="00075E65"/>
    <w:rsid w:val="00094EF8"/>
    <w:rsid w:val="00115C6E"/>
    <w:rsid w:val="001206FE"/>
    <w:rsid w:val="00172ACD"/>
    <w:rsid w:val="001D3133"/>
    <w:rsid w:val="001E6C33"/>
    <w:rsid w:val="001F1B46"/>
    <w:rsid w:val="002427AB"/>
    <w:rsid w:val="00246AC2"/>
    <w:rsid w:val="002A69E8"/>
    <w:rsid w:val="002E32A7"/>
    <w:rsid w:val="002F020A"/>
    <w:rsid w:val="00313172"/>
    <w:rsid w:val="00316549"/>
    <w:rsid w:val="00360F4B"/>
    <w:rsid w:val="00374525"/>
    <w:rsid w:val="003B728A"/>
    <w:rsid w:val="00403D6A"/>
    <w:rsid w:val="00414356"/>
    <w:rsid w:val="00440BF3"/>
    <w:rsid w:val="004A7A09"/>
    <w:rsid w:val="004C1BE1"/>
    <w:rsid w:val="004C32C1"/>
    <w:rsid w:val="00551B11"/>
    <w:rsid w:val="00585986"/>
    <w:rsid w:val="005A3B07"/>
    <w:rsid w:val="005B425F"/>
    <w:rsid w:val="005F4A49"/>
    <w:rsid w:val="00601698"/>
    <w:rsid w:val="0063229E"/>
    <w:rsid w:val="00641E4A"/>
    <w:rsid w:val="006C0C41"/>
    <w:rsid w:val="006D636B"/>
    <w:rsid w:val="006D79EC"/>
    <w:rsid w:val="006E66B0"/>
    <w:rsid w:val="006F5B03"/>
    <w:rsid w:val="006F5D73"/>
    <w:rsid w:val="00787873"/>
    <w:rsid w:val="00793687"/>
    <w:rsid w:val="007C2CCB"/>
    <w:rsid w:val="007F1675"/>
    <w:rsid w:val="0080022C"/>
    <w:rsid w:val="00825C9F"/>
    <w:rsid w:val="00864E80"/>
    <w:rsid w:val="008757E3"/>
    <w:rsid w:val="008A37E7"/>
    <w:rsid w:val="008B4B94"/>
    <w:rsid w:val="0092105C"/>
    <w:rsid w:val="00950A2D"/>
    <w:rsid w:val="009646C6"/>
    <w:rsid w:val="00974226"/>
    <w:rsid w:val="00992CAC"/>
    <w:rsid w:val="009963E2"/>
    <w:rsid w:val="009C3785"/>
    <w:rsid w:val="009E75F7"/>
    <w:rsid w:val="00A01FCB"/>
    <w:rsid w:val="00A11611"/>
    <w:rsid w:val="00A2170E"/>
    <w:rsid w:val="00A24500"/>
    <w:rsid w:val="00A7529E"/>
    <w:rsid w:val="00A97B5A"/>
    <w:rsid w:val="00AB7A3B"/>
    <w:rsid w:val="00AE077D"/>
    <w:rsid w:val="00B0658C"/>
    <w:rsid w:val="00B1172B"/>
    <w:rsid w:val="00B656DB"/>
    <w:rsid w:val="00B65E6B"/>
    <w:rsid w:val="00B75C6E"/>
    <w:rsid w:val="00BF3DA0"/>
    <w:rsid w:val="00C013AE"/>
    <w:rsid w:val="00C26990"/>
    <w:rsid w:val="00C32670"/>
    <w:rsid w:val="00C45245"/>
    <w:rsid w:val="00C46D34"/>
    <w:rsid w:val="00C6231E"/>
    <w:rsid w:val="00C66761"/>
    <w:rsid w:val="00C82293"/>
    <w:rsid w:val="00CB5EF9"/>
    <w:rsid w:val="00CE14E2"/>
    <w:rsid w:val="00D0616C"/>
    <w:rsid w:val="00D82500"/>
    <w:rsid w:val="00D900E9"/>
    <w:rsid w:val="00D94912"/>
    <w:rsid w:val="00DD4D3B"/>
    <w:rsid w:val="00DD61CA"/>
    <w:rsid w:val="00E41302"/>
    <w:rsid w:val="00EC303C"/>
    <w:rsid w:val="00EF4A93"/>
    <w:rsid w:val="00F057C5"/>
    <w:rsid w:val="00F245C0"/>
    <w:rsid w:val="00F3762B"/>
    <w:rsid w:val="00F77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7C5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qFormat/>
    <w:rsid w:val="00F057C5"/>
    <w:pPr>
      <w:keepNext/>
      <w:tabs>
        <w:tab w:val="left" w:pos="0"/>
        <w:tab w:val="left" w:pos="360"/>
      </w:tabs>
      <w:ind w:left="360" w:hanging="360"/>
      <w:jc w:val="both"/>
      <w:outlineLvl w:val="1"/>
    </w:pPr>
    <w:rPr>
      <w:rFonts w:ascii="Arial" w:hAnsi="Arial" w:cs="Arial"/>
      <w:b/>
      <w:bCs/>
      <w:sz w:val="22"/>
    </w:rPr>
  </w:style>
  <w:style w:type="paragraph" w:styleId="Nagwek3">
    <w:name w:val="heading 3"/>
    <w:basedOn w:val="Normalny"/>
    <w:next w:val="Normalny"/>
    <w:qFormat/>
    <w:rsid w:val="00F057C5"/>
    <w:pPr>
      <w:keepNext/>
      <w:widowControl w:val="0"/>
      <w:tabs>
        <w:tab w:val="num" w:pos="0"/>
      </w:tabs>
      <w:ind w:left="720" w:hanging="720"/>
      <w:jc w:val="both"/>
      <w:outlineLvl w:val="2"/>
    </w:pPr>
    <w:rPr>
      <w:rFonts w:ascii="Ottawa" w:hAnsi="Ottawa" w:cs="Ottawa"/>
      <w:b/>
      <w:szCs w:val="20"/>
    </w:rPr>
  </w:style>
  <w:style w:type="paragraph" w:styleId="Nagwek6">
    <w:name w:val="heading 6"/>
    <w:basedOn w:val="Normalny"/>
    <w:next w:val="Normalny"/>
    <w:qFormat/>
    <w:rsid w:val="00F057C5"/>
    <w:pPr>
      <w:keepNext/>
      <w:tabs>
        <w:tab w:val="num" w:pos="0"/>
      </w:tabs>
      <w:ind w:left="1152" w:hanging="1152"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F057C5"/>
  </w:style>
  <w:style w:type="character" w:customStyle="1" w:styleId="WW8Num1z1">
    <w:name w:val="WW8Num1z1"/>
    <w:rsid w:val="00F057C5"/>
  </w:style>
  <w:style w:type="character" w:customStyle="1" w:styleId="WW8Num1z2">
    <w:name w:val="WW8Num1z2"/>
    <w:rsid w:val="00F057C5"/>
  </w:style>
  <w:style w:type="character" w:customStyle="1" w:styleId="WW8Num1z3">
    <w:name w:val="WW8Num1z3"/>
    <w:rsid w:val="00F057C5"/>
  </w:style>
  <w:style w:type="character" w:customStyle="1" w:styleId="WW8Num1z4">
    <w:name w:val="WW8Num1z4"/>
    <w:rsid w:val="00F057C5"/>
  </w:style>
  <w:style w:type="character" w:customStyle="1" w:styleId="WW8Num1z5">
    <w:name w:val="WW8Num1z5"/>
    <w:rsid w:val="00F057C5"/>
  </w:style>
  <w:style w:type="character" w:customStyle="1" w:styleId="WW8Num1z6">
    <w:name w:val="WW8Num1z6"/>
    <w:rsid w:val="00F057C5"/>
  </w:style>
  <w:style w:type="character" w:customStyle="1" w:styleId="WW8Num1z7">
    <w:name w:val="WW8Num1z7"/>
    <w:rsid w:val="00F057C5"/>
  </w:style>
  <w:style w:type="character" w:customStyle="1" w:styleId="WW8Num1z8">
    <w:name w:val="WW8Num1z8"/>
    <w:rsid w:val="00F057C5"/>
  </w:style>
  <w:style w:type="character" w:customStyle="1" w:styleId="WW8Num2z0">
    <w:name w:val="WW8Num2z0"/>
    <w:rsid w:val="00F057C5"/>
    <w:rPr>
      <w:rFonts w:hint="default"/>
      <w:b w:val="0"/>
      <w:i w:val="0"/>
    </w:rPr>
  </w:style>
  <w:style w:type="character" w:customStyle="1" w:styleId="WW8Num3z0">
    <w:name w:val="WW8Num3z0"/>
    <w:rsid w:val="00F057C5"/>
    <w:rPr>
      <w:rFonts w:ascii="Verdana" w:hAnsi="Verdana" w:cs="Verdana" w:hint="default"/>
      <w:b w:val="0"/>
      <w:bCs/>
      <w:i w:val="0"/>
      <w:sz w:val="20"/>
    </w:rPr>
  </w:style>
  <w:style w:type="character" w:customStyle="1" w:styleId="WW8Num3z1">
    <w:name w:val="WW8Num3z1"/>
    <w:rsid w:val="00F057C5"/>
    <w:rPr>
      <w:rFonts w:hint="default"/>
    </w:rPr>
  </w:style>
  <w:style w:type="character" w:customStyle="1" w:styleId="WW8Num3z2">
    <w:name w:val="WW8Num3z2"/>
    <w:rsid w:val="00F057C5"/>
    <w:rPr>
      <w:rFonts w:ascii="Verdana" w:hAnsi="Verdana" w:cs="Verdana" w:hint="default"/>
      <w:b/>
      <w:color w:val="000000"/>
      <w:sz w:val="20"/>
      <w:szCs w:val="20"/>
    </w:rPr>
  </w:style>
  <w:style w:type="character" w:customStyle="1" w:styleId="WW8Num3z3">
    <w:name w:val="WW8Num3z3"/>
    <w:rsid w:val="00F057C5"/>
  </w:style>
  <w:style w:type="character" w:customStyle="1" w:styleId="WW8Num3z4">
    <w:name w:val="WW8Num3z4"/>
    <w:rsid w:val="00F057C5"/>
  </w:style>
  <w:style w:type="character" w:customStyle="1" w:styleId="WW8Num3z5">
    <w:name w:val="WW8Num3z5"/>
    <w:rsid w:val="00F057C5"/>
  </w:style>
  <w:style w:type="character" w:customStyle="1" w:styleId="WW8Num3z6">
    <w:name w:val="WW8Num3z6"/>
    <w:rsid w:val="00F057C5"/>
  </w:style>
  <w:style w:type="character" w:customStyle="1" w:styleId="WW8Num3z7">
    <w:name w:val="WW8Num3z7"/>
    <w:rsid w:val="00F057C5"/>
  </w:style>
  <w:style w:type="character" w:customStyle="1" w:styleId="WW8Num3z8">
    <w:name w:val="WW8Num3z8"/>
    <w:rsid w:val="00F057C5"/>
  </w:style>
  <w:style w:type="character" w:customStyle="1" w:styleId="WW8Num4z0">
    <w:name w:val="WW8Num4z0"/>
    <w:rsid w:val="00F057C5"/>
    <w:rPr>
      <w:rFonts w:ascii="Verdana" w:hAnsi="Verdana" w:cs="Verdana" w:hint="default"/>
      <w:b w:val="0"/>
      <w:bCs/>
      <w:i w:val="0"/>
      <w:iCs/>
      <w:sz w:val="20"/>
    </w:rPr>
  </w:style>
  <w:style w:type="character" w:customStyle="1" w:styleId="WW8Num5z0">
    <w:name w:val="WW8Num5z0"/>
    <w:rsid w:val="00F057C5"/>
    <w:rPr>
      <w:rFonts w:hint="default"/>
    </w:rPr>
  </w:style>
  <w:style w:type="character" w:customStyle="1" w:styleId="WW8Num6z0">
    <w:name w:val="WW8Num6z0"/>
    <w:rsid w:val="00F057C5"/>
    <w:rPr>
      <w:rFonts w:ascii="Symbol" w:hAnsi="Symbol" w:cs="Symbol" w:hint="default"/>
      <w:sz w:val="20"/>
    </w:rPr>
  </w:style>
  <w:style w:type="character" w:customStyle="1" w:styleId="WW8Num7z0">
    <w:name w:val="WW8Num7z0"/>
    <w:rsid w:val="00F057C5"/>
    <w:rPr>
      <w:rFonts w:ascii="Verdana" w:hAnsi="Verdana" w:cs="Verdana" w:hint="default"/>
      <w:bCs/>
      <w:sz w:val="20"/>
    </w:rPr>
  </w:style>
  <w:style w:type="character" w:customStyle="1" w:styleId="WW8Num7z4">
    <w:name w:val="WW8Num7z4"/>
    <w:rsid w:val="00F057C5"/>
  </w:style>
  <w:style w:type="character" w:customStyle="1" w:styleId="WW8Num7z5">
    <w:name w:val="WW8Num7z5"/>
    <w:rsid w:val="00F057C5"/>
  </w:style>
  <w:style w:type="character" w:customStyle="1" w:styleId="WW8Num7z6">
    <w:name w:val="WW8Num7z6"/>
    <w:rsid w:val="00F057C5"/>
  </w:style>
  <w:style w:type="character" w:customStyle="1" w:styleId="WW8Num7z7">
    <w:name w:val="WW8Num7z7"/>
    <w:rsid w:val="00F057C5"/>
  </w:style>
  <w:style w:type="character" w:customStyle="1" w:styleId="WW8Num7z8">
    <w:name w:val="WW8Num7z8"/>
    <w:rsid w:val="00F057C5"/>
  </w:style>
  <w:style w:type="character" w:customStyle="1" w:styleId="WW8Num8z0">
    <w:name w:val="WW8Num8z0"/>
    <w:rsid w:val="00F057C5"/>
    <w:rPr>
      <w:rFonts w:ascii="Liberation Serif" w:hAnsi="Liberation Serif" w:cs="Verdana"/>
      <w:sz w:val="20"/>
    </w:rPr>
  </w:style>
  <w:style w:type="character" w:customStyle="1" w:styleId="WW8Num9z0">
    <w:name w:val="WW8Num9z0"/>
    <w:rsid w:val="00F057C5"/>
    <w:rPr>
      <w:rFonts w:ascii="Verdana" w:hAnsi="Verdana" w:cs="Verdana" w:hint="default"/>
      <w:b/>
      <w:i/>
      <w:iCs/>
      <w:sz w:val="20"/>
    </w:rPr>
  </w:style>
  <w:style w:type="character" w:customStyle="1" w:styleId="WW8Num2z1">
    <w:name w:val="WW8Num2z1"/>
    <w:rsid w:val="00F057C5"/>
    <w:rPr>
      <w:rFonts w:hint="default"/>
    </w:rPr>
  </w:style>
  <w:style w:type="character" w:customStyle="1" w:styleId="WW8Num2z2">
    <w:name w:val="WW8Num2z2"/>
    <w:rsid w:val="00F057C5"/>
    <w:rPr>
      <w:rFonts w:ascii="Verdana" w:hAnsi="Verdana" w:cs="Verdana" w:hint="default"/>
      <w:b/>
      <w:color w:val="000000"/>
      <w:sz w:val="20"/>
      <w:szCs w:val="20"/>
    </w:rPr>
  </w:style>
  <w:style w:type="character" w:customStyle="1" w:styleId="WW8Num2z3">
    <w:name w:val="WW8Num2z3"/>
    <w:rsid w:val="00F057C5"/>
  </w:style>
  <w:style w:type="character" w:customStyle="1" w:styleId="WW8Num2z4">
    <w:name w:val="WW8Num2z4"/>
    <w:rsid w:val="00F057C5"/>
  </w:style>
  <w:style w:type="character" w:customStyle="1" w:styleId="WW8Num2z5">
    <w:name w:val="WW8Num2z5"/>
    <w:rsid w:val="00F057C5"/>
  </w:style>
  <w:style w:type="character" w:customStyle="1" w:styleId="WW8Num2z6">
    <w:name w:val="WW8Num2z6"/>
    <w:rsid w:val="00F057C5"/>
  </w:style>
  <w:style w:type="character" w:customStyle="1" w:styleId="WW8Num2z7">
    <w:name w:val="WW8Num2z7"/>
    <w:rsid w:val="00F057C5"/>
  </w:style>
  <w:style w:type="character" w:customStyle="1" w:styleId="WW8Num2z8">
    <w:name w:val="WW8Num2z8"/>
    <w:rsid w:val="00F057C5"/>
  </w:style>
  <w:style w:type="character" w:customStyle="1" w:styleId="WW8Num4z1">
    <w:name w:val="WW8Num4z1"/>
    <w:rsid w:val="00F057C5"/>
    <w:rPr>
      <w:rFonts w:ascii="Times New Roman" w:eastAsia="Times New Roman" w:hAnsi="Times New Roman" w:cs="Times New Roman" w:hint="default"/>
    </w:rPr>
  </w:style>
  <w:style w:type="character" w:customStyle="1" w:styleId="WW8Num4z2">
    <w:name w:val="WW8Num4z2"/>
    <w:rsid w:val="00F057C5"/>
    <w:rPr>
      <w:rFonts w:hint="default"/>
      <w:b w:val="0"/>
      <w:u w:val="none"/>
    </w:rPr>
  </w:style>
  <w:style w:type="character" w:customStyle="1" w:styleId="WW8Num4z3">
    <w:name w:val="WW8Num4z3"/>
    <w:rsid w:val="00F057C5"/>
  </w:style>
  <w:style w:type="character" w:customStyle="1" w:styleId="WW8Num4z4">
    <w:name w:val="WW8Num4z4"/>
    <w:rsid w:val="00F057C5"/>
  </w:style>
  <w:style w:type="character" w:customStyle="1" w:styleId="WW8Num4z5">
    <w:name w:val="WW8Num4z5"/>
    <w:rsid w:val="00F057C5"/>
  </w:style>
  <w:style w:type="character" w:customStyle="1" w:styleId="WW8Num4z6">
    <w:name w:val="WW8Num4z6"/>
    <w:rsid w:val="00F057C5"/>
  </w:style>
  <w:style w:type="character" w:customStyle="1" w:styleId="WW8Num4z7">
    <w:name w:val="WW8Num4z7"/>
    <w:rsid w:val="00F057C5"/>
  </w:style>
  <w:style w:type="character" w:customStyle="1" w:styleId="WW8Num4z8">
    <w:name w:val="WW8Num4z8"/>
    <w:rsid w:val="00F057C5"/>
  </w:style>
  <w:style w:type="character" w:customStyle="1" w:styleId="WW8Num5z1">
    <w:name w:val="WW8Num5z1"/>
    <w:rsid w:val="00F057C5"/>
    <w:rPr>
      <w:rFonts w:ascii="Courier New" w:hAnsi="Courier New" w:cs="Courier New" w:hint="default"/>
    </w:rPr>
  </w:style>
  <w:style w:type="character" w:customStyle="1" w:styleId="WW8Num5z2">
    <w:name w:val="WW8Num5z2"/>
    <w:rsid w:val="00F057C5"/>
    <w:rPr>
      <w:rFonts w:ascii="Wingdings" w:hAnsi="Wingdings" w:cs="Wingdings" w:hint="default"/>
    </w:rPr>
  </w:style>
  <w:style w:type="character" w:customStyle="1" w:styleId="WW8Num6z4">
    <w:name w:val="WW8Num6z4"/>
    <w:rsid w:val="00F057C5"/>
  </w:style>
  <w:style w:type="character" w:customStyle="1" w:styleId="WW8Num6z5">
    <w:name w:val="WW8Num6z5"/>
    <w:rsid w:val="00F057C5"/>
  </w:style>
  <w:style w:type="character" w:customStyle="1" w:styleId="WW8Num6z6">
    <w:name w:val="WW8Num6z6"/>
    <w:rsid w:val="00F057C5"/>
  </w:style>
  <w:style w:type="character" w:customStyle="1" w:styleId="WW8Num6z7">
    <w:name w:val="WW8Num6z7"/>
    <w:rsid w:val="00F057C5"/>
  </w:style>
  <w:style w:type="character" w:customStyle="1" w:styleId="WW8Num6z8">
    <w:name w:val="WW8Num6z8"/>
    <w:rsid w:val="00F057C5"/>
  </w:style>
  <w:style w:type="character" w:customStyle="1" w:styleId="WW8Num7z1">
    <w:name w:val="WW8Num7z1"/>
    <w:rsid w:val="00F057C5"/>
  </w:style>
  <w:style w:type="character" w:customStyle="1" w:styleId="WW8Num7z2">
    <w:name w:val="WW8Num7z2"/>
    <w:rsid w:val="00F057C5"/>
  </w:style>
  <w:style w:type="character" w:customStyle="1" w:styleId="WW8Num7z3">
    <w:name w:val="WW8Num7z3"/>
    <w:rsid w:val="00F057C5"/>
  </w:style>
  <w:style w:type="character" w:customStyle="1" w:styleId="WW8Num8z1">
    <w:name w:val="WW8Num8z1"/>
    <w:rsid w:val="00F057C5"/>
    <w:rPr>
      <w:rFonts w:ascii="Wingdings" w:hAnsi="Wingdings" w:cs="Wingdings" w:hint="default"/>
    </w:rPr>
  </w:style>
  <w:style w:type="character" w:customStyle="1" w:styleId="WW8Num8z2">
    <w:name w:val="WW8Num8z2"/>
    <w:rsid w:val="00F057C5"/>
  </w:style>
  <w:style w:type="character" w:customStyle="1" w:styleId="WW8Num8z3">
    <w:name w:val="WW8Num8z3"/>
    <w:rsid w:val="00F057C5"/>
  </w:style>
  <w:style w:type="character" w:customStyle="1" w:styleId="WW8Num8z4">
    <w:name w:val="WW8Num8z4"/>
    <w:rsid w:val="00F057C5"/>
  </w:style>
  <w:style w:type="character" w:customStyle="1" w:styleId="WW8Num8z5">
    <w:name w:val="WW8Num8z5"/>
    <w:rsid w:val="00F057C5"/>
  </w:style>
  <w:style w:type="character" w:customStyle="1" w:styleId="WW8Num8z6">
    <w:name w:val="WW8Num8z6"/>
    <w:rsid w:val="00F057C5"/>
  </w:style>
  <w:style w:type="character" w:customStyle="1" w:styleId="WW8Num8z7">
    <w:name w:val="WW8Num8z7"/>
    <w:rsid w:val="00F057C5"/>
  </w:style>
  <w:style w:type="character" w:customStyle="1" w:styleId="WW8Num8z8">
    <w:name w:val="WW8Num8z8"/>
    <w:rsid w:val="00F057C5"/>
  </w:style>
  <w:style w:type="character" w:customStyle="1" w:styleId="Domylnaczcionkaakapitu1">
    <w:name w:val="Domyślna czcionka akapitu1"/>
    <w:rsid w:val="00F057C5"/>
  </w:style>
  <w:style w:type="character" w:customStyle="1" w:styleId="ListLabel27">
    <w:name w:val="ListLabel 27"/>
    <w:rsid w:val="00F057C5"/>
    <w:rPr>
      <w:b/>
      <w:bCs/>
    </w:rPr>
  </w:style>
  <w:style w:type="paragraph" w:customStyle="1" w:styleId="Nagwek1">
    <w:name w:val="Nagłówek1"/>
    <w:basedOn w:val="Normalny"/>
    <w:next w:val="Tekstpodstawowy"/>
    <w:rsid w:val="00F057C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057C5"/>
    <w:rPr>
      <w:b/>
      <w:sz w:val="28"/>
      <w:szCs w:val="20"/>
    </w:rPr>
  </w:style>
  <w:style w:type="paragraph" w:styleId="Lista">
    <w:name w:val="List"/>
    <w:basedOn w:val="Tekstpodstawowy"/>
    <w:rsid w:val="00F057C5"/>
    <w:rPr>
      <w:rFonts w:cs="Arial"/>
    </w:rPr>
  </w:style>
  <w:style w:type="paragraph" w:styleId="Legenda">
    <w:name w:val="caption"/>
    <w:basedOn w:val="Normalny"/>
    <w:qFormat/>
    <w:rsid w:val="00F057C5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F057C5"/>
    <w:pPr>
      <w:suppressLineNumbers/>
    </w:pPr>
    <w:rPr>
      <w:rFonts w:cs="Arial"/>
    </w:rPr>
  </w:style>
  <w:style w:type="paragraph" w:customStyle="1" w:styleId="Listanumerowana1">
    <w:name w:val="Lista numerowana1"/>
    <w:basedOn w:val="Normalny"/>
    <w:rsid w:val="00F057C5"/>
    <w:pPr>
      <w:tabs>
        <w:tab w:val="num" w:pos="1531"/>
      </w:tabs>
      <w:ind w:left="1531" w:hanging="113"/>
    </w:pPr>
    <w:rPr>
      <w:rFonts w:ascii="Arial" w:eastAsia="Arial Unicode MS" w:hAnsi="Arial" w:cs="Arial"/>
      <w:sz w:val="22"/>
    </w:rPr>
  </w:style>
  <w:style w:type="paragraph" w:customStyle="1" w:styleId="Tekstpodstawowy31">
    <w:name w:val="Tekst podstawowy 31"/>
    <w:basedOn w:val="Normalny"/>
    <w:rsid w:val="00F057C5"/>
    <w:pPr>
      <w:keepNext/>
      <w:jc w:val="both"/>
    </w:pPr>
    <w:rPr>
      <w:sz w:val="22"/>
    </w:rPr>
  </w:style>
  <w:style w:type="paragraph" w:customStyle="1" w:styleId="SIWZPodstawowyZnak1">
    <w:name w:val="SIWZ Podstawowy Znak1"/>
    <w:basedOn w:val="Normalny"/>
    <w:rsid w:val="00F057C5"/>
    <w:pPr>
      <w:jc w:val="both"/>
    </w:pPr>
    <w:rPr>
      <w:szCs w:val="20"/>
    </w:rPr>
  </w:style>
  <w:style w:type="paragraph" w:customStyle="1" w:styleId="xl27">
    <w:name w:val="xl27"/>
    <w:basedOn w:val="Normalny"/>
    <w:rsid w:val="00F057C5"/>
    <w:pPr>
      <w:shd w:val="clear" w:color="auto" w:fill="FFFFFF"/>
      <w:spacing w:before="280" w:after="280"/>
      <w:jc w:val="center"/>
    </w:pPr>
    <w:rPr>
      <w:rFonts w:eastAsia="Arial Unicode MS"/>
    </w:rPr>
  </w:style>
  <w:style w:type="paragraph" w:customStyle="1" w:styleId="Tekstpodstawowy21">
    <w:name w:val="Tekst podstawowy 21"/>
    <w:basedOn w:val="Normalny"/>
    <w:rsid w:val="00F057C5"/>
    <w:pPr>
      <w:tabs>
        <w:tab w:val="left" w:pos="709"/>
      </w:tabs>
      <w:spacing w:after="120"/>
      <w:ind w:right="-57"/>
    </w:pPr>
    <w:rPr>
      <w:sz w:val="22"/>
    </w:rPr>
  </w:style>
  <w:style w:type="paragraph" w:customStyle="1" w:styleId="Zwykytekst1">
    <w:name w:val="Zwykły tekst1"/>
    <w:basedOn w:val="Normalny"/>
    <w:rsid w:val="00F057C5"/>
    <w:rPr>
      <w:rFonts w:ascii="Courier New" w:hAnsi="Courier New" w:cs="Courier New"/>
      <w:sz w:val="20"/>
      <w:szCs w:val="20"/>
    </w:rPr>
  </w:style>
  <w:style w:type="paragraph" w:customStyle="1" w:styleId="O">
    <w:name w:val="O"/>
    <w:basedOn w:val="Normalny"/>
    <w:rsid w:val="00F057C5"/>
    <w:rPr>
      <w:szCs w:val="20"/>
    </w:rPr>
  </w:style>
  <w:style w:type="paragraph" w:customStyle="1" w:styleId="Tekstpodstawowywcity21">
    <w:name w:val="Tekst podstawowy wcięty 21"/>
    <w:basedOn w:val="Normalny"/>
    <w:rsid w:val="00F057C5"/>
    <w:pPr>
      <w:ind w:left="426"/>
    </w:pPr>
    <w:rPr>
      <w:sz w:val="22"/>
      <w:szCs w:val="20"/>
    </w:rPr>
  </w:style>
  <w:style w:type="paragraph" w:styleId="Tekstpodstawowywcity">
    <w:name w:val="Body Text Indent"/>
    <w:basedOn w:val="Normalny"/>
    <w:rsid w:val="00F057C5"/>
    <w:pPr>
      <w:ind w:left="360" w:hanging="360"/>
      <w:jc w:val="both"/>
    </w:pPr>
    <w:rPr>
      <w:rFonts w:ascii="Verdana" w:hAnsi="Verdana" w:cs="Verdana"/>
      <w:sz w:val="20"/>
    </w:rPr>
  </w:style>
  <w:style w:type="paragraph" w:customStyle="1" w:styleId="Tekstpodstawowywcity210">
    <w:name w:val="Tekst podstawowy wcięty 21"/>
    <w:basedOn w:val="Normalny"/>
    <w:rsid w:val="00F057C5"/>
    <w:pPr>
      <w:ind w:left="720"/>
      <w:jc w:val="both"/>
    </w:pPr>
    <w:rPr>
      <w:rFonts w:ascii="Verdana" w:hAnsi="Verdana" w:cs="Verdana"/>
      <w:sz w:val="20"/>
    </w:rPr>
  </w:style>
  <w:style w:type="paragraph" w:customStyle="1" w:styleId="Zawartoramki">
    <w:name w:val="Zawartość ramki"/>
    <w:basedOn w:val="Normalny"/>
    <w:rsid w:val="00F057C5"/>
  </w:style>
  <w:style w:type="paragraph" w:customStyle="1" w:styleId="Tekstpodstawowy32">
    <w:name w:val="Tekst podstawowy 32"/>
    <w:basedOn w:val="Normalny"/>
    <w:rsid w:val="00F057C5"/>
    <w:pPr>
      <w:keepNext/>
      <w:tabs>
        <w:tab w:val="left" w:pos="284"/>
      </w:tabs>
      <w:jc w:val="both"/>
    </w:pPr>
    <w:rPr>
      <w:sz w:val="22"/>
      <w:szCs w:val="20"/>
    </w:rPr>
  </w:style>
  <w:style w:type="paragraph" w:customStyle="1" w:styleId="Default">
    <w:name w:val="Default"/>
    <w:rsid w:val="00F057C5"/>
    <w:pPr>
      <w:suppressAutoHyphens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F057C5"/>
    <w:pPr>
      <w:ind w:left="720"/>
    </w:pPr>
  </w:style>
  <w:style w:type="table" w:styleId="Tabela-Siatka">
    <w:name w:val="Table Grid"/>
    <w:basedOn w:val="Standardowy"/>
    <w:uiPriority w:val="59"/>
    <w:rsid w:val="004C32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unhideWhenUsed/>
    <w:rsid w:val="00403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403D6A"/>
    <w:rPr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C45245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02FC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02FC7"/>
    <w:rPr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C623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6231E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semiHidden/>
    <w:unhideWhenUsed/>
    <w:rsid w:val="00C623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6231E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2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EB3B6-3491-4399-9D88-D1CE182FB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950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Hewlett-Packard Company</Company>
  <LinksUpToDate>false</LinksUpToDate>
  <CharactersWithSpaces>6639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WI</dc:creator>
  <cp:lastModifiedBy>umjabi02</cp:lastModifiedBy>
  <cp:revision>5</cp:revision>
  <cp:lastPrinted>2019-10-17T12:55:00Z</cp:lastPrinted>
  <dcterms:created xsi:type="dcterms:W3CDTF">2019-11-08T10:53:00Z</dcterms:created>
  <dcterms:modified xsi:type="dcterms:W3CDTF">2019-11-15T10:48:00Z</dcterms:modified>
</cp:coreProperties>
</file>