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1B3" w:rsidRPr="009701B3" w:rsidRDefault="009701B3" w:rsidP="009701B3">
      <w:pPr>
        <w:keepNext/>
        <w:tabs>
          <w:tab w:val="left" w:leader="dot" w:pos="2835"/>
        </w:tabs>
        <w:spacing w:before="100" w:beforeAutospacing="1" w:after="100" w:afterAutospacing="1" w:line="360" w:lineRule="auto"/>
        <w:mirrorIndents/>
        <w:outlineLvl w:val="0"/>
        <w:rPr>
          <w:rFonts w:ascii="Verdana" w:eastAsia="Times New Roman" w:hAnsi="Verdana" w:cs="Arial"/>
          <w:b/>
          <w:bCs/>
          <w:kern w:val="28"/>
          <w:sz w:val="28"/>
          <w:szCs w:val="28"/>
          <w:lang w:eastAsia="pl-PL"/>
        </w:rPr>
      </w:pPr>
      <w:r w:rsidRPr="009701B3">
        <w:rPr>
          <w:rFonts w:ascii="Verdana" w:eastAsia="Times New Roman" w:hAnsi="Verdana" w:cs="Arial"/>
          <w:b/>
          <w:bCs/>
          <w:kern w:val="28"/>
          <w:sz w:val="28"/>
          <w:szCs w:val="28"/>
          <w:lang w:eastAsia="pl-PL"/>
        </w:rPr>
        <w:t>UMOWA nr</w:t>
      </w:r>
      <w:r w:rsidRPr="009701B3">
        <w:rPr>
          <w:rFonts w:ascii="Verdana" w:eastAsia="Times New Roman" w:hAnsi="Verdana" w:cs="Arial"/>
          <w:b/>
          <w:bCs/>
          <w:kern w:val="28"/>
          <w:sz w:val="28"/>
          <w:szCs w:val="28"/>
          <w:lang w:eastAsia="pl-PL"/>
        </w:rPr>
        <w:tab/>
      </w:r>
    </w:p>
    <w:p w:rsidR="009701B3" w:rsidRPr="009701B3" w:rsidRDefault="009701B3" w:rsidP="009701B3">
      <w:pPr>
        <w:tabs>
          <w:tab w:val="left" w:pos="567"/>
          <w:tab w:val="left" w:leader="dot" w:pos="2835"/>
        </w:tabs>
        <w:spacing w:before="120" w:after="0" w:line="360" w:lineRule="auto"/>
        <w:contextualSpacing/>
        <w:mirrorIndents/>
        <w:rPr>
          <w:rFonts w:ascii="Verdana" w:eastAsia="Times New Roman" w:hAnsi="Verdana" w:cs="Verdana"/>
          <w:lang w:eastAsia="pl-PL"/>
        </w:rPr>
      </w:pPr>
      <w:r w:rsidRPr="009701B3">
        <w:rPr>
          <w:rFonts w:ascii="Verdana" w:eastAsia="Times New Roman" w:hAnsi="Verdana" w:cs="Verdana"/>
          <w:lang w:eastAsia="pl-PL"/>
        </w:rPr>
        <w:t xml:space="preserve">zawarta w dniu </w:t>
      </w:r>
      <w:r w:rsidRPr="009701B3">
        <w:rPr>
          <w:rFonts w:ascii="Verdana" w:eastAsia="Times New Roman" w:hAnsi="Verdana" w:cs="Verdana"/>
          <w:lang w:eastAsia="pl-PL"/>
        </w:rPr>
        <w:tab/>
      </w:r>
      <w:r w:rsidRPr="009701B3">
        <w:rPr>
          <w:rFonts w:ascii="Verdana" w:eastAsia="Times New Roman" w:hAnsi="Verdana" w:cs="Verdana"/>
          <w:b/>
          <w:bCs/>
          <w:lang w:eastAsia="pl-PL"/>
        </w:rPr>
        <w:t xml:space="preserve">r. </w:t>
      </w:r>
      <w:r w:rsidRPr="009701B3">
        <w:rPr>
          <w:rFonts w:ascii="Verdana" w:eastAsia="Times New Roman" w:hAnsi="Verdana" w:cs="Verdana"/>
          <w:lang w:eastAsia="pl-PL"/>
        </w:rPr>
        <w:t>we Wrocławiu pomiędzy:</w:t>
      </w:r>
    </w:p>
    <w:p w:rsidR="009701B3" w:rsidRPr="009701B3" w:rsidRDefault="009701B3" w:rsidP="009701B3">
      <w:pPr>
        <w:shd w:val="clear" w:color="auto" w:fill="FFFFFF"/>
        <w:tabs>
          <w:tab w:val="left" w:pos="567"/>
          <w:tab w:val="left" w:leader="underscore" w:pos="3360"/>
        </w:tabs>
        <w:overflowPunct w:val="0"/>
        <w:spacing w:before="120" w:after="0" w:line="360" w:lineRule="auto"/>
        <w:contextualSpacing/>
        <w:mirrorIndents/>
        <w:rPr>
          <w:rFonts w:ascii="Verdana" w:eastAsia="Times New Roman" w:hAnsi="Verdana" w:cs="Times New Roman"/>
          <w:lang w:eastAsia="pl-PL"/>
        </w:rPr>
      </w:pPr>
      <w:r w:rsidRPr="009701B3">
        <w:rPr>
          <w:rFonts w:ascii="Verdana" w:eastAsia="Times New Roman" w:hAnsi="Verdana" w:cs="Times New Roman"/>
          <w:b/>
          <w:bCs/>
          <w:lang w:eastAsia="pl-PL"/>
        </w:rPr>
        <w:t>Gminą Wrocław</w:t>
      </w:r>
      <w:r w:rsidRPr="009701B3">
        <w:rPr>
          <w:rFonts w:ascii="Verdana" w:eastAsia="Times New Roman" w:hAnsi="Verdana" w:cs="Times New Roman"/>
          <w:lang w:eastAsia="pl-PL"/>
        </w:rPr>
        <w:t xml:space="preserve"> z siedzibą pl. Nowy Targ 1-8, 50-141 Wrocław, NIP 8971383551, REGON 931934839,</w:t>
      </w:r>
    </w:p>
    <w:p w:rsidR="009701B3" w:rsidRPr="009701B3" w:rsidRDefault="009701B3" w:rsidP="009701B3">
      <w:pPr>
        <w:shd w:val="clear" w:color="auto" w:fill="FFFFFF"/>
        <w:tabs>
          <w:tab w:val="left" w:pos="567"/>
          <w:tab w:val="left" w:leader="dot" w:pos="8505"/>
        </w:tabs>
        <w:overflowPunct w:val="0"/>
        <w:spacing w:before="120" w:after="0" w:line="360" w:lineRule="auto"/>
        <w:contextualSpacing/>
        <w:mirrorIndents/>
        <w:rPr>
          <w:rFonts w:ascii="Verdana" w:eastAsia="Times New Roman" w:hAnsi="Verdana" w:cs="Times New Roman"/>
          <w:lang w:eastAsia="pl-PL"/>
        </w:rPr>
      </w:pPr>
      <w:r w:rsidRPr="009701B3">
        <w:rPr>
          <w:rFonts w:ascii="Verdana" w:eastAsia="Times New Roman" w:hAnsi="Verdana" w:cs="Times New Roman"/>
          <w:lang w:eastAsia="pl-PL"/>
        </w:rPr>
        <w:t>reprezentowaną przez:</w:t>
      </w:r>
      <w:r w:rsidRPr="009701B3">
        <w:rPr>
          <w:rFonts w:ascii="Verdana" w:eastAsia="Times New Roman" w:hAnsi="Verdana" w:cs="Times New Roman"/>
          <w:lang w:eastAsia="pl-PL"/>
        </w:rPr>
        <w:tab/>
      </w:r>
    </w:p>
    <w:p w:rsidR="009701B3" w:rsidRPr="009701B3" w:rsidRDefault="009701B3" w:rsidP="009701B3">
      <w:pPr>
        <w:shd w:val="clear" w:color="auto" w:fill="FFFFFF"/>
        <w:tabs>
          <w:tab w:val="center" w:leader="dot" w:pos="284"/>
          <w:tab w:val="left" w:leader="dot" w:pos="567"/>
          <w:tab w:val="left" w:leader="underscore" w:pos="3360"/>
          <w:tab w:val="left" w:leader="dot" w:pos="5954"/>
        </w:tabs>
        <w:overflowPunct w:val="0"/>
        <w:spacing w:before="120" w:after="0" w:line="360" w:lineRule="auto"/>
        <w:contextualSpacing/>
        <w:mirrorIndents/>
        <w:rPr>
          <w:rFonts w:ascii="Verdana" w:eastAsia="Times New Roman" w:hAnsi="Verdana" w:cs="Times New Roman"/>
          <w:lang w:eastAsia="pl-PL"/>
        </w:rPr>
      </w:pPr>
      <w:r w:rsidRPr="009701B3">
        <w:rPr>
          <w:rFonts w:ascii="Verdana" w:eastAsia="Times New Roman" w:hAnsi="Verdana" w:cs="Times New Roman"/>
          <w:lang w:eastAsia="pl-PL"/>
        </w:rPr>
        <w:t xml:space="preserve">działającą na podstawie pełnomocnictwa </w:t>
      </w:r>
      <w:r w:rsidRPr="009701B3">
        <w:rPr>
          <w:rFonts w:ascii="Verdana" w:eastAsia="Times New Roman" w:hAnsi="Verdana" w:cs="Times New Roman"/>
          <w:lang w:eastAsia="pl-PL"/>
        </w:rPr>
        <w:tab/>
        <w:t>Prezydenta Wrocławia</w:t>
      </w:r>
    </w:p>
    <w:p w:rsidR="009701B3" w:rsidRPr="009701B3" w:rsidRDefault="009701B3" w:rsidP="009701B3">
      <w:pPr>
        <w:tabs>
          <w:tab w:val="left" w:pos="567"/>
        </w:tabs>
        <w:spacing w:before="120" w:after="0" w:line="360" w:lineRule="auto"/>
        <w:contextualSpacing/>
        <w:mirrorIndents/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</w:pPr>
      <w:r w:rsidRPr="009701B3">
        <w:rPr>
          <w:rFonts w:ascii="Verdana" w:eastAsia="Times New Roman" w:hAnsi="Verdana" w:cs="Times New Roman"/>
          <w:lang w:eastAsia="pl-PL"/>
        </w:rPr>
        <w:t xml:space="preserve">zwaną w dalszej części umowy </w:t>
      </w:r>
      <w:r w:rsidRPr="009701B3">
        <w:rPr>
          <w:rFonts w:ascii="Verdana" w:eastAsia="Times New Roman" w:hAnsi="Verdana" w:cs="Times New Roman"/>
          <w:b/>
          <w:bCs/>
          <w:lang w:eastAsia="pl-PL"/>
        </w:rPr>
        <w:t>Zamawiającym</w:t>
      </w:r>
      <w:r w:rsidRPr="009701B3">
        <w:rPr>
          <w:rFonts w:ascii="Verdana" w:eastAsia="Times New Roman" w:hAnsi="Verdana" w:cs="Times New Roman"/>
          <w:b/>
          <w:bCs/>
          <w:sz w:val="20"/>
          <w:szCs w:val="20"/>
          <w:lang w:eastAsia="pl-PL"/>
        </w:rPr>
        <w:t>,</w:t>
      </w:r>
    </w:p>
    <w:p w:rsidR="009701B3" w:rsidRPr="009701B3" w:rsidRDefault="009701B3" w:rsidP="009701B3">
      <w:pPr>
        <w:spacing w:before="120" w:after="0" w:line="360" w:lineRule="auto"/>
        <w:contextualSpacing/>
        <w:mirrorIndents/>
        <w:rPr>
          <w:rFonts w:ascii="Verdana" w:eastAsia="Times New Roman" w:hAnsi="Verdana" w:cs="Times New Roman"/>
          <w:lang w:eastAsia="pl-PL"/>
        </w:rPr>
      </w:pPr>
      <w:r w:rsidRPr="009701B3">
        <w:rPr>
          <w:rFonts w:ascii="Verdana" w:eastAsia="Times New Roman" w:hAnsi="Verdana" w:cs="Times New Roman"/>
          <w:lang w:eastAsia="pl-PL"/>
        </w:rPr>
        <w:t>a</w:t>
      </w:r>
    </w:p>
    <w:p w:rsidR="009701B3" w:rsidRPr="009701B3" w:rsidRDefault="009701B3" w:rsidP="009701B3">
      <w:pPr>
        <w:tabs>
          <w:tab w:val="left" w:leader="dot" w:pos="8505"/>
        </w:tabs>
        <w:spacing w:before="120" w:after="0" w:line="360" w:lineRule="auto"/>
        <w:contextualSpacing/>
        <w:mirrorIndents/>
        <w:rPr>
          <w:rFonts w:ascii="Verdana" w:eastAsia="Times New Roman" w:hAnsi="Verdana" w:cs="Times New Roman"/>
          <w:lang w:eastAsia="pl-PL"/>
        </w:rPr>
      </w:pPr>
      <w:r w:rsidRPr="009701B3">
        <w:rPr>
          <w:rFonts w:ascii="Verdana" w:eastAsia="Times New Roman" w:hAnsi="Verdana" w:cs="Times New Roman"/>
          <w:lang w:eastAsia="pl-PL"/>
        </w:rPr>
        <w:tab/>
      </w:r>
    </w:p>
    <w:p w:rsidR="009701B3" w:rsidRPr="009701B3" w:rsidRDefault="009701B3" w:rsidP="009701B3">
      <w:pPr>
        <w:spacing w:before="120" w:after="0" w:line="360" w:lineRule="auto"/>
        <w:contextualSpacing/>
        <w:mirrorIndents/>
        <w:rPr>
          <w:rFonts w:ascii="Verdana" w:eastAsia="Times New Roman" w:hAnsi="Verdana" w:cs="Times New Roman"/>
          <w:b/>
          <w:bCs/>
          <w:lang w:eastAsia="pl-PL"/>
        </w:rPr>
      </w:pPr>
      <w:r w:rsidRPr="009701B3">
        <w:rPr>
          <w:rFonts w:ascii="Verdana" w:eastAsia="Times New Roman" w:hAnsi="Verdana" w:cs="Times New Roman"/>
          <w:lang w:eastAsia="pl-PL"/>
        </w:rPr>
        <w:t xml:space="preserve">zwanym dalej </w:t>
      </w:r>
      <w:r w:rsidRPr="009701B3">
        <w:rPr>
          <w:rFonts w:ascii="Verdana" w:eastAsia="Times New Roman" w:hAnsi="Verdana" w:cs="Times New Roman"/>
          <w:b/>
          <w:bCs/>
          <w:lang w:eastAsia="pl-PL"/>
        </w:rPr>
        <w:t>Wykonawcą</w:t>
      </w:r>
    </w:p>
    <w:p w:rsidR="009701B3" w:rsidRPr="009701B3" w:rsidRDefault="009701B3" w:rsidP="009701B3">
      <w:pPr>
        <w:spacing w:before="120" w:after="0" w:line="360" w:lineRule="auto"/>
        <w:contextualSpacing/>
        <w:mirrorIndents/>
        <w:rPr>
          <w:rFonts w:ascii="Verdana" w:eastAsia="Times New Roman" w:hAnsi="Verdana" w:cs="Times New Roman"/>
          <w:lang w:eastAsia="pl-PL"/>
        </w:rPr>
      </w:pPr>
      <w:r w:rsidRPr="009701B3">
        <w:rPr>
          <w:rFonts w:ascii="Verdana" w:eastAsia="Times New Roman" w:hAnsi="Verdana" w:cs="Times New Roman"/>
          <w:lang w:eastAsia="pl-PL"/>
        </w:rPr>
        <w:t>przy czym Zamawiający oraz Wykonawca zwani będą łącznie w dalszej części umowy również „</w:t>
      </w:r>
      <w:r w:rsidRPr="009701B3">
        <w:rPr>
          <w:rFonts w:ascii="Verdana" w:eastAsia="Times New Roman" w:hAnsi="Verdana" w:cs="Times New Roman"/>
          <w:b/>
          <w:lang w:eastAsia="pl-PL"/>
        </w:rPr>
        <w:t>Stronami</w:t>
      </w:r>
      <w:r w:rsidRPr="009701B3">
        <w:rPr>
          <w:rFonts w:ascii="Verdana" w:eastAsia="Times New Roman" w:hAnsi="Verdana" w:cs="Times New Roman"/>
          <w:lang w:eastAsia="pl-PL"/>
        </w:rPr>
        <w:t>”</w:t>
      </w:r>
    </w:p>
    <w:p w:rsidR="009701B3" w:rsidRPr="009701B3" w:rsidRDefault="009701B3" w:rsidP="009701B3">
      <w:pPr>
        <w:spacing w:before="120" w:after="0" w:line="360" w:lineRule="auto"/>
        <w:contextualSpacing/>
        <w:mirrorIndents/>
        <w:rPr>
          <w:rFonts w:ascii="Verdana" w:eastAsia="Times New Roman" w:hAnsi="Verdana" w:cs="Times New Roman"/>
          <w:lang w:eastAsia="pl-PL"/>
        </w:rPr>
      </w:pPr>
    </w:p>
    <w:p w:rsidR="009701B3" w:rsidRPr="009701B3" w:rsidRDefault="009701B3" w:rsidP="009701B3">
      <w:pPr>
        <w:tabs>
          <w:tab w:val="center" w:leader="dot" w:pos="5670"/>
        </w:tabs>
        <w:spacing w:before="120" w:after="0" w:line="360" w:lineRule="auto"/>
        <w:contextualSpacing/>
        <w:mirrorIndents/>
        <w:rPr>
          <w:rFonts w:ascii="Verdana" w:eastAsia="Times New Roman" w:hAnsi="Verdana" w:cs="Tahoma"/>
          <w:b/>
          <w:bCs/>
          <w:sz w:val="20"/>
          <w:szCs w:val="20"/>
          <w:lang w:eastAsia="pl-PL"/>
        </w:rPr>
      </w:pPr>
      <w:r w:rsidRPr="009701B3">
        <w:rPr>
          <w:rFonts w:ascii="Verdana" w:eastAsia="Times New Roman" w:hAnsi="Verdana" w:cs="Times New Roman"/>
          <w:lang w:eastAsia="pl-PL"/>
        </w:rPr>
        <w:t>w wyniku przeprowadzonego postępowania w trybie podstawowym (znak sprawy:.....................) zorganizowanego zgodnie z ustawą z dnia 11 września 2019 r. Prawo zamówień publicznych</w:t>
      </w:r>
      <w:r w:rsidR="00923CA6" w:rsidRPr="00923CA6">
        <w:rPr>
          <w:rFonts w:ascii="Verdana" w:eastAsia="Times New Roman" w:hAnsi="Verdana" w:cs="Times New Roman"/>
          <w:lang w:eastAsia="pl-PL"/>
        </w:rPr>
        <w:t xml:space="preserve">, </w:t>
      </w:r>
      <w:r w:rsidRPr="00923CA6">
        <w:rPr>
          <w:rFonts w:ascii="Verdana" w:eastAsia="Times New Roman" w:hAnsi="Verdana" w:cs="Times New Roman"/>
          <w:lang w:eastAsia="pl-PL"/>
        </w:rPr>
        <w:t>zawarta</w:t>
      </w:r>
      <w:r w:rsidRPr="009701B3">
        <w:rPr>
          <w:rFonts w:ascii="Verdana" w:eastAsia="Times New Roman" w:hAnsi="Verdana" w:cs="Times New Roman"/>
          <w:lang w:eastAsia="pl-PL"/>
        </w:rPr>
        <w:t xml:space="preserve"> została umowa o następującej treści:</w:t>
      </w:r>
    </w:p>
    <w:p w:rsidR="000218B6" w:rsidRPr="00A77ECE" w:rsidRDefault="000218B6" w:rsidP="00A77ECE">
      <w:pPr>
        <w:pStyle w:val="Nagwek1"/>
        <w:jc w:val="left"/>
        <w:rPr>
          <w:rFonts w:ascii="Verdana" w:hAnsi="Verdana"/>
          <w:sz w:val="20"/>
          <w:szCs w:val="20"/>
        </w:rPr>
      </w:pPr>
    </w:p>
    <w:p w:rsidR="00800A2D" w:rsidRPr="006C5F5E" w:rsidRDefault="00800A2D" w:rsidP="00800A2D">
      <w:pPr>
        <w:keepNext/>
        <w:spacing w:before="100" w:beforeAutospacing="1" w:after="100" w:afterAutospacing="1" w:line="360" w:lineRule="auto"/>
        <w:contextualSpacing/>
        <w:mirrorIndents/>
        <w:outlineLvl w:val="0"/>
        <w:rPr>
          <w:rFonts w:ascii="Verdana" w:eastAsia="Times New Roman" w:hAnsi="Verdana" w:cs="Arial"/>
          <w:b/>
          <w:smallCaps/>
          <w:kern w:val="28"/>
          <w:sz w:val="24"/>
          <w:szCs w:val="24"/>
          <w:lang w:eastAsia="pl-PL"/>
        </w:rPr>
      </w:pPr>
      <w:r w:rsidRPr="006C5F5E">
        <w:rPr>
          <w:rFonts w:ascii="Verdana" w:eastAsia="Times New Roman" w:hAnsi="Verdana" w:cs="Arial"/>
          <w:b/>
          <w:bCs/>
          <w:kern w:val="28"/>
          <w:sz w:val="24"/>
          <w:szCs w:val="24"/>
          <w:lang w:eastAsia="pl-PL"/>
        </w:rPr>
        <w:t>§ 1 Przedmiot umowy</w:t>
      </w:r>
    </w:p>
    <w:p w:rsidR="008143CD" w:rsidRPr="00800A2D" w:rsidRDefault="008143CD" w:rsidP="004A2680">
      <w:pPr>
        <w:pStyle w:val="Listapunktowana"/>
        <w:numPr>
          <w:ilvl w:val="0"/>
          <w:numId w:val="12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Arial"/>
        </w:rPr>
      </w:pPr>
      <w:r w:rsidRPr="00800A2D">
        <w:rPr>
          <w:rFonts w:ascii="Verdana" w:hAnsi="Verdana" w:cs="Arial"/>
        </w:rPr>
        <w:t>Ilekroć w umowie jest mowa o:</w:t>
      </w:r>
    </w:p>
    <w:p w:rsidR="00336BF4" w:rsidRDefault="008143CD" w:rsidP="004A2680">
      <w:pPr>
        <w:pStyle w:val="Listapunktowana"/>
        <w:numPr>
          <w:ilvl w:val="0"/>
          <w:numId w:val="13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00A2D">
        <w:rPr>
          <w:rFonts w:ascii="Verdana" w:hAnsi="Verdana" w:cs="Arial"/>
        </w:rPr>
        <w:t xml:space="preserve">„ogrodzie warzywnym” rozumie się przez to miejsce o powierzchni </w:t>
      </w:r>
      <w:r w:rsidR="005E1FED" w:rsidRPr="00800A2D">
        <w:rPr>
          <w:rFonts w:ascii="Verdana" w:hAnsi="Verdana" w:cs="Arial"/>
        </w:rPr>
        <w:t>ok</w:t>
      </w:r>
      <w:r w:rsidR="00336BF4">
        <w:rPr>
          <w:rFonts w:ascii="Verdana" w:hAnsi="Verdana" w:cs="Arial"/>
        </w:rPr>
        <w:t>oło</w:t>
      </w:r>
      <w:r w:rsidRPr="00800A2D">
        <w:rPr>
          <w:rFonts w:ascii="Verdana" w:hAnsi="Verdana" w:cs="Arial"/>
        </w:rPr>
        <w:t xml:space="preserve"> </w:t>
      </w:r>
      <w:r w:rsidR="005E1FED" w:rsidRPr="00800A2D">
        <w:rPr>
          <w:rFonts w:ascii="Verdana" w:hAnsi="Verdana" w:cs="Arial"/>
        </w:rPr>
        <w:t>150</w:t>
      </w:r>
      <w:r w:rsidRPr="00800A2D">
        <w:rPr>
          <w:rFonts w:ascii="Verdana" w:hAnsi="Verdana" w:cs="Arial"/>
        </w:rPr>
        <w:t>m</w:t>
      </w:r>
      <w:r w:rsidRPr="00800A2D">
        <w:rPr>
          <w:rFonts w:ascii="Verdana" w:hAnsi="Verdana" w:cs="Arial"/>
          <w:vertAlign w:val="superscript"/>
        </w:rPr>
        <w:t>2</w:t>
      </w:r>
      <w:r w:rsidRPr="00800A2D">
        <w:rPr>
          <w:rFonts w:ascii="Verdana" w:hAnsi="Verdana" w:cs="Arial"/>
        </w:rPr>
        <w:t xml:space="preserve"> przeznaczone na uprawę roślin, składające się między innymi z takich elementów jak: rabaty (w tym rabaty wyniesione) z warzywami i ziołami, ogrody wertykalne z ziołami i warzywami, krzewy i drzewa owocowe, kompostowniki, beczki na deszczówkę oraz inne rozwiązania zwiększające bioróżnorodność</w:t>
      </w:r>
      <w:r w:rsidR="009E5641">
        <w:rPr>
          <w:rFonts w:ascii="Verdana" w:hAnsi="Verdana" w:cs="Arial"/>
        </w:rPr>
        <w:t>;</w:t>
      </w:r>
    </w:p>
    <w:p w:rsidR="000A71E5" w:rsidRPr="00336BF4" w:rsidRDefault="00AF2E11" w:rsidP="004A2680">
      <w:pPr>
        <w:pStyle w:val="Listapunktowana"/>
        <w:numPr>
          <w:ilvl w:val="0"/>
          <w:numId w:val="13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336BF4">
        <w:rPr>
          <w:rFonts w:ascii="Verdana" w:hAnsi="Verdana"/>
        </w:rPr>
        <w:t>„</w:t>
      </w:r>
      <w:proofErr w:type="spellStart"/>
      <w:r w:rsidR="008143CD" w:rsidRPr="00336BF4">
        <w:rPr>
          <w:rFonts w:ascii="Verdana" w:hAnsi="Verdana"/>
        </w:rPr>
        <w:t>ekoinnowacyjnych</w:t>
      </w:r>
      <w:proofErr w:type="spellEnd"/>
      <w:r w:rsidR="008143CD" w:rsidRPr="00336BF4">
        <w:rPr>
          <w:rFonts w:ascii="Verdana" w:hAnsi="Verdana"/>
        </w:rPr>
        <w:t xml:space="preserve"> rozwiązaniach” rozumie się przez to nowe rozwiązania, metody jeszcze nigdy nietestowane i niestosowane, nowe rozwiązania technologiczne, zapewniające potencjalne korzyści dla środowiska lub klimatu bądź tradycyjne rozwiązania w nowym ujęciu jak np. uprawy współrzędne, </w:t>
      </w:r>
      <w:proofErr w:type="spellStart"/>
      <w:r w:rsidR="008143CD" w:rsidRPr="00336BF4">
        <w:rPr>
          <w:rFonts w:ascii="Verdana" w:hAnsi="Verdana"/>
        </w:rPr>
        <w:t>permakultura</w:t>
      </w:r>
      <w:proofErr w:type="spellEnd"/>
      <w:r w:rsidR="008143CD" w:rsidRPr="00336BF4">
        <w:rPr>
          <w:rFonts w:ascii="Verdana" w:hAnsi="Verdana"/>
        </w:rPr>
        <w:t xml:space="preserve"> i inne</w:t>
      </w:r>
      <w:r w:rsidR="00311A63">
        <w:rPr>
          <w:rFonts w:ascii="Verdana" w:hAnsi="Verdana"/>
        </w:rPr>
        <w:t>.</w:t>
      </w:r>
    </w:p>
    <w:p w:rsidR="00791561" w:rsidRPr="0014150A" w:rsidRDefault="008316FC" w:rsidP="004A2680">
      <w:pPr>
        <w:pStyle w:val="Akapitzlist"/>
        <w:widowControl w:val="0"/>
        <w:numPr>
          <w:ilvl w:val="0"/>
          <w:numId w:val="12"/>
        </w:numPr>
        <w:spacing w:before="120" w:after="0" w:line="360" w:lineRule="auto"/>
        <w:ind w:left="0" w:firstLine="0"/>
        <w:mirrorIndents/>
        <w:rPr>
          <w:rFonts w:ascii="Verdana" w:hAnsi="Verdana"/>
          <w:b/>
        </w:rPr>
      </w:pPr>
      <w:r w:rsidRPr="00246455">
        <w:rPr>
          <w:rFonts w:ascii="Verdana" w:hAnsi="Verdana" w:cs="Verdana"/>
        </w:rPr>
        <w:t xml:space="preserve">Zamawiający powierza, a </w:t>
      </w:r>
      <w:bookmarkStart w:id="0" w:name="_Hlk146614430"/>
      <w:r w:rsidRPr="00246455">
        <w:rPr>
          <w:rFonts w:ascii="Verdana" w:hAnsi="Verdana" w:cs="Verdana"/>
        </w:rPr>
        <w:t xml:space="preserve">Wykonawca zobowiązuje się do </w:t>
      </w:r>
      <w:r w:rsidR="00791561" w:rsidRPr="00246455">
        <w:rPr>
          <w:rFonts w:ascii="Verdana" w:hAnsi="Verdana"/>
        </w:rPr>
        <w:t>zaprojektowani</w:t>
      </w:r>
      <w:r w:rsidR="006016AD" w:rsidRPr="00246455">
        <w:rPr>
          <w:rFonts w:ascii="Verdana" w:hAnsi="Verdana"/>
        </w:rPr>
        <w:t>a</w:t>
      </w:r>
      <w:r w:rsidR="00791561" w:rsidRPr="00246455">
        <w:rPr>
          <w:rFonts w:ascii="Verdana" w:hAnsi="Verdana"/>
        </w:rPr>
        <w:t xml:space="preserve"> i</w:t>
      </w:r>
      <w:r w:rsidR="00C915C9" w:rsidRPr="00246455">
        <w:rPr>
          <w:rFonts w:ascii="Verdana" w:hAnsi="Verdana"/>
        </w:rPr>
        <w:t> </w:t>
      </w:r>
      <w:r w:rsidR="00791561" w:rsidRPr="00246455">
        <w:rPr>
          <w:rFonts w:ascii="Verdana" w:hAnsi="Verdana"/>
        </w:rPr>
        <w:t>wykonani</w:t>
      </w:r>
      <w:r w:rsidR="006016AD" w:rsidRPr="00246455">
        <w:rPr>
          <w:rFonts w:ascii="Verdana" w:hAnsi="Verdana"/>
        </w:rPr>
        <w:t>a</w:t>
      </w:r>
      <w:r w:rsidR="00791561" w:rsidRPr="00246455">
        <w:rPr>
          <w:rFonts w:ascii="Verdana" w:hAnsi="Verdana"/>
        </w:rPr>
        <w:t xml:space="preserve"> ogrodów warzywnych we wskazanych</w:t>
      </w:r>
      <w:r w:rsidR="006016AD" w:rsidRPr="00246455">
        <w:rPr>
          <w:rFonts w:ascii="Verdana" w:hAnsi="Verdana"/>
        </w:rPr>
        <w:t xml:space="preserve"> poniżej </w:t>
      </w:r>
      <w:r w:rsidR="00791561" w:rsidRPr="00246455">
        <w:rPr>
          <w:rFonts w:ascii="Verdana" w:hAnsi="Verdana"/>
        </w:rPr>
        <w:t xml:space="preserve">wrocławskich placówkach </w:t>
      </w:r>
      <w:r w:rsidR="00791561" w:rsidRPr="0014150A">
        <w:rPr>
          <w:rFonts w:ascii="Verdana" w:hAnsi="Verdana"/>
        </w:rPr>
        <w:lastRenderedPageBreak/>
        <w:t>oświatowych</w:t>
      </w:r>
      <w:r w:rsidR="00C915C9" w:rsidRPr="0014150A">
        <w:rPr>
          <w:rFonts w:ascii="Verdana" w:hAnsi="Verdana"/>
        </w:rPr>
        <w:t>:</w:t>
      </w:r>
      <w:bookmarkEnd w:id="0"/>
    </w:p>
    <w:p w:rsidR="00C915C9" w:rsidRPr="0014150A" w:rsidRDefault="00C915C9" w:rsidP="004A26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eastAsia="Times New Roman" w:hAnsi="Verdana" w:cs="Helv"/>
          <w:color w:val="000000"/>
          <w:lang w:eastAsia="pl-PL"/>
        </w:rPr>
      </w:pPr>
      <w:r w:rsidRPr="0014150A">
        <w:rPr>
          <w:rFonts w:ascii="Verdana" w:eastAsia="Times New Roman" w:hAnsi="Verdana" w:cs="Helv"/>
          <w:color w:val="000000"/>
          <w:lang w:eastAsia="pl-PL"/>
        </w:rPr>
        <w:t>Przedszkole nr 12, ul. Zgodna 10-14;</w:t>
      </w:r>
    </w:p>
    <w:p w:rsidR="00C915C9" w:rsidRPr="0014150A" w:rsidRDefault="00C915C9" w:rsidP="004A26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eastAsia="Times New Roman" w:hAnsi="Verdana" w:cs="Helv"/>
          <w:color w:val="000000"/>
          <w:lang w:eastAsia="pl-PL"/>
        </w:rPr>
      </w:pPr>
      <w:r w:rsidRPr="0014150A">
        <w:rPr>
          <w:rFonts w:ascii="Verdana" w:eastAsia="Times New Roman" w:hAnsi="Verdana" w:cs="Helv"/>
          <w:color w:val="000000"/>
          <w:lang w:eastAsia="pl-PL"/>
        </w:rPr>
        <w:t>Przedszkole nr 41, ul. Dobra 16;</w:t>
      </w:r>
    </w:p>
    <w:p w:rsidR="00C915C9" w:rsidRPr="0014150A" w:rsidRDefault="00C915C9" w:rsidP="004A26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eastAsia="Times New Roman" w:hAnsi="Verdana" w:cs="Helv"/>
          <w:color w:val="000000"/>
          <w:lang w:eastAsia="pl-PL"/>
        </w:rPr>
      </w:pPr>
      <w:r w:rsidRPr="0014150A">
        <w:rPr>
          <w:rFonts w:ascii="Verdana" w:eastAsia="Times New Roman" w:hAnsi="Verdana" w:cs="Helv"/>
          <w:color w:val="000000"/>
          <w:lang w:eastAsia="pl-PL"/>
        </w:rPr>
        <w:t>Przedszkole nr 89, ul. Oporowska 1</w:t>
      </w:r>
      <w:r w:rsidR="00246455" w:rsidRPr="0014150A">
        <w:rPr>
          <w:rFonts w:ascii="Verdana" w:eastAsia="Times New Roman" w:hAnsi="Verdana" w:cs="Helv"/>
          <w:color w:val="000000"/>
          <w:lang w:eastAsia="pl-PL"/>
        </w:rPr>
        <w:t>;</w:t>
      </w:r>
    </w:p>
    <w:p w:rsidR="00C915C9" w:rsidRPr="0014150A" w:rsidRDefault="00C915C9" w:rsidP="004A2680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eastAsia="Times New Roman" w:hAnsi="Verdana" w:cs="Helv"/>
          <w:color w:val="000000"/>
          <w:lang w:eastAsia="pl-PL"/>
        </w:rPr>
      </w:pPr>
      <w:r w:rsidRPr="0014150A">
        <w:rPr>
          <w:rFonts w:ascii="Verdana" w:eastAsia="Times New Roman" w:hAnsi="Verdana" w:cs="Helv"/>
          <w:color w:val="000000"/>
          <w:lang w:eastAsia="pl-PL"/>
        </w:rPr>
        <w:t>Przedszkole nr 104, ul. Niedźwiedzia 26</w:t>
      </w:r>
      <w:r w:rsidR="00246455" w:rsidRPr="0014150A">
        <w:rPr>
          <w:rFonts w:ascii="Verdana" w:eastAsia="Times New Roman" w:hAnsi="Verdana" w:cs="Helv"/>
          <w:color w:val="000000"/>
          <w:lang w:eastAsia="pl-PL"/>
        </w:rPr>
        <w:t>.</w:t>
      </w:r>
    </w:p>
    <w:p w:rsidR="006016AD" w:rsidRPr="00246455" w:rsidRDefault="006016AD" w:rsidP="004A2680">
      <w:pPr>
        <w:pStyle w:val="Akapitzlist"/>
        <w:numPr>
          <w:ilvl w:val="0"/>
          <w:numId w:val="12"/>
        </w:numPr>
        <w:spacing w:before="120" w:after="0" w:line="360" w:lineRule="auto"/>
        <w:ind w:left="0" w:firstLine="0"/>
        <w:mirrorIndents/>
        <w:rPr>
          <w:rFonts w:ascii="Verdana" w:hAnsi="Verdana"/>
          <w:strike/>
        </w:rPr>
      </w:pPr>
      <w:r w:rsidRPr="00246455">
        <w:rPr>
          <w:rFonts w:ascii="Verdana" w:hAnsi="Verdana"/>
        </w:rPr>
        <w:t xml:space="preserve">W ramach przedmiotu </w:t>
      </w:r>
      <w:r w:rsidR="00F7474D" w:rsidRPr="00246455">
        <w:rPr>
          <w:rFonts w:ascii="Verdana" w:hAnsi="Verdana"/>
        </w:rPr>
        <w:t xml:space="preserve">umowy </w:t>
      </w:r>
      <w:r w:rsidRPr="00246455">
        <w:rPr>
          <w:rFonts w:ascii="Verdana" w:hAnsi="Verdana"/>
        </w:rPr>
        <w:t>Wykonawca zobowiązuje się do:</w:t>
      </w:r>
    </w:p>
    <w:p w:rsidR="006016AD" w:rsidRPr="00800A2D" w:rsidRDefault="006016AD" w:rsidP="004A2680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  <w:strike/>
        </w:rPr>
      </w:pPr>
      <w:r w:rsidRPr="00800A2D">
        <w:rPr>
          <w:rFonts w:ascii="Verdana" w:hAnsi="Verdana"/>
        </w:rPr>
        <w:t xml:space="preserve">opracowania projektów </w:t>
      </w:r>
      <w:r w:rsidR="00246455" w:rsidRPr="0014150A">
        <w:rPr>
          <w:rFonts w:ascii="Verdana" w:hAnsi="Verdana"/>
        </w:rPr>
        <w:t>czterech</w:t>
      </w:r>
      <w:r w:rsidR="00246455">
        <w:rPr>
          <w:rFonts w:ascii="Verdana" w:hAnsi="Verdana"/>
        </w:rPr>
        <w:t xml:space="preserve"> </w:t>
      </w:r>
      <w:r w:rsidRPr="00800A2D">
        <w:rPr>
          <w:rFonts w:ascii="Verdana" w:hAnsi="Verdana"/>
        </w:rPr>
        <w:t>ogrodów warzywnych zg</w:t>
      </w:r>
      <w:r w:rsidR="00F26EFE" w:rsidRPr="00800A2D">
        <w:rPr>
          <w:rFonts w:ascii="Verdana" w:hAnsi="Verdana"/>
        </w:rPr>
        <w:t>odnie z</w:t>
      </w:r>
      <w:r w:rsidR="00246455">
        <w:rPr>
          <w:rFonts w:ascii="Verdana" w:hAnsi="Verdana"/>
        </w:rPr>
        <w:t> </w:t>
      </w:r>
      <w:r w:rsidR="00F26EFE" w:rsidRPr="00800A2D">
        <w:rPr>
          <w:rFonts w:ascii="Verdana" w:hAnsi="Verdana"/>
        </w:rPr>
        <w:t>wymaganiami określonymi</w:t>
      </w:r>
      <w:r w:rsidR="00DE5988" w:rsidRPr="00800A2D">
        <w:rPr>
          <w:rFonts w:ascii="Verdana" w:hAnsi="Verdana"/>
        </w:rPr>
        <w:t xml:space="preserve"> </w:t>
      </w:r>
      <w:r w:rsidRPr="00800A2D">
        <w:rPr>
          <w:rFonts w:ascii="Verdana" w:hAnsi="Verdana"/>
        </w:rPr>
        <w:t xml:space="preserve">w </w:t>
      </w:r>
      <w:r w:rsidR="00FB0845" w:rsidRPr="007A6E1F">
        <w:rPr>
          <w:rFonts w:ascii="Verdana" w:hAnsi="Verdana"/>
        </w:rPr>
        <w:t>ust.</w:t>
      </w:r>
      <w:r w:rsidR="00246455" w:rsidRPr="007A6E1F">
        <w:rPr>
          <w:rFonts w:ascii="Verdana" w:hAnsi="Verdana"/>
        </w:rPr>
        <w:t xml:space="preserve"> </w:t>
      </w:r>
      <w:r w:rsidR="00FB0845" w:rsidRPr="007A6E1F">
        <w:rPr>
          <w:rFonts w:ascii="Verdana" w:hAnsi="Verdana"/>
        </w:rPr>
        <w:t>4</w:t>
      </w:r>
      <w:r w:rsidRPr="00800A2D">
        <w:rPr>
          <w:rFonts w:ascii="Verdana" w:hAnsi="Verdana"/>
        </w:rPr>
        <w:t xml:space="preserve"> </w:t>
      </w:r>
      <w:r w:rsidR="000A71E5" w:rsidRPr="00800A2D">
        <w:rPr>
          <w:rFonts w:ascii="Verdana" w:hAnsi="Verdana"/>
        </w:rPr>
        <w:t xml:space="preserve">niniejszego </w:t>
      </w:r>
      <w:r w:rsidR="00FB0845">
        <w:rPr>
          <w:rFonts w:ascii="Verdana" w:hAnsi="Verdana"/>
        </w:rPr>
        <w:t>paragrafu</w:t>
      </w:r>
      <w:r w:rsidR="000A71E5" w:rsidRPr="00800A2D">
        <w:rPr>
          <w:rFonts w:ascii="Verdana" w:hAnsi="Verdana"/>
        </w:rPr>
        <w:t>,</w:t>
      </w:r>
      <w:r w:rsidRPr="00800A2D">
        <w:rPr>
          <w:rFonts w:ascii="Verdana" w:hAnsi="Verdana"/>
        </w:rPr>
        <w:t xml:space="preserve"> które będą musiały uzyskać pozytywną opinię </w:t>
      </w:r>
      <w:r w:rsidR="00F7474D" w:rsidRPr="00800A2D">
        <w:rPr>
          <w:rFonts w:ascii="Verdana" w:hAnsi="Verdana"/>
        </w:rPr>
        <w:t>Zamawiającego (</w:t>
      </w:r>
      <w:r w:rsidR="00337BDC" w:rsidRPr="00800A2D">
        <w:rPr>
          <w:rFonts w:ascii="Verdana" w:hAnsi="Verdana"/>
        </w:rPr>
        <w:t xml:space="preserve">Wydziału </w:t>
      </w:r>
      <w:r w:rsidR="000E774D" w:rsidRPr="00800A2D">
        <w:rPr>
          <w:rFonts w:ascii="Verdana" w:hAnsi="Verdana"/>
        </w:rPr>
        <w:t>Klimatu</w:t>
      </w:r>
      <w:r w:rsidR="00337BDC" w:rsidRPr="00800A2D">
        <w:rPr>
          <w:rFonts w:ascii="Verdana" w:hAnsi="Verdana"/>
        </w:rPr>
        <w:t xml:space="preserve"> i Energii</w:t>
      </w:r>
      <w:r w:rsidR="00F7474D" w:rsidRPr="00800A2D">
        <w:rPr>
          <w:rFonts w:ascii="Verdana" w:hAnsi="Verdana"/>
        </w:rPr>
        <w:t>)</w:t>
      </w:r>
      <w:r w:rsidR="00246455">
        <w:rPr>
          <w:rFonts w:ascii="Verdana" w:hAnsi="Verdana"/>
        </w:rPr>
        <w:t>;</w:t>
      </w:r>
    </w:p>
    <w:p w:rsidR="006016AD" w:rsidRPr="00800A2D" w:rsidRDefault="00D91B0F" w:rsidP="004A2680">
      <w:pPr>
        <w:pStyle w:val="Akapitzlist"/>
        <w:numPr>
          <w:ilvl w:val="1"/>
          <w:numId w:val="9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800A2D">
        <w:rPr>
          <w:rFonts w:ascii="Verdana" w:hAnsi="Verdana"/>
        </w:rPr>
        <w:t>wykonania</w:t>
      </w:r>
      <w:r w:rsidR="00246455">
        <w:rPr>
          <w:rFonts w:ascii="Verdana" w:hAnsi="Verdana"/>
        </w:rPr>
        <w:t xml:space="preserve"> </w:t>
      </w:r>
      <w:r w:rsidR="00246455" w:rsidRPr="0014150A">
        <w:rPr>
          <w:rFonts w:ascii="Verdana" w:hAnsi="Verdana"/>
        </w:rPr>
        <w:t>czterech</w:t>
      </w:r>
      <w:r w:rsidR="005E1FED" w:rsidRPr="00800A2D">
        <w:rPr>
          <w:rFonts w:ascii="Verdana" w:hAnsi="Verdana"/>
        </w:rPr>
        <w:t xml:space="preserve"> </w:t>
      </w:r>
      <w:r w:rsidRPr="00800A2D">
        <w:rPr>
          <w:rFonts w:ascii="Verdana" w:hAnsi="Verdana"/>
        </w:rPr>
        <w:t>ogrodów warzywnych wraz z nasadzeniami i dostawą niezbędnych elementów zagospodarowania ogrodów warzywnych zgodnie z</w:t>
      </w:r>
      <w:r w:rsidR="00246455">
        <w:rPr>
          <w:rFonts w:ascii="Verdana" w:hAnsi="Verdana"/>
        </w:rPr>
        <w:t> </w:t>
      </w:r>
      <w:r w:rsidRPr="00800A2D">
        <w:rPr>
          <w:rFonts w:ascii="Verdana" w:hAnsi="Verdana"/>
        </w:rPr>
        <w:t>opracowanymi</w:t>
      </w:r>
      <w:r w:rsidR="005E1FED" w:rsidRPr="00800A2D">
        <w:rPr>
          <w:rFonts w:ascii="Verdana" w:hAnsi="Verdana"/>
        </w:rPr>
        <w:t xml:space="preserve"> </w:t>
      </w:r>
      <w:r w:rsidRPr="00800A2D">
        <w:rPr>
          <w:rFonts w:ascii="Verdana" w:hAnsi="Verdana"/>
        </w:rPr>
        <w:t xml:space="preserve">i uzgodnionymi z Zamawiającym ww. projektami </w:t>
      </w:r>
      <w:r w:rsidR="00770E93" w:rsidRPr="00800A2D">
        <w:rPr>
          <w:rFonts w:ascii="Verdana" w:hAnsi="Verdana"/>
        </w:rPr>
        <w:t xml:space="preserve">oraz </w:t>
      </w:r>
      <w:r w:rsidR="0014150A" w:rsidRPr="0014150A">
        <w:rPr>
          <w:rFonts w:ascii="Verdana" w:hAnsi="Verdana"/>
        </w:rPr>
        <w:t xml:space="preserve">12 </w:t>
      </w:r>
      <w:r w:rsidR="005E1FED" w:rsidRPr="00800A2D">
        <w:rPr>
          <w:rFonts w:ascii="Verdana" w:hAnsi="Verdana"/>
        </w:rPr>
        <w:t xml:space="preserve">tabliczek informujących </w:t>
      </w:r>
      <w:r w:rsidRPr="00800A2D">
        <w:rPr>
          <w:rFonts w:ascii="Verdana" w:hAnsi="Verdana"/>
        </w:rPr>
        <w:t xml:space="preserve">o zastosowanych rozwiązaniach. </w:t>
      </w:r>
      <w:r w:rsidRPr="00800A2D">
        <w:rPr>
          <w:rFonts w:ascii="Verdana" w:hAnsi="Verdana" w:cs="Arial"/>
        </w:rPr>
        <w:t>Informacje znajdujące się na tabliczkach będą uzgodnione z Zamawiającym.</w:t>
      </w:r>
    </w:p>
    <w:p w:rsidR="006016AD" w:rsidRPr="00246455" w:rsidRDefault="006016AD" w:rsidP="004A268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bookmarkStart w:id="1" w:name="_Hlk146614925"/>
      <w:r w:rsidRPr="00246455">
        <w:rPr>
          <w:rFonts w:ascii="Verdana" w:hAnsi="Verdana"/>
        </w:rPr>
        <w:t xml:space="preserve">Wymagania dotyczące przedmiotu </w:t>
      </w:r>
      <w:r w:rsidR="00F7474D" w:rsidRPr="00246455">
        <w:rPr>
          <w:rFonts w:ascii="Verdana" w:hAnsi="Verdana"/>
        </w:rPr>
        <w:t>umowy</w:t>
      </w:r>
      <w:r w:rsidR="00246455">
        <w:rPr>
          <w:rFonts w:ascii="Verdana" w:hAnsi="Verdana"/>
        </w:rPr>
        <w:t>:</w:t>
      </w:r>
    </w:p>
    <w:bookmarkEnd w:id="1"/>
    <w:p w:rsidR="001D33AE" w:rsidRDefault="006016AD" w:rsidP="004A268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1D33AE">
        <w:rPr>
          <w:rFonts w:ascii="Verdana" w:hAnsi="Verdana"/>
        </w:rPr>
        <w:t xml:space="preserve">w projektach należy wykorzystać między innymi takie rozwiązania jak: rabaty wyniesione, ogrody wertykalne z ziołami i warzywami, krzewy i drzewa owocowe, donice z kwiatami, kompostowniki, beczki na deszczówkę oraz rozwiązania </w:t>
      </w:r>
      <w:r w:rsidR="00F26EFE" w:rsidRPr="001D33AE">
        <w:rPr>
          <w:rFonts w:ascii="Verdana" w:hAnsi="Verdana"/>
        </w:rPr>
        <w:t>zwiększające bioróżnorodność;</w:t>
      </w:r>
    </w:p>
    <w:p w:rsidR="001D33AE" w:rsidRDefault="00DE5988" w:rsidP="004A268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1D33AE">
        <w:rPr>
          <w:rFonts w:ascii="Verdana" w:hAnsi="Verdana"/>
        </w:rPr>
        <w:t>ogrody warzywne</w:t>
      </w:r>
      <w:r w:rsidR="006016AD" w:rsidRPr="001D33AE">
        <w:rPr>
          <w:rFonts w:ascii="Verdana" w:hAnsi="Verdana"/>
        </w:rPr>
        <w:t xml:space="preserve"> należy wykonać z wykorzystaniem </w:t>
      </w:r>
      <w:proofErr w:type="spellStart"/>
      <w:r w:rsidR="005672EA" w:rsidRPr="001D33AE">
        <w:rPr>
          <w:rFonts w:ascii="Verdana" w:hAnsi="Verdana"/>
        </w:rPr>
        <w:t>eko</w:t>
      </w:r>
      <w:r w:rsidR="006016AD" w:rsidRPr="001D33AE">
        <w:rPr>
          <w:rFonts w:ascii="Verdana" w:hAnsi="Verdana"/>
        </w:rPr>
        <w:t>innowacyjnych</w:t>
      </w:r>
      <w:proofErr w:type="spellEnd"/>
      <w:r w:rsidR="006016AD" w:rsidRPr="001D33AE">
        <w:rPr>
          <w:rFonts w:ascii="Verdana" w:hAnsi="Verdana"/>
        </w:rPr>
        <w:t xml:space="preserve"> </w:t>
      </w:r>
      <w:r w:rsidRPr="001D33AE">
        <w:rPr>
          <w:rFonts w:ascii="Verdana" w:hAnsi="Verdana"/>
        </w:rPr>
        <w:t>i</w:t>
      </w:r>
      <w:r w:rsidR="001D33AE">
        <w:rPr>
          <w:rFonts w:ascii="Verdana" w:hAnsi="Verdana"/>
        </w:rPr>
        <w:t> </w:t>
      </w:r>
      <w:r w:rsidR="006016AD" w:rsidRPr="001D33AE">
        <w:rPr>
          <w:rFonts w:ascii="Verdana" w:hAnsi="Verdana"/>
        </w:rPr>
        <w:t>ekologicznych rozwiązań funkcjonalno-przestrzennych, z użyciem materiałów z</w:t>
      </w:r>
      <w:r w:rsidR="001D33AE">
        <w:rPr>
          <w:rFonts w:ascii="Verdana" w:hAnsi="Verdana"/>
        </w:rPr>
        <w:t> </w:t>
      </w:r>
      <w:r w:rsidR="006016AD" w:rsidRPr="001D33AE">
        <w:rPr>
          <w:rFonts w:ascii="Verdana" w:hAnsi="Verdana"/>
        </w:rPr>
        <w:t xml:space="preserve">recyklingu </w:t>
      </w:r>
      <w:r w:rsidR="00337BDC" w:rsidRPr="001D33AE">
        <w:rPr>
          <w:rFonts w:ascii="Verdana" w:hAnsi="Verdana"/>
        </w:rPr>
        <w:t>i/lub</w:t>
      </w:r>
      <w:r w:rsidR="006016AD" w:rsidRPr="001D33AE">
        <w:rPr>
          <w:rFonts w:ascii="Verdana" w:hAnsi="Verdana"/>
        </w:rPr>
        <w:t xml:space="preserve"> biodegradowalnych;</w:t>
      </w:r>
    </w:p>
    <w:p w:rsidR="001D33AE" w:rsidRDefault="006016AD" w:rsidP="004A268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1D33AE">
        <w:rPr>
          <w:rFonts w:ascii="Verdana" w:hAnsi="Verdana"/>
        </w:rPr>
        <w:t>należy stosować zróżnicowany materiał rośli</w:t>
      </w:r>
      <w:r w:rsidR="00F26EFE" w:rsidRPr="001D33AE">
        <w:rPr>
          <w:rFonts w:ascii="Verdana" w:hAnsi="Verdana"/>
        </w:rPr>
        <w:t xml:space="preserve">nny o charakterze użytkowym, </w:t>
      </w:r>
      <w:r w:rsidRPr="001D33AE">
        <w:rPr>
          <w:rFonts w:ascii="Verdana" w:hAnsi="Verdana"/>
        </w:rPr>
        <w:t>w</w:t>
      </w:r>
      <w:r w:rsidR="001D33AE">
        <w:rPr>
          <w:rFonts w:ascii="Verdana" w:hAnsi="Verdana"/>
        </w:rPr>
        <w:t> </w:t>
      </w:r>
      <w:r w:rsidRPr="001D33AE">
        <w:rPr>
          <w:rFonts w:ascii="Verdana" w:hAnsi="Verdana"/>
        </w:rPr>
        <w:t>tym stare odmiany sadownicze;</w:t>
      </w:r>
    </w:p>
    <w:p w:rsidR="001D33AE" w:rsidRDefault="006016AD" w:rsidP="004A268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1D33AE">
        <w:rPr>
          <w:rFonts w:ascii="Verdana" w:hAnsi="Verdana"/>
        </w:rPr>
        <w:t>przy doborze materiału roślinnego należy uwzględnić drzewa i krzewy owocowe, zioła oraz wysiew nasion należy tak zaplanować, aby maksymalnie wykorzystać miejsce (uprawy współrzędne);</w:t>
      </w:r>
    </w:p>
    <w:p w:rsidR="001D33AE" w:rsidRPr="007A6E1F" w:rsidRDefault="006016AD" w:rsidP="004A2680">
      <w:pPr>
        <w:pStyle w:val="Akapitzlist"/>
        <w:numPr>
          <w:ilvl w:val="0"/>
          <w:numId w:val="15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1D33AE">
        <w:rPr>
          <w:rFonts w:ascii="Verdana" w:hAnsi="Verdana"/>
        </w:rPr>
        <w:t xml:space="preserve">na terenie ogrodów warzywnych (o powierzchni </w:t>
      </w:r>
      <w:r w:rsidR="00D643CB" w:rsidRPr="007A6E1F">
        <w:rPr>
          <w:rFonts w:ascii="Verdana" w:hAnsi="Verdana"/>
        </w:rPr>
        <w:t>ok</w:t>
      </w:r>
      <w:r w:rsidR="001D33AE" w:rsidRPr="007A6E1F">
        <w:rPr>
          <w:rFonts w:ascii="Verdana" w:hAnsi="Verdana"/>
        </w:rPr>
        <w:t>oło</w:t>
      </w:r>
      <w:r w:rsidRPr="007A6E1F">
        <w:rPr>
          <w:rFonts w:ascii="Verdana" w:hAnsi="Verdana"/>
        </w:rPr>
        <w:t xml:space="preserve"> </w:t>
      </w:r>
      <w:r w:rsidR="00377AD1" w:rsidRPr="007A6E1F">
        <w:rPr>
          <w:rFonts w:ascii="Verdana" w:hAnsi="Verdana"/>
        </w:rPr>
        <w:t>1</w:t>
      </w:r>
      <w:r w:rsidR="000E774D" w:rsidRPr="007A6E1F">
        <w:rPr>
          <w:rFonts w:ascii="Verdana" w:hAnsi="Verdana"/>
        </w:rPr>
        <w:t>5</w:t>
      </w:r>
      <w:r w:rsidR="00377AD1" w:rsidRPr="007A6E1F">
        <w:rPr>
          <w:rFonts w:ascii="Verdana" w:hAnsi="Verdana"/>
        </w:rPr>
        <w:t>0</w:t>
      </w:r>
      <w:r w:rsidRPr="007A6E1F">
        <w:rPr>
          <w:rFonts w:ascii="Verdana" w:hAnsi="Verdana"/>
        </w:rPr>
        <w:t xml:space="preserve"> m</w:t>
      </w:r>
      <w:r w:rsidRPr="007A6E1F">
        <w:rPr>
          <w:rFonts w:ascii="Verdana" w:hAnsi="Verdana"/>
          <w:vertAlign w:val="superscript"/>
        </w:rPr>
        <w:t>2</w:t>
      </w:r>
      <w:r w:rsidRPr="007A6E1F">
        <w:rPr>
          <w:rFonts w:ascii="Verdana" w:hAnsi="Verdana"/>
        </w:rPr>
        <w:t xml:space="preserve"> dla jednego ogrodu warzywnego</w:t>
      </w:r>
      <w:r w:rsidR="00865B05" w:rsidRPr="007A6E1F">
        <w:rPr>
          <w:rFonts w:ascii="Verdana" w:hAnsi="Verdana"/>
        </w:rPr>
        <w:t>, łączna powierzchnia ogrodów nie przekroczy 1500</w:t>
      </w:r>
      <w:r w:rsidR="008B3618" w:rsidRPr="007A6E1F">
        <w:rPr>
          <w:rFonts w:ascii="Verdana" w:hAnsi="Verdana"/>
        </w:rPr>
        <w:t xml:space="preserve"> </w:t>
      </w:r>
      <w:r w:rsidR="00865B05" w:rsidRPr="007A6E1F">
        <w:rPr>
          <w:rFonts w:ascii="Verdana" w:hAnsi="Verdana"/>
        </w:rPr>
        <w:t>m</w:t>
      </w:r>
      <w:r w:rsidR="00865B05" w:rsidRPr="007A6E1F">
        <w:rPr>
          <w:rFonts w:ascii="Verdana" w:hAnsi="Verdana"/>
          <w:vertAlign w:val="superscript"/>
        </w:rPr>
        <w:t>2</w:t>
      </w:r>
      <w:r w:rsidRPr="007A6E1F">
        <w:rPr>
          <w:rFonts w:ascii="Verdana" w:hAnsi="Verdana"/>
        </w:rPr>
        <w:t>) należy uwzględnić następujące elementy:</w:t>
      </w:r>
    </w:p>
    <w:p w:rsidR="00BD2E76" w:rsidRDefault="006016AD" w:rsidP="004A2680">
      <w:pPr>
        <w:pStyle w:val="Akapitzlist"/>
        <w:numPr>
          <w:ilvl w:val="0"/>
          <w:numId w:val="16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7A6E1F">
        <w:rPr>
          <w:rFonts w:ascii="Verdana" w:hAnsi="Verdana"/>
        </w:rPr>
        <w:t>rabaty bądź wyniesione rabaty</w:t>
      </w:r>
      <w:r w:rsidR="001D33AE" w:rsidRPr="007A6E1F">
        <w:rPr>
          <w:rFonts w:ascii="Verdana" w:hAnsi="Verdana"/>
        </w:rPr>
        <w:t xml:space="preserve"> </w:t>
      </w:r>
      <w:r w:rsidRPr="007A6E1F">
        <w:rPr>
          <w:rFonts w:ascii="Verdana" w:hAnsi="Verdana"/>
        </w:rPr>
        <w:t>(wys</w:t>
      </w:r>
      <w:r w:rsidR="001D33AE" w:rsidRPr="007A6E1F">
        <w:rPr>
          <w:rFonts w:ascii="Verdana" w:hAnsi="Verdana"/>
        </w:rPr>
        <w:t>okość</w:t>
      </w:r>
      <w:r w:rsidRPr="007A6E1F">
        <w:rPr>
          <w:rFonts w:ascii="Verdana" w:hAnsi="Verdana"/>
        </w:rPr>
        <w:t xml:space="preserve"> min</w:t>
      </w:r>
      <w:r w:rsidR="001D33AE" w:rsidRPr="007A6E1F">
        <w:rPr>
          <w:rFonts w:ascii="Verdana" w:hAnsi="Verdana"/>
        </w:rPr>
        <w:t>imum</w:t>
      </w:r>
      <w:r w:rsidRPr="007A6E1F">
        <w:rPr>
          <w:rFonts w:ascii="Verdana" w:hAnsi="Verdana"/>
        </w:rPr>
        <w:t xml:space="preserve"> 0,3 m z obrzeżami z</w:t>
      </w:r>
      <w:r w:rsidR="001D33AE" w:rsidRPr="007A6E1F">
        <w:rPr>
          <w:rFonts w:ascii="Verdana" w:hAnsi="Verdana"/>
        </w:rPr>
        <w:t> </w:t>
      </w:r>
      <w:r w:rsidRPr="007A6E1F">
        <w:rPr>
          <w:rFonts w:ascii="Verdana" w:hAnsi="Verdana"/>
        </w:rPr>
        <w:t xml:space="preserve">materiałów biodegradowalnych o łącznej powierzchni </w:t>
      </w:r>
      <w:r w:rsidR="001D33AE" w:rsidRPr="007A6E1F">
        <w:rPr>
          <w:rFonts w:ascii="Verdana" w:hAnsi="Verdana"/>
        </w:rPr>
        <w:t>minimum</w:t>
      </w:r>
      <w:r w:rsidRPr="007A6E1F">
        <w:rPr>
          <w:rFonts w:ascii="Verdana" w:hAnsi="Verdana"/>
        </w:rPr>
        <w:t xml:space="preserve"> 10</w:t>
      </w:r>
      <w:r w:rsidRPr="001D33AE">
        <w:rPr>
          <w:rFonts w:ascii="Verdana" w:hAnsi="Verdana"/>
        </w:rPr>
        <w:t xml:space="preserve"> m</w:t>
      </w:r>
      <w:r w:rsidRPr="001D33AE">
        <w:rPr>
          <w:rFonts w:ascii="Verdana" w:hAnsi="Verdana"/>
          <w:vertAlign w:val="superscript"/>
        </w:rPr>
        <w:t>2</w:t>
      </w:r>
      <w:r w:rsidR="008136F5" w:rsidRPr="001D33AE">
        <w:rPr>
          <w:rFonts w:ascii="Verdana" w:hAnsi="Verdana"/>
        </w:rPr>
        <w:t>)</w:t>
      </w:r>
      <w:r w:rsidRPr="001D33AE">
        <w:rPr>
          <w:rFonts w:ascii="Verdana" w:hAnsi="Verdana"/>
        </w:rPr>
        <w:t>;</w:t>
      </w:r>
    </w:p>
    <w:p w:rsidR="006016AD" w:rsidRPr="00BD2E76" w:rsidRDefault="006016AD" w:rsidP="004A2680">
      <w:pPr>
        <w:pStyle w:val="Akapitzlist"/>
        <w:widowControl w:val="0"/>
        <w:numPr>
          <w:ilvl w:val="0"/>
          <w:numId w:val="16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BD2E76">
        <w:rPr>
          <w:rFonts w:ascii="Verdana" w:hAnsi="Verdana"/>
        </w:rPr>
        <w:t xml:space="preserve">pionowe elementy z materiałów naturalnych bądź z recyklingu z donicami, </w:t>
      </w:r>
      <w:r w:rsidRPr="00BD2E76">
        <w:rPr>
          <w:rFonts w:ascii="Verdana" w:hAnsi="Verdana"/>
        </w:rPr>
        <w:lastRenderedPageBreak/>
        <w:t>również z materiałów naturalnych bądź z recyklingu</w:t>
      </w:r>
      <w:r w:rsidR="00BD2E76">
        <w:rPr>
          <w:rFonts w:ascii="Verdana" w:hAnsi="Verdana"/>
        </w:rPr>
        <w:t>;</w:t>
      </w:r>
    </w:p>
    <w:p w:rsidR="00BD2E76" w:rsidRDefault="00256F7E" w:rsidP="004A2680">
      <w:pPr>
        <w:pStyle w:val="Akapitzlist"/>
        <w:numPr>
          <w:ilvl w:val="0"/>
          <w:numId w:val="12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BD2E76">
        <w:rPr>
          <w:rFonts w:ascii="Verdana" w:hAnsi="Verdana" w:cs="Verdana"/>
          <w:color w:val="000000"/>
        </w:rPr>
        <w:t xml:space="preserve">Każdy z projektów należy sporządzić w języku polskim i przekazać Zamawiającemu w </w:t>
      </w:r>
      <w:r w:rsidR="00FF19AD" w:rsidRPr="00BD2E76">
        <w:rPr>
          <w:rFonts w:ascii="Verdana" w:hAnsi="Verdana" w:cs="Verdana"/>
          <w:color w:val="000000"/>
        </w:rPr>
        <w:t>3</w:t>
      </w:r>
      <w:r w:rsidRPr="00BD2E76">
        <w:rPr>
          <w:rFonts w:ascii="Verdana" w:hAnsi="Verdana" w:cs="Verdana"/>
          <w:color w:val="000000"/>
        </w:rPr>
        <w:t xml:space="preserve"> egzemplarzach w wersji papierowej oraz </w:t>
      </w:r>
      <w:r w:rsidR="00FF19AD" w:rsidRPr="00BD2E76">
        <w:rPr>
          <w:rFonts w:ascii="Verdana" w:hAnsi="Verdana" w:cs="Verdana"/>
          <w:color w:val="000000"/>
        </w:rPr>
        <w:t>3</w:t>
      </w:r>
      <w:r w:rsidRPr="00BD2E76">
        <w:rPr>
          <w:rFonts w:ascii="Verdana" w:hAnsi="Verdana" w:cs="Verdana"/>
          <w:color w:val="000000"/>
        </w:rPr>
        <w:t xml:space="preserve"> egz</w:t>
      </w:r>
      <w:r w:rsidR="00BD2E76">
        <w:rPr>
          <w:rFonts w:ascii="Verdana" w:hAnsi="Verdana" w:cs="Verdana"/>
          <w:color w:val="000000"/>
        </w:rPr>
        <w:t>emplarzach</w:t>
      </w:r>
      <w:r w:rsidRPr="00BD2E76">
        <w:rPr>
          <w:rFonts w:ascii="Verdana" w:hAnsi="Verdana" w:cs="Verdana"/>
          <w:color w:val="000000"/>
        </w:rPr>
        <w:t xml:space="preserve"> w</w:t>
      </w:r>
      <w:r w:rsidR="00BD2E76">
        <w:rPr>
          <w:rFonts w:ascii="Verdana" w:hAnsi="Verdana" w:cs="Verdana"/>
          <w:color w:val="000000"/>
        </w:rPr>
        <w:t> </w:t>
      </w:r>
      <w:r w:rsidRPr="00BD2E76">
        <w:rPr>
          <w:rFonts w:ascii="Verdana" w:hAnsi="Verdana" w:cs="Verdana"/>
          <w:color w:val="000000"/>
        </w:rPr>
        <w:t>wersji elektronicznej (pamięć USB lub płyta CD/DVD ). Winny one spełniać następując wymagania:</w:t>
      </w:r>
    </w:p>
    <w:p w:rsidR="00BD2E76" w:rsidRPr="00675ED1" w:rsidRDefault="00BD2E76" w:rsidP="004A26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675ED1">
        <w:rPr>
          <w:rFonts w:ascii="Verdana" w:hAnsi="Verdana" w:cs="Verdana"/>
          <w:color w:val="000000"/>
        </w:rPr>
        <w:t xml:space="preserve">projekt </w:t>
      </w:r>
      <w:r w:rsidR="00256F7E" w:rsidRPr="00675ED1">
        <w:rPr>
          <w:rFonts w:ascii="Verdana" w:hAnsi="Verdana" w:cs="Verdana"/>
          <w:color w:val="000000"/>
        </w:rPr>
        <w:t>win</w:t>
      </w:r>
      <w:r w:rsidRPr="00675ED1">
        <w:rPr>
          <w:rFonts w:ascii="Verdana" w:hAnsi="Verdana" w:cs="Verdana"/>
          <w:color w:val="000000"/>
        </w:rPr>
        <w:t xml:space="preserve">ien </w:t>
      </w:r>
      <w:r w:rsidR="00256F7E" w:rsidRPr="00675ED1">
        <w:rPr>
          <w:rFonts w:ascii="Verdana" w:hAnsi="Verdana" w:cs="Verdana"/>
          <w:color w:val="000000"/>
        </w:rPr>
        <w:t>być sporządzon</w:t>
      </w:r>
      <w:r w:rsidRPr="00675ED1">
        <w:rPr>
          <w:rFonts w:ascii="Verdana" w:hAnsi="Verdana" w:cs="Verdana"/>
          <w:color w:val="000000"/>
        </w:rPr>
        <w:t>y</w:t>
      </w:r>
      <w:r w:rsidR="00256F7E" w:rsidRPr="00675ED1">
        <w:rPr>
          <w:rFonts w:ascii="Verdana" w:hAnsi="Verdana" w:cs="Verdana"/>
          <w:color w:val="000000"/>
        </w:rPr>
        <w:t xml:space="preserve"> w wersji elektronicznej tożsamej z wersją papierową. Wersja elektroniczna mu</w:t>
      </w:r>
      <w:r w:rsidR="00F26EFE" w:rsidRPr="00675ED1">
        <w:rPr>
          <w:rFonts w:ascii="Verdana" w:hAnsi="Verdana" w:cs="Verdana"/>
          <w:color w:val="000000"/>
        </w:rPr>
        <w:t>si umożliwiać odczytanie plików</w:t>
      </w:r>
      <w:r w:rsidR="00A80F63" w:rsidRPr="00675ED1">
        <w:rPr>
          <w:rFonts w:ascii="Verdana" w:hAnsi="Verdana" w:cs="Verdana"/>
          <w:color w:val="000000"/>
        </w:rPr>
        <w:t xml:space="preserve"> </w:t>
      </w:r>
      <w:r w:rsidR="00256F7E" w:rsidRPr="00675ED1">
        <w:rPr>
          <w:rFonts w:ascii="Verdana" w:hAnsi="Verdana" w:cs="Verdana"/>
          <w:color w:val="000000"/>
        </w:rPr>
        <w:t>w programach:</w:t>
      </w:r>
    </w:p>
    <w:p w:rsidR="00BD2E76" w:rsidRPr="00675ED1" w:rsidRDefault="00256F7E" w:rsidP="004A268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675ED1">
        <w:rPr>
          <w:rFonts w:ascii="Verdana" w:hAnsi="Verdana" w:cs="Verdana"/>
          <w:color w:val="000000"/>
        </w:rPr>
        <w:t>Adobe Reader – całość dokumentacji (rozszerzenie *.pdf)</w:t>
      </w:r>
      <w:r w:rsidR="00BD2E76" w:rsidRPr="00675ED1">
        <w:rPr>
          <w:rFonts w:ascii="Verdana" w:hAnsi="Verdana" w:cs="Verdana"/>
          <w:color w:val="000000"/>
        </w:rPr>
        <w:t>;</w:t>
      </w:r>
    </w:p>
    <w:p w:rsidR="00BD2E76" w:rsidRPr="00675ED1" w:rsidRDefault="00256F7E" w:rsidP="004A268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675ED1">
        <w:rPr>
          <w:rFonts w:ascii="Verdana" w:hAnsi="Verdana" w:cs="Verdana"/>
          <w:color w:val="000000"/>
        </w:rPr>
        <w:t>MS WORD – cześć opisowa (rozszerzenie *.</w:t>
      </w:r>
      <w:proofErr w:type="spellStart"/>
      <w:r w:rsidRPr="00675ED1">
        <w:rPr>
          <w:rFonts w:ascii="Verdana" w:hAnsi="Verdana" w:cs="Verdana"/>
          <w:color w:val="000000"/>
        </w:rPr>
        <w:t>doc</w:t>
      </w:r>
      <w:proofErr w:type="spellEnd"/>
      <w:r w:rsidRPr="00675ED1">
        <w:rPr>
          <w:rFonts w:ascii="Verdana" w:hAnsi="Verdana" w:cs="Verdana"/>
          <w:color w:val="000000"/>
        </w:rPr>
        <w:t>)</w:t>
      </w:r>
      <w:r w:rsidR="00BD2E76" w:rsidRPr="00675ED1">
        <w:rPr>
          <w:rFonts w:ascii="Verdana" w:hAnsi="Verdana" w:cs="Verdana"/>
          <w:color w:val="000000"/>
        </w:rPr>
        <w:t>;</w:t>
      </w:r>
    </w:p>
    <w:p w:rsidR="00BD2E76" w:rsidRPr="00675ED1" w:rsidRDefault="00256F7E" w:rsidP="004A2680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675ED1">
        <w:rPr>
          <w:rFonts w:ascii="Verdana" w:hAnsi="Verdana" w:cs="Verdana"/>
          <w:color w:val="000000"/>
        </w:rPr>
        <w:t>Excel – zestawienia tabelaryczne (rozszerzenie *.xls)</w:t>
      </w:r>
      <w:r w:rsidR="00BD2E76" w:rsidRPr="00675ED1">
        <w:rPr>
          <w:rFonts w:ascii="Verdana" w:hAnsi="Verdana" w:cs="Verdana"/>
          <w:color w:val="000000"/>
        </w:rPr>
        <w:t>;</w:t>
      </w:r>
    </w:p>
    <w:p w:rsidR="00BD2E76" w:rsidRPr="00675ED1" w:rsidRDefault="00256F7E" w:rsidP="004A26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675ED1">
        <w:rPr>
          <w:rFonts w:ascii="Verdana" w:hAnsi="Verdana" w:cs="Verdana"/>
          <w:color w:val="000000"/>
        </w:rPr>
        <w:t xml:space="preserve">w części opisowej </w:t>
      </w:r>
      <w:r w:rsidR="00BD2E76" w:rsidRPr="00675ED1">
        <w:rPr>
          <w:rFonts w:ascii="Verdana" w:hAnsi="Verdana" w:cs="Verdana"/>
          <w:color w:val="000000"/>
        </w:rPr>
        <w:t xml:space="preserve">projektu </w:t>
      </w:r>
      <w:r w:rsidRPr="00675ED1">
        <w:rPr>
          <w:rFonts w:ascii="Verdana" w:hAnsi="Verdana" w:cs="Verdana"/>
          <w:color w:val="000000"/>
        </w:rPr>
        <w:t xml:space="preserve">należy zamieścić opis zastosowanych </w:t>
      </w:r>
      <w:r w:rsidR="00FF19AD" w:rsidRPr="00675ED1">
        <w:rPr>
          <w:rFonts w:ascii="Verdana" w:hAnsi="Verdana" w:cs="Verdana"/>
          <w:color w:val="000000"/>
        </w:rPr>
        <w:t>rozwiązań, innowacji</w:t>
      </w:r>
      <w:r w:rsidRPr="00675ED1">
        <w:rPr>
          <w:rFonts w:ascii="Verdana" w:hAnsi="Verdana" w:cs="Verdana"/>
          <w:color w:val="000000"/>
        </w:rPr>
        <w:t xml:space="preserve"> oraz wykaz wykorzystanych materiałów</w:t>
      </w:r>
      <w:r w:rsidR="00BD2E76" w:rsidRPr="00675ED1">
        <w:rPr>
          <w:rFonts w:ascii="Verdana" w:hAnsi="Verdana" w:cs="Verdana"/>
          <w:color w:val="000000"/>
        </w:rPr>
        <w:t>;</w:t>
      </w:r>
    </w:p>
    <w:p w:rsidR="008D1E49" w:rsidRDefault="00256F7E" w:rsidP="004A2680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675ED1">
        <w:rPr>
          <w:rFonts w:ascii="Verdana" w:hAnsi="Verdana" w:cs="Verdana"/>
          <w:color w:val="000000"/>
        </w:rPr>
        <w:t xml:space="preserve">wszystkie egzemplarze </w:t>
      </w:r>
      <w:r w:rsidR="00BD2E76" w:rsidRPr="00675ED1">
        <w:rPr>
          <w:rFonts w:ascii="Verdana" w:hAnsi="Verdana" w:cs="Verdana"/>
          <w:color w:val="000000"/>
        </w:rPr>
        <w:t>projektu</w:t>
      </w:r>
      <w:r w:rsidR="00BD2E76">
        <w:rPr>
          <w:rFonts w:ascii="Verdana" w:hAnsi="Verdana" w:cs="Verdana"/>
          <w:strike/>
          <w:color w:val="000000"/>
        </w:rPr>
        <w:t xml:space="preserve"> </w:t>
      </w:r>
      <w:r w:rsidRPr="00BD2E76">
        <w:rPr>
          <w:rFonts w:ascii="Verdana" w:hAnsi="Verdana" w:cs="Verdana"/>
          <w:color w:val="000000"/>
        </w:rPr>
        <w:t>win</w:t>
      </w:r>
      <w:r w:rsidR="00F26EFE" w:rsidRPr="00BD2E76">
        <w:rPr>
          <w:rFonts w:ascii="Verdana" w:hAnsi="Verdana" w:cs="Verdana"/>
          <w:color w:val="000000"/>
        </w:rPr>
        <w:t>ny zawierać rysunki wydrukowane</w:t>
      </w:r>
      <w:r w:rsidR="00A80F63" w:rsidRPr="00BD2E76">
        <w:rPr>
          <w:rFonts w:ascii="Verdana" w:hAnsi="Verdana" w:cs="Verdana"/>
          <w:color w:val="000000"/>
        </w:rPr>
        <w:t xml:space="preserve"> </w:t>
      </w:r>
      <w:r w:rsidRPr="00BD2E76">
        <w:rPr>
          <w:rFonts w:ascii="Verdana" w:hAnsi="Verdana" w:cs="Verdana"/>
          <w:color w:val="000000"/>
        </w:rPr>
        <w:t>w</w:t>
      </w:r>
      <w:r w:rsidR="00675ED1">
        <w:rPr>
          <w:rFonts w:ascii="Verdana" w:hAnsi="Verdana" w:cs="Verdana"/>
          <w:color w:val="000000"/>
        </w:rPr>
        <w:t> </w:t>
      </w:r>
      <w:r w:rsidRPr="00BD2E76">
        <w:rPr>
          <w:rFonts w:ascii="Verdana" w:hAnsi="Verdana" w:cs="Verdana"/>
          <w:color w:val="000000"/>
        </w:rPr>
        <w:t>kolorze (nie mogą stanowić czarno-białych k</w:t>
      </w:r>
      <w:r w:rsidR="00F26EFE" w:rsidRPr="00BD2E76">
        <w:rPr>
          <w:rFonts w:ascii="Verdana" w:hAnsi="Verdana" w:cs="Verdana"/>
          <w:color w:val="000000"/>
        </w:rPr>
        <w:t>serokopii oryginalnych rysunków</w:t>
      </w:r>
      <w:r w:rsidR="00A80F63" w:rsidRPr="00BD2E76">
        <w:rPr>
          <w:rFonts w:ascii="Verdana" w:hAnsi="Verdana" w:cs="Verdana"/>
          <w:color w:val="000000"/>
        </w:rPr>
        <w:t xml:space="preserve"> </w:t>
      </w:r>
      <w:r w:rsidRPr="00BD2E76">
        <w:rPr>
          <w:rFonts w:ascii="Verdana" w:hAnsi="Verdana" w:cs="Verdana"/>
          <w:color w:val="000000"/>
        </w:rPr>
        <w:t>z</w:t>
      </w:r>
      <w:r w:rsidR="00675ED1">
        <w:rPr>
          <w:rFonts w:ascii="Verdana" w:hAnsi="Verdana" w:cs="Verdana"/>
          <w:color w:val="000000"/>
        </w:rPr>
        <w:t> </w:t>
      </w:r>
      <w:r w:rsidRPr="00BD2E76">
        <w:rPr>
          <w:rFonts w:ascii="Verdana" w:hAnsi="Verdana" w:cs="Verdana"/>
          <w:color w:val="000000"/>
        </w:rPr>
        <w:t>zaznaczonymi na kolorowo projektowanymi elementami).</w:t>
      </w:r>
    </w:p>
    <w:p w:rsidR="00C12FDA" w:rsidRPr="006C5F5E" w:rsidRDefault="00C12FDA" w:rsidP="00C12FDA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  <w:b/>
          <w:color w:val="auto"/>
          <w:sz w:val="24"/>
          <w:szCs w:val="24"/>
        </w:rPr>
      </w:pPr>
      <w:r w:rsidRPr="006C5F5E">
        <w:rPr>
          <w:rFonts w:ascii="Verdana" w:hAnsi="Verdana"/>
          <w:b/>
          <w:color w:val="auto"/>
          <w:sz w:val="24"/>
          <w:szCs w:val="24"/>
        </w:rPr>
        <w:t>§ 2 Termin wykonania przedmiotu umowy</w:t>
      </w:r>
    </w:p>
    <w:p w:rsidR="00C12FDA" w:rsidRDefault="00C12FDA" w:rsidP="00C12FDA">
      <w:pPr>
        <w:pStyle w:val="Akapitzlist"/>
        <w:tabs>
          <w:tab w:val="center" w:leader="dot" w:pos="2835"/>
        </w:tabs>
        <w:autoSpaceDE w:val="0"/>
        <w:autoSpaceDN w:val="0"/>
        <w:adjustRightInd w:val="0"/>
        <w:spacing w:before="120" w:after="0" w:line="360" w:lineRule="auto"/>
        <w:ind w:left="0"/>
        <w:mirrorIndents/>
        <w:rPr>
          <w:rFonts w:ascii="Verdana" w:hAnsi="Verdana" w:cs="Verdana"/>
        </w:rPr>
      </w:pPr>
      <w:r w:rsidRPr="00AD7639">
        <w:rPr>
          <w:rFonts w:ascii="Verdana" w:hAnsi="Verdana" w:cs="Verdana"/>
        </w:rPr>
        <w:t>Wykonawca wykona przedmiot umowy w terminie</w:t>
      </w:r>
      <w:r>
        <w:rPr>
          <w:rFonts w:ascii="Verdana" w:hAnsi="Verdana" w:cs="Verdana"/>
        </w:rPr>
        <w:t xml:space="preserve"> </w:t>
      </w:r>
      <w:r w:rsidR="00FB0845">
        <w:rPr>
          <w:rFonts w:ascii="Verdana" w:hAnsi="Verdana" w:cs="Verdana"/>
        </w:rPr>
        <w:t>40</w:t>
      </w:r>
      <w:r>
        <w:rPr>
          <w:rFonts w:ascii="Verdana" w:hAnsi="Verdana" w:cs="Verdana"/>
        </w:rPr>
        <w:t xml:space="preserve"> </w:t>
      </w:r>
      <w:r w:rsidRPr="00AD7639">
        <w:rPr>
          <w:rFonts w:ascii="Verdana" w:hAnsi="Verdana" w:cs="Verdana"/>
        </w:rPr>
        <w:t>dni od dnia podpisania umowy.</w:t>
      </w:r>
    </w:p>
    <w:p w:rsidR="0080318C" w:rsidRPr="006C5F5E" w:rsidRDefault="0080318C" w:rsidP="0080318C">
      <w:pPr>
        <w:pStyle w:val="Nagwek2"/>
        <w:spacing w:before="100" w:beforeAutospacing="1" w:after="100" w:afterAutospacing="1" w:line="360" w:lineRule="auto"/>
        <w:contextualSpacing/>
        <w:mirrorIndents/>
        <w:rPr>
          <w:rFonts w:ascii="Verdana" w:hAnsi="Verdana"/>
          <w:b/>
          <w:smallCaps/>
          <w:color w:val="auto"/>
          <w:sz w:val="24"/>
          <w:szCs w:val="24"/>
        </w:rPr>
      </w:pPr>
      <w:r w:rsidRPr="006C5F5E">
        <w:rPr>
          <w:rFonts w:ascii="Verdana" w:hAnsi="Verdana"/>
          <w:b/>
          <w:color w:val="auto"/>
          <w:sz w:val="24"/>
          <w:szCs w:val="24"/>
        </w:rPr>
        <w:t>§ 3 Zasady odbioru przedmiotu umowy</w:t>
      </w:r>
    </w:p>
    <w:p w:rsidR="007A673C" w:rsidRPr="007A673C" w:rsidRDefault="007A673C" w:rsidP="004A2680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7A673C">
        <w:rPr>
          <w:rFonts w:ascii="Verdana" w:hAnsi="Verdana" w:cs="Verdana"/>
          <w:color w:val="000000"/>
        </w:rPr>
        <w:t xml:space="preserve">Wykonawca </w:t>
      </w:r>
      <w:r>
        <w:rPr>
          <w:rFonts w:ascii="Verdana" w:hAnsi="Verdana" w:cs="Verdana"/>
          <w:color w:val="000000"/>
        </w:rPr>
        <w:t xml:space="preserve">zobowiązany </w:t>
      </w:r>
      <w:r w:rsidRPr="007A673C">
        <w:rPr>
          <w:rFonts w:ascii="Verdana" w:hAnsi="Verdana" w:cs="Verdana"/>
          <w:color w:val="000000"/>
        </w:rPr>
        <w:t>jest zgłosić na piśmie Zamawiającemu fakt wykonania przedmiotu umowy i gotowości do odbioru.</w:t>
      </w:r>
    </w:p>
    <w:p w:rsidR="009E6FB0" w:rsidRDefault="007A673C" w:rsidP="004A2680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7A673C">
        <w:rPr>
          <w:rFonts w:ascii="Verdana" w:hAnsi="Verdana" w:cs="Verdana"/>
          <w:color w:val="000000"/>
        </w:rPr>
        <w:t xml:space="preserve">Zamawiający wyznaczy termin odbioru w ciągu 7 dni </w:t>
      </w:r>
      <w:r>
        <w:rPr>
          <w:rFonts w:ascii="Verdana" w:hAnsi="Verdana" w:cs="Verdana"/>
          <w:color w:val="000000"/>
        </w:rPr>
        <w:t xml:space="preserve">od </w:t>
      </w:r>
      <w:r w:rsidRPr="007A673C">
        <w:rPr>
          <w:rFonts w:ascii="Verdana" w:hAnsi="Verdana" w:cs="Verdana"/>
          <w:color w:val="000000"/>
        </w:rPr>
        <w:t xml:space="preserve">daty zgłoszenia gotowości do odbioru. Z czynności odbioru spisany </w:t>
      </w:r>
      <w:r w:rsidR="009E6FB0">
        <w:rPr>
          <w:rFonts w:ascii="Verdana" w:hAnsi="Verdana" w:cs="Verdana"/>
          <w:color w:val="000000"/>
        </w:rPr>
        <w:t>zostanie</w:t>
      </w:r>
      <w:r w:rsidRPr="007A673C">
        <w:rPr>
          <w:rFonts w:ascii="Verdana" w:hAnsi="Verdana" w:cs="Verdana"/>
          <w:color w:val="000000"/>
        </w:rPr>
        <w:t xml:space="preserve"> protokół odbioru końcowego przedmiotu umowy zawierający wszelkie dokonywane w trakcie odbioru ustalenia, jak też terminy wyznaczone na usunięcie ewentualnych wad stwierdzonych przy odbiorze, podpisany przez przedstawicieli Stron.</w:t>
      </w:r>
    </w:p>
    <w:p w:rsidR="007A673C" w:rsidRPr="009E6FB0" w:rsidRDefault="007A673C" w:rsidP="004A2680">
      <w:pPr>
        <w:pStyle w:val="Akapitzlist"/>
        <w:widowControl w:val="0"/>
        <w:numPr>
          <w:ilvl w:val="6"/>
          <w:numId w:val="19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E6FB0">
        <w:rPr>
          <w:rFonts w:ascii="Verdana" w:hAnsi="Verdana" w:cs="Verdana"/>
          <w:color w:val="000000"/>
        </w:rPr>
        <w:t>W wypadku stwierdzenia w toku odbioru wad przedmiotu umowy nadających się do usunięcia, Wykonawca zobowiązany jest do ich usunięcia w terminie do 7 dni od ich stwierdzenia oraz do zawiadomienia o powyższym Zamawiającego.</w:t>
      </w:r>
    </w:p>
    <w:p w:rsidR="007A673C" w:rsidRPr="007A673C" w:rsidRDefault="007A673C" w:rsidP="004A2680">
      <w:pPr>
        <w:pStyle w:val="Akapitzlist"/>
        <w:widowControl w:val="0"/>
        <w:numPr>
          <w:ilvl w:val="6"/>
          <w:numId w:val="19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7A673C">
        <w:rPr>
          <w:rFonts w:ascii="Verdana" w:hAnsi="Verdana" w:cs="Verdana"/>
        </w:rPr>
        <w:t xml:space="preserve">Zamawiający odmówi odbioru, jeżeli przedmiot umowy nie został w całości </w:t>
      </w:r>
      <w:r w:rsidRPr="007A673C">
        <w:rPr>
          <w:rFonts w:ascii="Verdana" w:hAnsi="Verdana" w:cs="Verdana"/>
        </w:rPr>
        <w:lastRenderedPageBreak/>
        <w:t>wykonany lub ma wady uniemożliwiające jego użytkowanie zgodnie z umową.</w:t>
      </w:r>
    </w:p>
    <w:p w:rsidR="009E6FB0" w:rsidRDefault="007A673C" w:rsidP="004A2680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7A673C">
        <w:rPr>
          <w:rFonts w:ascii="Verdana" w:hAnsi="Verdana" w:cs="Verdana"/>
          <w:color w:val="000000"/>
        </w:rPr>
        <w:t>W razie odebrania przedmiotu umowy z zastrzeżeniem co do stwierdzonych przy odbiorze wad lub stwierdzenia tych wad w okresie rękojmi Zamawiający może:</w:t>
      </w:r>
    </w:p>
    <w:p w:rsidR="009E6FB0" w:rsidRDefault="007A673C" w:rsidP="004A268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7A673C">
        <w:rPr>
          <w:rFonts w:ascii="Verdana" w:hAnsi="Verdana" w:cs="Verdana"/>
          <w:color w:val="000000"/>
        </w:rPr>
        <w:t xml:space="preserve">żądać usunięcia </w:t>
      </w:r>
      <w:r w:rsidRPr="009E6FB0">
        <w:rPr>
          <w:rFonts w:ascii="Verdana" w:hAnsi="Verdana" w:cs="Verdana"/>
          <w:color w:val="000000"/>
        </w:rPr>
        <w:t>wad – jeżeli wady nadają się do usunięcia – wyznaczając Wykonawcy 7</w:t>
      </w:r>
      <w:r w:rsidR="00B07C44">
        <w:rPr>
          <w:rFonts w:ascii="Verdana" w:hAnsi="Verdana" w:cs="Verdana"/>
          <w:color w:val="000000"/>
        </w:rPr>
        <w:t>-</w:t>
      </w:r>
      <w:r w:rsidRPr="009E6FB0">
        <w:rPr>
          <w:rFonts w:ascii="Verdana" w:hAnsi="Verdana" w:cs="Verdana"/>
          <w:color w:val="000000"/>
        </w:rPr>
        <w:t>dniowy termin na ich usunięcie</w:t>
      </w:r>
      <w:r w:rsidR="00B07C44">
        <w:rPr>
          <w:rFonts w:ascii="Verdana" w:hAnsi="Verdana" w:cs="Verdana"/>
          <w:color w:val="000000"/>
        </w:rPr>
        <w:t>;</w:t>
      </w:r>
    </w:p>
    <w:p w:rsidR="009E6FB0" w:rsidRDefault="007A673C" w:rsidP="004A268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E6FB0">
        <w:rPr>
          <w:rFonts w:ascii="Verdana" w:hAnsi="Verdana" w:cs="Verdana"/>
          <w:color w:val="000000"/>
        </w:rPr>
        <w:t>obniżyć wynagrodzenie, jeżeli wady usunąć się nie dadzą lub gdy Wykonawca nie usunął wad w wyznaczonym 7</w:t>
      </w:r>
      <w:r w:rsidR="00B07C44">
        <w:rPr>
          <w:rFonts w:ascii="Verdana" w:hAnsi="Verdana" w:cs="Verdana"/>
          <w:color w:val="000000"/>
        </w:rPr>
        <w:t>-</w:t>
      </w:r>
      <w:r w:rsidRPr="009E6FB0">
        <w:rPr>
          <w:rFonts w:ascii="Verdana" w:hAnsi="Verdana" w:cs="Verdana"/>
          <w:color w:val="000000"/>
        </w:rPr>
        <w:t>dniowym terminie – a wady są nieistotne</w:t>
      </w:r>
      <w:r w:rsidR="00B07C44">
        <w:rPr>
          <w:rFonts w:ascii="Verdana" w:hAnsi="Verdana" w:cs="Verdana"/>
          <w:color w:val="000000"/>
        </w:rPr>
        <w:t>;</w:t>
      </w:r>
    </w:p>
    <w:p w:rsidR="007A673C" w:rsidRPr="009E6FB0" w:rsidRDefault="007A673C" w:rsidP="004A2680">
      <w:pPr>
        <w:pStyle w:val="Akapitzlist"/>
        <w:numPr>
          <w:ilvl w:val="0"/>
          <w:numId w:val="20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E6FB0">
        <w:rPr>
          <w:rFonts w:ascii="Verdana" w:hAnsi="Verdana" w:cs="Verdana"/>
          <w:color w:val="000000"/>
        </w:rPr>
        <w:t>odstąpić od umowy, jeżeli wady usunąć się nie dadzą lub gdy Wykonawca nie usunął wad w wyznaczonym 7</w:t>
      </w:r>
      <w:r w:rsidR="00B07C44">
        <w:rPr>
          <w:rFonts w:ascii="Verdana" w:hAnsi="Verdana" w:cs="Verdana"/>
          <w:color w:val="000000"/>
        </w:rPr>
        <w:t>-</w:t>
      </w:r>
      <w:r w:rsidRPr="009E6FB0">
        <w:rPr>
          <w:rFonts w:ascii="Verdana" w:hAnsi="Verdana" w:cs="Verdana"/>
          <w:color w:val="000000"/>
        </w:rPr>
        <w:t>dniowym  terminie – a wady są istotne.</w:t>
      </w:r>
    </w:p>
    <w:p w:rsidR="00B07C44" w:rsidRPr="00DC4F38" w:rsidRDefault="007A673C" w:rsidP="004A2680">
      <w:pPr>
        <w:pStyle w:val="Akapitzlist"/>
        <w:numPr>
          <w:ilvl w:val="6"/>
          <w:numId w:val="19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strike/>
          <w:color w:val="000000"/>
        </w:rPr>
      </w:pPr>
      <w:r w:rsidRPr="007A673C">
        <w:rPr>
          <w:rFonts w:ascii="Verdana" w:hAnsi="Verdana" w:cs="Verdana"/>
          <w:color w:val="000000"/>
        </w:rPr>
        <w:t>W przypadku gdy Wykonawca odmówi usunięcia wad lub nie usunie ich w</w:t>
      </w:r>
      <w:r w:rsidR="00B07C44">
        <w:rPr>
          <w:rFonts w:ascii="Verdana" w:hAnsi="Verdana" w:cs="Verdana"/>
          <w:color w:val="000000"/>
        </w:rPr>
        <w:t> </w:t>
      </w:r>
      <w:r w:rsidRPr="007A673C">
        <w:rPr>
          <w:rFonts w:ascii="Verdana" w:hAnsi="Verdana" w:cs="Verdana"/>
          <w:color w:val="000000"/>
        </w:rPr>
        <w:t xml:space="preserve">terminie do 7 dni od ich stwierdzenia, Zamawiający ma prawo zlecić usunięcie tych wad osobie trzeciej na koszt i ryzyko Wykonawcy oraz potrącić koszty zastępczego usunięcia wad z wynagrodzenia Wykonawcy, na co Wykonawca wyraża </w:t>
      </w:r>
      <w:r w:rsidRPr="008E71EA">
        <w:rPr>
          <w:rFonts w:ascii="Verdana" w:hAnsi="Verdana" w:cs="Verdana"/>
          <w:color w:val="000000"/>
        </w:rPr>
        <w:t>zgodę.</w:t>
      </w:r>
    </w:p>
    <w:p w:rsidR="00B07C44" w:rsidRPr="004614D1" w:rsidRDefault="00B07C44" w:rsidP="00B07C44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/>
          <w:smallCaps/>
          <w:sz w:val="24"/>
          <w:szCs w:val="24"/>
        </w:rPr>
      </w:pPr>
      <w:r w:rsidRPr="004614D1">
        <w:rPr>
          <w:rFonts w:ascii="Verdana" w:hAnsi="Verdana"/>
          <w:sz w:val="24"/>
          <w:szCs w:val="24"/>
        </w:rPr>
        <w:t>§ 4 Wynagrodzenie</w:t>
      </w:r>
      <w:r w:rsidR="003E5C0E" w:rsidRPr="004614D1">
        <w:rPr>
          <w:rFonts w:ascii="Verdana" w:hAnsi="Verdana"/>
          <w:sz w:val="24"/>
          <w:szCs w:val="24"/>
        </w:rPr>
        <w:t xml:space="preserve"> i warunki płatności</w:t>
      </w:r>
    </w:p>
    <w:p w:rsidR="00B07C44" w:rsidRPr="004614D1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4614D1">
        <w:rPr>
          <w:rFonts w:ascii="Verdana" w:hAnsi="Verdana" w:cs="Verdana"/>
        </w:rPr>
        <w:t xml:space="preserve">Za wykonanie przedmiotu umowy określonego w § 1 umowy Wykonawca otrzyma od Zamawiającego wynagrodzenie w kwocie: </w:t>
      </w:r>
      <w:r w:rsidRPr="004614D1">
        <w:rPr>
          <w:rFonts w:ascii="Verdana" w:hAnsi="Verdana" w:cs="Verdana"/>
          <w:b/>
          <w:bCs/>
        </w:rPr>
        <w:t xml:space="preserve">brutto </w:t>
      </w:r>
      <w:r w:rsidR="003E5C0E" w:rsidRPr="004614D1">
        <w:rPr>
          <w:rFonts w:ascii="Verdana" w:hAnsi="Verdana" w:cs="Verdana"/>
          <w:b/>
          <w:bCs/>
        </w:rPr>
        <w:t>..................</w:t>
      </w:r>
      <w:r w:rsidRPr="004614D1">
        <w:rPr>
          <w:rFonts w:ascii="Verdana" w:hAnsi="Verdana" w:cs="Verdana"/>
          <w:b/>
          <w:bCs/>
        </w:rPr>
        <w:t xml:space="preserve"> </w:t>
      </w:r>
      <w:r w:rsidRPr="004614D1">
        <w:rPr>
          <w:rFonts w:ascii="Verdana" w:hAnsi="Verdana" w:cs="Verdana"/>
          <w:b/>
        </w:rPr>
        <w:t xml:space="preserve">zł </w:t>
      </w:r>
      <w:r w:rsidRPr="004614D1">
        <w:rPr>
          <w:rFonts w:ascii="Verdana" w:hAnsi="Verdana" w:cs="Verdana"/>
        </w:rPr>
        <w:t xml:space="preserve">(słownie: </w:t>
      </w:r>
      <w:r w:rsidR="003E5C0E" w:rsidRPr="004614D1">
        <w:rPr>
          <w:rFonts w:ascii="Verdana" w:hAnsi="Verdana" w:cs="Verdana"/>
        </w:rPr>
        <w:t>....................................</w:t>
      </w:r>
      <w:r w:rsidRPr="004614D1">
        <w:rPr>
          <w:rFonts w:ascii="Verdana" w:hAnsi="Verdana" w:cs="Verdana"/>
        </w:rPr>
        <w:t xml:space="preserve"> </w:t>
      </w:r>
      <w:r w:rsidR="003E5C0E" w:rsidRPr="004614D1">
        <w:rPr>
          <w:rFonts w:ascii="Verdana" w:hAnsi="Verdana" w:cs="Verdana"/>
        </w:rPr>
        <w:t>....</w:t>
      </w:r>
      <w:r w:rsidRPr="004614D1">
        <w:rPr>
          <w:rFonts w:ascii="Verdana" w:hAnsi="Verdana" w:cs="Verdana"/>
        </w:rPr>
        <w:t>/100), w</w:t>
      </w:r>
      <w:r w:rsidR="003E5C0E" w:rsidRPr="004614D1">
        <w:rPr>
          <w:rFonts w:ascii="Verdana" w:hAnsi="Verdana" w:cs="Verdana"/>
        </w:rPr>
        <w:t xml:space="preserve"> </w:t>
      </w:r>
      <w:r w:rsidRPr="004614D1">
        <w:rPr>
          <w:rFonts w:ascii="Verdana" w:hAnsi="Verdana" w:cs="Verdana"/>
        </w:rPr>
        <w:t xml:space="preserve">tym </w:t>
      </w:r>
      <w:r w:rsidRPr="004614D1">
        <w:rPr>
          <w:rFonts w:ascii="Verdana" w:hAnsi="Verdana" w:cs="Verdana"/>
          <w:b/>
          <w:bCs/>
        </w:rPr>
        <w:t xml:space="preserve">netto </w:t>
      </w:r>
      <w:r w:rsidR="003E5C0E" w:rsidRPr="004614D1">
        <w:rPr>
          <w:rFonts w:ascii="Verdana" w:hAnsi="Verdana" w:cs="Verdana"/>
          <w:b/>
          <w:bCs/>
        </w:rPr>
        <w:t>...................</w:t>
      </w:r>
      <w:r w:rsidRPr="004614D1">
        <w:rPr>
          <w:rFonts w:ascii="Verdana" w:hAnsi="Verdana" w:cs="Verdana"/>
          <w:b/>
          <w:bCs/>
        </w:rPr>
        <w:t xml:space="preserve"> zł </w:t>
      </w:r>
      <w:r w:rsidRPr="004614D1">
        <w:rPr>
          <w:rFonts w:ascii="Verdana" w:hAnsi="Verdana" w:cs="Verdana"/>
          <w:bCs/>
        </w:rPr>
        <w:t>(</w:t>
      </w:r>
      <w:r w:rsidRPr="004614D1">
        <w:rPr>
          <w:rFonts w:ascii="Verdana" w:hAnsi="Verdana" w:cs="Verdana"/>
        </w:rPr>
        <w:t xml:space="preserve">słownie: </w:t>
      </w:r>
      <w:r w:rsidR="003E5C0E" w:rsidRPr="004614D1">
        <w:rPr>
          <w:rFonts w:ascii="Verdana" w:hAnsi="Verdana" w:cs="Verdana"/>
        </w:rPr>
        <w:t>............................................</w:t>
      </w:r>
      <w:r w:rsidRPr="004614D1">
        <w:rPr>
          <w:rFonts w:ascii="Verdana" w:hAnsi="Verdana" w:cs="Verdana"/>
        </w:rPr>
        <w:t xml:space="preserve"> </w:t>
      </w:r>
      <w:r w:rsidR="003E5C0E" w:rsidRPr="004614D1">
        <w:rPr>
          <w:rFonts w:ascii="Verdana" w:hAnsi="Verdana" w:cs="Verdana"/>
        </w:rPr>
        <w:t>....</w:t>
      </w:r>
      <w:r w:rsidRPr="004614D1">
        <w:rPr>
          <w:rFonts w:ascii="Verdana" w:hAnsi="Verdana" w:cs="Verdana"/>
        </w:rPr>
        <w:t>/100</w:t>
      </w:r>
      <w:r w:rsidRPr="004614D1">
        <w:rPr>
          <w:rFonts w:ascii="Verdana" w:hAnsi="Verdana" w:cs="Verdana"/>
          <w:bCs/>
        </w:rPr>
        <w:t xml:space="preserve">), </w:t>
      </w:r>
      <w:r w:rsidRPr="004614D1">
        <w:rPr>
          <w:rFonts w:ascii="Verdana" w:hAnsi="Verdana" w:cs="Verdana"/>
        </w:rPr>
        <w:t xml:space="preserve">plus </w:t>
      </w:r>
      <w:r w:rsidRPr="004614D1">
        <w:rPr>
          <w:rFonts w:ascii="Verdana" w:hAnsi="Verdana" w:cs="Verdana"/>
          <w:b/>
          <w:bCs/>
        </w:rPr>
        <w:t>podatek VAT</w:t>
      </w:r>
      <w:r w:rsidRPr="004614D1">
        <w:rPr>
          <w:rFonts w:ascii="Verdana" w:hAnsi="Verdana" w:cs="Verdana"/>
        </w:rPr>
        <w:t xml:space="preserve"> wg obowiązujących przepisów – zgodnie ze stanem prawnym na dzień zawarcia umowy podatek </w:t>
      </w:r>
      <w:r w:rsidRPr="004614D1">
        <w:rPr>
          <w:rFonts w:ascii="Verdana" w:hAnsi="Verdana" w:cs="Verdana"/>
          <w:b/>
        </w:rPr>
        <w:t>VAT wynosi</w:t>
      </w:r>
      <w:r w:rsidRPr="004614D1">
        <w:rPr>
          <w:rFonts w:ascii="Verdana" w:hAnsi="Verdana" w:cs="Verdana"/>
        </w:rPr>
        <w:t xml:space="preserve"> </w:t>
      </w:r>
      <w:r w:rsidR="003E5C0E" w:rsidRPr="004614D1">
        <w:rPr>
          <w:rFonts w:ascii="Verdana" w:hAnsi="Verdana" w:cs="Verdana"/>
          <w:b/>
          <w:bCs/>
        </w:rPr>
        <w:t>....</w:t>
      </w:r>
      <w:r w:rsidRPr="004614D1">
        <w:rPr>
          <w:rFonts w:ascii="Verdana" w:hAnsi="Verdana" w:cs="Verdana"/>
          <w:b/>
          <w:bCs/>
        </w:rPr>
        <w:t xml:space="preserve"> %</w:t>
      </w:r>
      <w:r w:rsidRPr="004614D1">
        <w:rPr>
          <w:rFonts w:ascii="Verdana" w:hAnsi="Verdana" w:cs="Verdana"/>
        </w:rPr>
        <w:t xml:space="preserve">, czyli </w:t>
      </w:r>
      <w:r w:rsidR="003E5C0E" w:rsidRPr="004614D1">
        <w:rPr>
          <w:rFonts w:ascii="Verdana" w:hAnsi="Verdana" w:cs="Verdana"/>
          <w:b/>
        </w:rPr>
        <w:t>...................</w:t>
      </w:r>
      <w:r w:rsidRPr="004614D1">
        <w:rPr>
          <w:rFonts w:ascii="Verdana" w:hAnsi="Verdana" w:cs="Verdana"/>
          <w:b/>
          <w:bCs/>
        </w:rPr>
        <w:t xml:space="preserve"> zł</w:t>
      </w:r>
      <w:r w:rsidRPr="004614D1">
        <w:rPr>
          <w:rFonts w:ascii="Verdana" w:hAnsi="Verdana" w:cs="Verdana"/>
        </w:rPr>
        <w:t xml:space="preserve"> (słownie: </w:t>
      </w:r>
      <w:r w:rsidR="003E5C0E" w:rsidRPr="004614D1">
        <w:rPr>
          <w:rFonts w:ascii="Verdana" w:hAnsi="Verdana" w:cs="Verdana"/>
        </w:rPr>
        <w:t>...............................</w:t>
      </w:r>
      <w:r w:rsidRPr="004614D1">
        <w:rPr>
          <w:rFonts w:ascii="Verdana" w:hAnsi="Verdana" w:cs="Verdana"/>
        </w:rPr>
        <w:t xml:space="preserve"> </w:t>
      </w:r>
      <w:r w:rsidR="003E5C0E" w:rsidRPr="004614D1">
        <w:rPr>
          <w:rFonts w:ascii="Verdana" w:hAnsi="Verdana" w:cs="Verdana"/>
        </w:rPr>
        <w:t>....</w:t>
      </w:r>
      <w:r w:rsidRPr="004614D1">
        <w:rPr>
          <w:rFonts w:ascii="Verdana" w:hAnsi="Verdana" w:cs="Verdana"/>
        </w:rPr>
        <w:t>/100</w:t>
      </w:r>
      <w:r w:rsidRPr="004614D1">
        <w:rPr>
          <w:rFonts w:ascii="Verdana" w:hAnsi="Verdana" w:cs="Verdana"/>
          <w:bCs/>
        </w:rPr>
        <w:t>).</w:t>
      </w:r>
    </w:p>
    <w:p w:rsidR="00B07C44" w:rsidRPr="004614D1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4614D1">
        <w:rPr>
          <w:rFonts w:ascii="Verdana" w:hAnsi="Verdana" w:cs="Verdana"/>
          <w:color w:val="000000"/>
        </w:rPr>
        <w:t xml:space="preserve">Wynagrodzenie określone w ust. 1 niniejszego paragrafu obejmuje jednocześnie wynagrodzenie za przeniesienie na Zamawiającego praw autorskich do wszelkich utworów powstałych w wykonaniu niniejszej umowy zgodnie z § 6 niniejszej umowy oraz </w:t>
      </w:r>
      <w:r w:rsidRPr="004614D1">
        <w:rPr>
          <w:rFonts w:ascii="Verdana" w:hAnsi="Verdana" w:cs="Verdana"/>
        </w:rPr>
        <w:t xml:space="preserve">wszelkie inne zobowiązania Zamawiającego względem Wykonawcy związane z realizacją przedmiotu umowy. </w:t>
      </w:r>
    </w:p>
    <w:p w:rsidR="00B07C44" w:rsidRPr="004614D1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4614D1">
        <w:rPr>
          <w:rFonts w:ascii="Verdana" w:hAnsi="Verdana"/>
        </w:rPr>
        <w:t xml:space="preserve">Wynagrodzenie Wykonawcy płatne będzie z konta Zamawiającego na konto Wykonawcy po dokonaniu odbioru </w:t>
      </w:r>
      <w:r w:rsidR="00FE07A8" w:rsidRPr="004614D1">
        <w:rPr>
          <w:rFonts w:ascii="Verdana" w:hAnsi="Verdana"/>
        </w:rPr>
        <w:t>przedmiotu umowy</w:t>
      </w:r>
      <w:r w:rsidR="00112801" w:rsidRPr="004614D1">
        <w:rPr>
          <w:rFonts w:ascii="Verdana" w:hAnsi="Verdana"/>
        </w:rPr>
        <w:t xml:space="preserve"> bez zastrzeżeń</w:t>
      </w:r>
      <w:r w:rsidR="00FE07A8" w:rsidRPr="004614D1">
        <w:rPr>
          <w:rFonts w:ascii="Verdana" w:hAnsi="Verdana"/>
        </w:rPr>
        <w:t xml:space="preserve"> </w:t>
      </w:r>
      <w:r w:rsidRPr="004614D1">
        <w:rPr>
          <w:rFonts w:ascii="Verdana" w:hAnsi="Verdana"/>
        </w:rPr>
        <w:t>i</w:t>
      </w:r>
      <w:r w:rsidR="00177962" w:rsidRPr="004614D1">
        <w:rPr>
          <w:rFonts w:ascii="Verdana" w:hAnsi="Verdana"/>
        </w:rPr>
        <w:t xml:space="preserve"> </w:t>
      </w:r>
      <w:r w:rsidRPr="004614D1">
        <w:rPr>
          <w:rFonts w:ascii="Verdana" w:hAnsi="Verdana"/>
        </w:rPr>
        <w:t>po doręczeniu Zamawiającemu przez Wykonawcę prawidłowo wystawionej faktury, w</w:t>
      </w:r>
      <w:r w:rsidR="0037408F">
        <w:rPr>
          <w:rFonts w:ascii="Verdana" w:hAnsi="Verdana"/>
        </w:rPr>
        <w:t> </w:t>
      </w:r>
      <w:r w:rsidRPr="004614D1">
        <w:rPr>
          <w:rFonts w:ascii="Verdana" w:hAnsi="Verdana"/>
        </w:rPr>
        <w:t xml:space="preserve">terminie </w:t>
      </w:r>
      <w:r w:rsidR="008B3618" w:rsidRPr="004614D1">
        <w:rPr>
          <w:rFonts w:ascii="Verdana" w:hAnsi="Verdana"/>
        </w:rPr>
        <w:t xml:space="preserve">do </w:t>
      </w:r>
      <w:r w:rsidRPr="004614D1">
        <w:rPr>
          <w:rFonts w:ascii="Verdana" w:hAnsi="Verdana"/>
        </w:rPr>
        <w:t xml:space="preserve">30 dni </w:t>
      </w:r>
      <w:bookmarkStart w:id="2" w:name="_Hlk129091766"/>
      <w:r w:rsidRPr="004614D1">
        <w:rPr>
          <w:rFonts w:ascii="Verdana" w:hAnsi="Verdana"/>
        </w:rPr>
        <w:t xml:space="preserve">od daty doręczenia faktury </w:t>
      </w:r>
      <w:bookmarkEnd w:id="2"/>
      <w:r w:rsidRPr="004614D1">
        <w:rPr>
          <w:rFonts w:ascii="Verdana" w:hAnsi="Verdana"/>
        </w:rPr>
        <w:t>na konto wskazane w</w:t>
      </w:r>
      <w:r w:rsidR="00177962" w:rsidRPr="004614D1">
        <w:rPr>
          <w:rFonts w:ascii="Verdana" w:hAnsi="Verdana"/>
        </w:rPr>
        <w:t xml:space="preserve"> </w:t>
      </w:r>
      <w:r w:rsidRPr="004614D1">
        <w:rPr>
          <w:rFonts w:ascii="Verdana" w:hAnsi="Verdana"/>
        </w:rPr>
        <w:t>fakturze</w:t>
      </w:r>
      <w:r w:rsidR="00177962" w:rsidRPr="004614D1">
        <w:rPr>
          <w:rFonts w:ascii="Verdana" w:hAnsi="Verdana"/>
        </w:rPr>
        <w:t>, nie później niż do 31 grudnia 2023 r.</w:t>
      </w:r>
    </w:p>
    <w:p w:rsidR="00B07C44" w:rsidRPr="004614D1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4614D1">
        <w:rPr>
          <w:rFonts w:ascii="Verdana" w:hAnsi="Verdana" w:cs="Verdana"/>
        </w:rPr>
        <w:lastRenderedPageBreak/>
        <w:t>Za termin dokonania płatności faktury uważa się datę obciążenia rachunku bankowego Zamawiającego.</w:t>
      </w:r>
    </w:p>
    <w:p w:rsidR="00B07C44" w:rsidRPr="00D1486C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4614D1">
        <w:rPr>
          <w:rFonts w:ascii="Verdana" w:hAnsi="Verdana" w:cs="Verdana"/>
        </w:rPr>
        <w:t>Wykonawca wystawi fakturę zgodnie z poniższymi danymi: Gmina Wrocław, pl. Nowy Targ 1-8, 50-141 Wrocław, NIP: 8971383551 oraz dostarczy fakturę na</w:t>
      </w:r>
      <w:r w:rsidRPr="00D1486C">
        <w:rPr>
          <w:rFonts w:ascii="Verdana" w:hAnsi="Verdana" w:cs="Verdana"/>
        </w:rPr>
        <w:t xml:space="preserve"> adres: Wydział Klimatu i Energii Urzędu Miejskiego Wrocławia, ul.</w:t>
      </w:r>
      <w:r w:rsidR="004E762D">
        <w:rPr>
          <w:rFonts w:ascii="Verdana" w:hAnsi="Verdana" w:cs="Verdana"/>
        </w:rPr>
        <w:t xml:space="preserve"> </w:t>
      </w:r>
      <w:r w:rsidRPr="00D1486C">
        <w:rPr>
          <w:rFonts w:ascii="Verdana" w:hAnsi="Verdana" w:cs="Verdana"/>
        </w:rPr>
        <w:t>Świdnicka 53, 50</w:t>
      </w:r>
      <w:r w:rsidR="004E762D">
        <w:rPr>
          <w:rFonts w:ascii="Verdana" w:hAnsi="Verdana" w:cs="Verdana"/>
        </w:rPr>
        <w:t> </w:t>
      </w:r>
      <w:r w:rsidRPr="00D1486C">
        <w:rPr>
          <w:rFonts w:ascii="Verdana" w:hAnsi="Verdana" w:cs="Verdana"/>
        </w:rPr>
        <w:t>-030 Wrocław.</w:t>
      </w:r>
    </w:p>
    <w:p w:rsidR="00B07C44" w:rsidRPr="00D1486C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D1486C">
        <w:rPr>
          <w:rFonts w:ascii="Verdana" w:hAnsi="Verdana" w:cs="Verdana"/>
        </w:rPr>
        <w:t>Zgodnie z ustaw</w:t>
      </w:r>
      <w:r w:rsidRPr="00D1486C">
        <w:rPr>
          <w:rFonts w:ascii="Verdana" w:eastAsia="TimesNewRoman" w:hAnsi="Verdana" w:cs="Verdana"/>
        </w:rPr>
        <w:t xml:space="preserve">ą </w:t>
      </w:r>
      <w:r w:rsidRPr="00D1486C">
        <w:rPr>
          <w:rFonts w:ascii="Verdana" w:hAnsi="Verdana" w:cs="Verdana"/>
        </w:rPr>
        <w:t>z dnia 9 listopada 2018 r. o elektronicznym fakturowaniu w zamówieniach publicznych, koncesjach na roboty budowlane lub usługi oraz partnerstwie publiczno-prywatnym istnieje mo</w:t>
      </w:r>
      <w:r w:rsidRPr="00D1486C">
        <w:rPr>
          <w:rFonts w:ascii="Verdana" w:eastAsia="TimesNewRoman" w:hAnsi="Verdana" w:cs="Verdana"/>
        </w:rPr>
        <w:t>ż</w:t>
      </w:r>
      <w:r w:rsidRPr="00D1486C">
        <w:rPr>
          <w:rFonts w:ascii="Verdana" w:hAnsi="Verdana" w:cs="Verdana"/>
        </w:rPr>
        <w:t>liwo</w:t>
      </w:r>
      <w:r w:rsidRPr="00D1486C">
        <w:rPr>
          <w:rFonts w:ascii="Verdana" w:eastAsia="TimesNewRoman" w:hAnsi="Verdana" w:cs="Verdana"/>
        </w:rPr>
        <w:t xml:space="preserve">ść </w:t>
      </w:r>
      <w:r w:rsidRPr="00D1486C">
        <w:rPr>
          <w:rFonts w:ascii="Verdana" w:hAnsi="Verdana" w:cs="Verdana"/>
        </w:rPr>
        <w:t>wystawienia i przekazania Zamawiaj</w:t>
      </w:r>
      <w:r w:rsidRPr="00D1486C">
        <w:rPr>
          <w:rFonts w:ascii="Verdana" w:eastAsia="TimesNewRoman" w:hAnsi="Verdana" w:cs="Verdana"/>
        </w:rPr>
        <w:t>ą</w:t>
      </w:r>
      <w:r w:rsidRPr="00D1486C">
        <w:rPr>
          <w:rFonts w:ascii="Verdana" w:hAnsi="Verdana" w:cs="Verdana"/>
        </w:rPr>
        <w:t>cemu faktury VAT drog</w:t>
      </w:r>
      <w:r w:rsidRPr="00D1486C">
        <w:rPr>
          <w:rFonts w:ascii="Verdana" w:eastAsia="TimesNewRoman" w:hAnsi="Verdana" w:cs="Verdana"/>
        </w:rPr>
        <w:t xml:space="preserve">ą </w:t>
      </w:r>
      <w:r w:rsidRPr="00D1486C">
        <w:rPr>
          <w:rFonts w:ascii="Verdana" w:hAnsi="Verdana" w:cs="Verdana"/>
        </w:rPr>
        <w:t>elektroniczn</w:t>
      </w:r>
      <w:r w:rsidRPr="00D1486C">
        <w:rPr>
          <w:rFonts w:ascii="Verdana" w:eastAsia="TimesNewRoman" w:hAnsi="Verdana" w:cs="Verdana"/>
        </w:rPr>
        <w:t xml:space="preserve">ą </w:t>
      </w:r>
      <w:r w:rsidRPr="00D1486C">
        <w:rPr>
          <w:rFonts w:ascii="Verdana" w:hAnsi="Verdana" w:cs="Verdana"/>
        </w:rPr>
        <w:t>za po</w:t>
      </w:r>
      <w:r w:rsidRPr="00D1486C">
        <w:rPr>
          <w:rFonts w:ascii="Verdana" w:eastAsia="TimesNewRoman" w:hAnsi="Verdana" w:cs="Verdana"/>
        </w:rPr>
        <w:t>ś</w:t>
      </w:r>
      <w:r w:rsidRPr="00D1486C">
        <w:rPr>
          <w:rFonts w:ascii="Verdana" w:hAnsi="Verdana" w:cs="Verdana"/>
        </w:rPr>
        <w:t>rednictwem Platformy Elektronicznego Fakturowania pod adresem: https://brokerpefexpert.efaktura.gov.pl/, adres PEF: NIP 8961003529.</w:t>
      </w:r>
    </w:p>
    <w:p w:rsidR="003A79D4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D1486C">
        <w:rPr>
          <w:rFonts w:ascii="Verdana" w:hAnsi="Verdana"/>
        </w:rPr>
        <w:t>Zamawiający wyraża zgodę na otrzymanie drogą elektroniczną faktury VAT w</w:t>
      </w:r>
      <w:r w:rsidR="003A79D4">
        <w:rPr>
          <w:rFonts w:ascii="Verdana" w:hAnsi="Verdana"/>
        </w:rPr>
        <w:t> </w:t>
      </w:r>
      <w:r w:rsidRPr="00D1486C">
        <w:rPr>
          <w:rFonts w:ascii="Verdana" w:hAnsi="Verdana"/>
        </w:rPr>
        <w:t xml:space="preserve">formacie .pdf, która będzie przesłane na następujący adres poczty elektronicznej: </w:t>
      </w:r>
      <w:hyperlink r:id="rId12" w:history="1">
        <w:r w:rsidRPr="00D1486C">
          <w:rPr>
            <w:rStyle w:val="Hipercze"/>
            <w:rFonts w:ascii="Verdana" w:hAnsi="Verdana"/>
          </w:rPr>
          <w:t>wke@um.wroc.pl</w:t>
        </w:r>
      </w:hyperlink>
      <w:r w:rsidRPr="00D1486C">
        <w:rPr>
          <w:rFonts w:ascii="Verdana" w:hAnsi="Verdana"/>
        </w:rPr>
        <w:t xml:space="preserve">. </w:t>
      </w:r>
      <w:r w:rsidRPr="00D1486C">
        <w:rPr>
          <w:rFonts w:ascii="Verdana" w:hAnsi="Verdana" w:cs="Verdana"/>
        </w:rPr>
        <w:t>W przypadku wystawiania faktury elektronicznej NABYWC</w:t>
      </w:r>
      <w:r w:rsidRPr="00D1486C">
        <w:rPr>
          <w:rFonts w:ascii="Verdana" w:eastAsia="TimesNewRoman" w:hAnsi="Verdana" w:cs="Verdana"/>
        </w:rPr>
        <w:t xml:space="preserve">Ą </w:t>
      </w:r>
      <w:r w:rsidRPr="00D1486C">
        <w:rPr>
          <w:rFonts w:ascii="Verdana" w:hAnsi="Verdana" w:cs="Verdana"/>
        </w:rPr>
        <w:t>USŁUGI jest: Gmina Wrocław, pl. Nowy Targ 1-8, 50-141 Wrocław, NIP: 8971383551, ODBIORC</w:t>
      </w:r>
      <w:r w:rsidRPr="00D1486C">
        <w:rPr>
          <w:rFonts w:ascii="Verdana" w:eastAsia="TimesNewRoman" w:hAnsi="Verdana" w:cs="Verdana"/>
        </w:rPr>
        <w:t xml:space="preserve">Ą </w:t>
      </w:r>
      <w:r w:rsidRPr="00D1486C">
        <w:rPr>
          <w:rFonts w:ascii="Verdana" w:hAnsi="Verdana" w:cs="Verdana"/>
        </w:rPr>
        <w:t>USŁUGI jest: Urz</w:t>
      </w:r>
      <w:r w:rsidRPr="00D1486C">
        <w:rPr>
          <w:rFonts w:ascii="Verdana" w:eastAsia="TimesNewRoman" w:hAnsi="Verdana" w:cs="Verdana"/>
        </w:rPr>
        <w:t>ą</w:t>
      </w:r>
      <w:r w:rsidRPr="00D1486C">
        <w:rPr>
          <w:rFonts w:ascii="Verdana" w:hAnsi="Verdana" w:cs="Verdana"/>
        </w:rPr>
        <w:t>d Miejski Wrocławia, pl. Nowy Targ 1-8, 50-141 Wrocław.</w:t>
      </w:r>
    </w:p>
    <w:p w:rsidR="00B07C44" w:rsidRPr="00D1486C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D1486C">
        <w:rPr>
          <w:rFonts w:ascii="Verdana" w:hAnsi="Verdana" w:cs="Verdana"/>
        </w:rPr>
        <w:t>Zamawiający dokona zapłaty wynagrodzenia na rzecz Wykonawcy z</w:t>
      </w:r>
      <w:r w:rsidR="003A79D4">
        <w:rPr>
          <w:rFonts w:ascii="Verdana" w:hAnsi="Verdana" w:cs="Verdana"/>
        </w:rPr>
        <w:t> </w:t>
      </w:r>
      <w:r w:rsidRPr="00D1486C">
        <w:rPr>
          <w:rFonts w:ascii="Verdana" w:hAnsi="Verdana" w:cs="Verdana"/>
        </w:rPr>
        <w:t>zastosowaniem mechanizmu podzielonej płatności.</w:t>
      </w:r>
    </w:p>
    <w:p w:rsidR="00B07C44" w:rsidRPr="00D1486C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D1486C">
        <w:rPr>
          <w:rFonts w:ascii="Verdana" w:hAnsi="Verdana" w:cs="Verdana"/>
        </w:rPr>
        <w:t>Zamawiający oświadcza, że jest podatnikiem podatku VAT – NIP 8971383551.</w:t>
      </w:r>
    </w:p>
    <w:p w:rsidR="00B07C44" w:rsidRPr="00D1486C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D1486C">
        <w:rPr>
          <w:rFonts w:ascii="Verdana" w:hAnsi="Verdana" w:cs="Verdana"/>
        </w:rPr>
        <w:t xml:space="preserve">Wykonawca oświadcza, że nie jest/jest podatnikiem podatku VAT – NIP </w:t>
      </w:r>
      <w:r w:rsidR="003A79D4">
        <w:rPr>
          <w:rFonts w:ascii="Verdana" w:hAnsi="Verdana" w:cs="Verdana"/>
        </w:rPr>
        <w:t>..................</w:t>
      </w:r>
      <w:r>
        <w:rPr>
          <w:rFonts w:ascii="Verdana" w:hAnsi="Verdana" w:cs="Verdana"/>
        </w:rPr>
        <w:t>.</w:t>
      </w:r>
    </w:p>
    <w:p w:rsidR="003A79D4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D1486C">
        <w:rPr>
          <w:rFonts w:ascii="Verdana" w:hAnsi="Verdana" w:cs="Verdana"/>
        </w:rPr>
        <w:t>Wykonawcy przysługuje prawo naliczenia odsetek ustawowych od wartości nieterminowo opłaconej faktury.</w:t>
      </w:r>
    </w:p>
    <w:p w:rsidR="003A79D4" w:rsidRDefault="00B07C44" w:rsidP="004A2680">
      <w:pPr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3A79D4">
        <w:rPr>
          <w:rFonts w:ascii="Verdana" w:hAnsi="Verdana"/>
        </w:rPr>
        <w:t>Zapłata wynagrodzenia wyczerpuje roszczenia Wykonawcy do Zamawiającego z tytułu realizacji niniejszej umowy.</w:t>
      </w:r>
    </w:p>
    <w:p w:rsidR="00CA6C24" w:rsidRPr="00412C10" w:rsidRDefault="00B07C44" w:rsidP="00CA6C24">
      <w:pPr>
        <w:widowControl w:val="0"/>
        <w:numPr>
          <w:ilvl w:val="3"/>
          <w:numId w:val="4"/>
        </w:numPr>
        <w:tabs>
          <w:tab w:val="clear" w:pos="288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/>
          <w:b/>
          <w:sz w:val="20"/>
          <w:szCs w:val="20"/>
        </w:rPr>
      </w:pPr>
      <w:r w:rsidRPr="003A79D4">
        <w:rPr>
          <w:rFonts w:ascii="Verdana" w:hAnsi="Verdana"/>
        </w:rPr>
        <w:t xml:space="preserve">Zamawiający nie przewiduje wypłacania zaliczek na poczet wykonania przedmiotu </w:t>
      </w:r>
      <w:r w:rsidR="003A79D4">
        <w:rPr>
          <w:rFonts w:ascii="Verdana" w:hAnsi="Verdana"/>
        </w:rPr>
        <w:t>u</w:t>
      </w:r>
      <w:r w:rsidRPr="003A79D4">
        <w:rPr>
          <w:rFonts w:ascii="Verdana" w:hAnsi="Verdana"/>
        </w:rPr>
        <w:t>mowy.</w:t>
      </w:r>
    </w:p>
    <w:p w:rsidR="0090156B" w:rsidRPr="006C5F5E" w:rsidRDefault="003A79D4" w:rsidP="003A79D4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/>
          <w:smallCaps/>
          <w:sz w:val="24"/>
          <w:szCs w:val="24"/>
        </w:rPr>
      </w:pPr>
      <w:r w:rsidRPr="006C5F5E">
        <w:rPr>
          <w:rFonts w:ascii="Verdana" w:hAnsi="Verdana"/>
          <w:sz w:val="24"/>
          <w:szCs w:val="24"/>
        </w:rPr>
        <w:t>§ 5 Obowiązki i uprawnienia stron</w:t>
      </w:r>
    </w:p>
    <w:p w:rsidR="003372BA" w:rsidRDefault="003372BA" w:rsidP="00412C10">
      <w:pPr>
        <w:pStyle w:val="Akapitzlist"/>
        <w:widowControl w:val="0"/>
        <w:numPr>
          <w:ilvl w:val="0"/>
          <w:numId w:val="21"/>
        </w:numPr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F723C9">
        <w:rPr>
          <w:rFonts w:ascii="Verdana" w:hAnsi="Verdana"/>
        </w:rPr>
        <w:t xml:space="preserve">Wykonawca w wykonaniu przedmiotu umowy zobowiązany jest stosować się </w:t>
      </w:r>
      <w:r w:rsidRPr="00F723C9">
        <w:rPr>
          <w:rFonts w:ascii="Verdana" w:hAnsi="Verdana"/>
        </w:rPr>
        <w:lastRenderedPageBreak/>
        <w:t>do powszechnie obowiązujących przepisów prawa, postanowień niniejszej umowy oraz wytyczny</w:t>
      </w:r>
      <w:r>
        <w:rPr>
          <w:rFonts w:ascii="Verdana" w:hAnsi="Verdana"/>
        </w:rPr>
        <w:t xml:space="preserve">ch </w:t>
      </w:r>
      <w:r w:rsidRPr="00F723C9">
        <w:rPr>
          <w:rFonts w:ascii="Verdana" w:hAnsi="Verdana"/>
        </w:rPr>
        <w:t>Zamawiającego.</w:t>
      </w:r>
    </w:p>
    <w:p w:rsidR="003372BA" w:rsidRPr="003372BA" w:rsidRDefault="003372BA" w:rsidP="004A2680">
      <w:pPr>
        <w:pStyle w:val="Akapitzlist"/>
        <w:numPr>
          <w:ilvl w:val="0"/>
          <w:numId w:val="21"/>
        </w:numPr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372BA">
        <w:rPr>
          <w:rFonts w:ascii="Verdana" w:hAnsi="Verdana" w:cs="Helv"/>
        </w:rPr>
        <w:t>Wykonawca zobowiązany</w:t>
      </w:r>
      <w:r w:rsidRPr="003372BA">
        <w:rPr>
          <w:rFonts w:ascii="Verdana" w:hAnsi="Verdana" w:cs="Helv"/>
          <w:color w:val="000000"/>
        </w:rPr>
        <w:t xml:space="preserve"> jest wyjaśniać z Zamawiającym wszelkie wątpliwości związane z wykonywaniem przedmiotu niniejszej umowy.</w:t>
      </w:r>
    </w:p>
    <w:p w:rsidR="003372BA" w:rsidRDefault="00567173" w:rsidP="004A2680">
      <w:pPr>
        <w:pStyle w:val="Akapitzlist"/>
        <w:numPr>
          <w:ilvl w:val="0"/>
          <w:numId w:val="21"/>
        </w:numPr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372BA">
        <w:rPr>
          <w:rFonts w:ascii="Verdana" w:hAnsi="Verdana"/>
        </w:rPr>
        <w:t>Wykonawca oświadcza, iż posiada niezbędną wiedzę i doświadczenie do prawidłowej realizacji przedmiotu umowy</w:t>
      </w:r>
      <w:r w:rsidR="000A0C4F" w:rsidRPr="003372BA">
        <w:rPr>
          <w:rFonts w:ascii="Verdana" w:hAnsi="Verdana"/>
        </w:rPr>
        <w:t>.</w:t>
      </w:r>
    </w:p>
    <w:p w:rsidR="00103520" w:rsidRPr="003372BA" w:rsidRDefault="000A0C4F" w:rsidP="004A2680">
      <w:pPr>
        <w:pStyle w:val="Akapitzlist"/>
        <w:numPr>
          <w:ilvl w:val="0"/>
          <w:numId w:val="21"/>
        </w:numPr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3372BA">
        <w:rPr>
          <w:rFonts w:ascii="Verdana" w:hAnsi="Verdana" w:cs="Verdana"/>
          <w:color w:val="000000"/>
        </w:rPr>
        <w:t xml:space="preserve">Wykonawca, w ramach wynagrodzenia, o którym mowa w § </w:t>
      </w:r>
      <w:r w:rsidR="005A4FFF" w:rsidRPr="003372BA">
        <w:rPr>
          <w:rFonts w:ascii="Verdana" w:hAnsi="Verdana" w:cs="Verdana"/>
          <w:color w:val="000000"/>
        </w:rPr>
        <w:t>4</w:t>
      </w:r>
      <w:r w:rsidRPr="003372BA">
        <w:rPr>
          <w:rFonts w:ascii="Verdana" w:hAnsi="Verdana" w:cs="Verdana"/>
          <w:color w:val="000000"/>
        </w:rPr>
        <w:t xml:space="preserve"> ust. 1 umowy, zobowiązany jest:</w:t>
      </w:r>
    </w:p>
    <w:p w:rsidR="00103520" w:rsidRPr="00103520" w:rsidRDefault="00112ED7" w:rsidP="004A2680">
      <w:pPr>
        <w:pStyle w:val="Tekstpodstawowy33"/>
        <w:numPr>
          <w:ilvl w:val="0"/>
          <w:numId w:val="22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103520">
        <w:rPr>
          <w:rFonts w:ascii="Verdana" w:hAnsi="Verdana" w:cs="Verdana"/>
        </w:rPr>
        <w:t>wykonać wszystkie zadania i spełnić wymagana w zakresie przedmiotu umowy</w:t>
      </w:r>
      <w:r w:rsidR="00103520">
        <w:rPr>
          <w:rFonts w:ascii="Verdana" w:hAnsi="Verdana" w:cs="Verdana"/>
        </w:rPr>
        <w:t>;</w:t>
      </w:r>
    </w:p>
    <w:p w:rsidR="00103520" w:rsidRPr="00103520" w:rsidRDefault="00EA4B0D" w:rsidP="004A2680">
      <w:pPr>
        <w:pStyle w:val="Tekstpodstawowy33"/>
        <w:numPr>
          <w:ilvl w:val="0"/>
          <w:numId w:val="22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103520">
        <w:rPr>
          <w:rFonts w:ascii="Verdana" w:hAnsi="Verdana" w:cs="Verdana"/>
          <w:color w:val="000000"/>
        </w:rPr>
        <w:t>uzgodnić</w:t>
      </w:r>
      <w:r w:rsidR="00623128" w:rsidRPr="00103520">
        <w:rPr>
          <w:rFonts w:ascii="Verdana" w:hAnsi="Verdana" w:cs="Verdana"/>
          <w:color w:val="000000"/>
        </w:rPr>
        <w:t xml:space="preserve"> </w:t>
      </w:r>
      <w:r w:rsidR="00E6524E" w:rsidRPr="00103520">
        <w:rPr>
          <w:rFonts w:ascii="Verdana" w:hAnsi="Verdana" w:cs="Verdana"/>
          <w:color w:val="000000"/>
        </w:rPr>
        <w:t xml:space="preserve">z Wydziałem </w:t>
      </w:r>
      <w:r w:rsidR="000E774D" w:rsidRPr="00103520">
        <w:rPr>
          <w:rFonts w:ascii="Verdana" w:hAnsi="Verdana" w:cs="Verdana"/>
          <w:color w:val="000000"/>
        </w:rPr>
        <w:t>Klimatu</w:t>
      </w:r>
      <w:r w:rsidR="00E6524E" w:rsidRPr="00103520">
        <w:rPr>
          <w:rFonts w:ascii="Verdana" w:hAnsi="Verdana" w:cs="Verdana"/>
          <w:color w:val="000000"/>
        </w:rPr>
        <w:t xml:space="preserve"> i Energii U</w:t>
      </w:r>
      <w:r w:rsidR="00103520">
        <w:rPr>
          <w:rFonts w:ascii="Verdana" w:hAnsi="Verdana" w:cs="Verdana"/>
          <w:color w:val="000000"/>
        </w:rPr>
        <w:t xml:space="preserve">rzędu Miejskiego </w:t>
      </w:r>
      <w:r w:rsidR="00F61D34" w:rsidRPr="00103520">
        <w:rPr>
          <w:rFonts w:ascii="Verdana" w:hAnsi="Verdana" w:cs="Verdana"/>
        </w:rPr>
        <w:t>Wrocławia</w:t>
      </w:r>
      <w:r w:rsidR="00112ED7" w:rsidRPr="00103520">
        <w:rPr>
          <w:rFonts w:ascii="Verdana" w:hAnsi="Verdana" w:cs="Verdana"/>
        </w:rPr>
        <w:t xml:space="preserve"> </w:t>
      </w:r>
      <w:r w:rsidR="00E6524E" w:rsidRPr="00103520">
        <w:rPr>
          <w:rFonts w:ascii="Verdana" w:hAnsi="Verdana" w:cs="Verdana"/>
        </w:rPr>
        <w:t>wykonane projekty</w:t>
      </w:r>
      <w:r w:rsidR="00D0654C">
        <w:rPr>
          <w:rFonts w:ascii="Verdana" w:hAnsi="Verdana" w:cs="Verdana"/>
        </w:rPr>
        <w:t>,</w:t>
      </w:r>
      <w:r w:rsidR="00E6524E" w:rsidRPr="00103520">
        <w:rPr>
          <w:rFonts w:ascii="Verdana" w:hAnsi="Verdana" w:cs="Verdana"/>
        </w:rPr>
        <w:t xml:space="preserve"> o których mowa </w:t>
      </w:r>
      <w:r w:rsidR="00E6524E" w:rsidRPr="00D0654C">
        <w:rPr>
          <w:rFonts w:ascii="Verdana" w:hAnsi="Verdana" w:cs="Verdana"/>
        </w:rPr>
        <w:t xml:space="preserve">w § </w:t>
      </w:r>
      <w:r w:rsidR="00623128" w:rsidRPr="00D0654C">
        <w:rPr>
          <w:rFonts w:ascii="Verdana" w:hAnsi="Verdana" w:cs="Verdana"/>
        </w:rPr>
        <w:t>1</w:t>
      </w:r>
      <w:r w:rsidR="00E6524E" w:rsidRPr="00D0654C">
        <w:rPr>
          <w:rFonts w:ascii="Verdana" w:hAnsi="Verdana" w:cs="Verdana"/>
        </w:rPr>
        <w:t xml:space="preserve"> ust. </w:t>
      </w:r>
      <w:r w:rsidR="000E774D" w:rsidRPr="00D0654C">
        <w:rPr>
          <w:rFonts w:ascii="Verdana" w:hAnsi="Verdana" w:cs="Verdana"/>
        </w:rPr>
        <w:t>3</w:t>
      </w:r>
      <w:r w:rsidR="00623128" w:rsidRPr="00D0654C">
        <w:rPr>
          <w:rFonts w:ascii="Verdana" w:hAnsi="Verdana" w:cs="Verdana"/>
        </w:rPr>
        <w:t xml:space="preserve"> pkt</w:t>
      </w:r>
      <w:r w:rsidR="00D0654C" w:rsidRPr="00D0654C">
        <w:rPr>
          <w:rFonts w:ascii="Verdana" w:hAnsi="Verdana" w:cs="Verdana"/>
        </w:rPr>
        <w:t xml:space="preserve"> </w:t>
      </w:r>
      <w:r w:rsidR="00623128" w:rsidRPr="00D0654C">
        <w:rPr>
          <w:rFonts w:ascii="Verdana" w:hAnsi="Verdana" w:cs="Verdana"/>
        </w:rPr>
        <w:t>1</w:t>
      </w:r>
      <w:r w:rsidR="00E50C29" w:rsidRPr="00103520">
        <w:rPr>
          <w:rFonts w:ascii="Verdana" w:hAnsi="Verdana" w:cs="Verdana"/>
        </w:rPr>
        <w:t xml:space="preserve"> </w:t>
      </w:r>
      <w:r w:rsidR="00D0654C">
        <w:rPr>
          <w:rFonts w:ascii="Verdana" w:hAnsi="Verdana" w:cs="Verdana"/>
        </w:rPr>
        <w:t xml:space="preserve">umowy </w:t>
      </w:r>
      <w:r w:rsidRPr="00103520">
        <w:rPr>
          <w:rFonts w:ascii="Verdana" w:hAnsi="Verdana" w:cs="Verdana"/>
        </w:rPr>
        <w:t>i</w:t>
      </w:r>
      <w:r w:rsidR="00E50C29" w:rsidRPr="00103520">
        <w:rPr>
          <w:rFonts w:ascii="Verdana" w:hAnsi="Verdana" w:cs="Verdana"/>
        </w:rPr>
        <w:t xml:space="preserve"> uwzględnić ustalone </w:t>
      </w:r>
      <w:r w:rsidRPr="00103520">
        <w:rPr>
          <w:rFonts w:ascii="Verdana" w:hAnsi="Verdana" w:cs="Verdana"/>
        </w:rPr>
        <w:t>p</w:t>
      </w:r>
      <w:r w:rsidR="00E50C29" w:rsidRPr="00103520">
        <w:rPr>
          <w:rFonts w:ascii="Verdana" w:hAnsi="Verdana" w:cs="Verdana"/>
        </w:rPr>
        <w:t>rzez Strony zastrzeżenia poprawiając i uzupełniając przedmiot umowy</w:t>
      </w:r>
      <w:r w:rsidR="00103520">
        <w:rPr>
          <w:rFonts w:ascii="Verdana" w:hAnsi="Verdana" w:cs="Verdana"/>
        </w:rPr>
        <w:t>;</w:t>
      </w:r>
    </w:p>
    <w:p w:rsidR="00103520" w:rsidRPr="00103520" w:rsidRDefault="00112ED7" w:rsidP="004A2680">
      <w:pPr>
        <w:pStyle w:val="Tekstpodstawowy33"/>
        <w:numPr>
          <w:ilvl w:val="0"/>
          <w:numId w:val="22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103520">
        <w:rPr>
          <w:rFonts w:ascii="Verdana" w:hAnsi="Verdana" w:cs="Verdana"/>
        </w:rPr>
        <w:t>konsultowa</w:t>
      </w:r>
      <w:r w:rsidR="00EA4B0D" w:rsidRPr="00103520">
        <w:rPr>
          <w:rFonts w:ascii="Verdana" w:hAnsi="Verdana" w:cs="Verdana"/>
        </w:rPr>
        <w:t xml:space="preserve">ć na bieżąco przedmiot umowy z </w:t>
      </w:r>
      <w:r w:rsidRPr="00103520">
        <w:rPr>
          <w:rFonts w:ascii="Verdana" w:hAnsi="Verdana" w:cs="Verdana"/>
        </w:rPr>
        <w:t xml:space="preserve">Zamawiającym oraz niezwłocznie sygnalizować Zamawiającemu </w:t>
      </w:r>
      <w:r w:rsidRPr="00FF7F48">
        <w:rPr>
          <w:rFonts w:ascii="Verdana" w:hAnsi="Verdana" w:cs="Verdana"/>
        </w:rPr>
        <w:t>zaistnienia</w:t>
      </w:r>
      <w:r w:rsidRPr="00103520">
        <w:rPr>
          <w:rFonts w:ascii="Verdana" w:hAnsi="Verdana" w:cs="Verdana"/>
        </w:rPr>
        <w:t xml:space="preserve"> istotnych problemów, celem niedopuszczenia do opóźnienia w oddaniu przedmiotu umowy, których Wykonawca, mimo dołożenia należytej staranności nie będzie w stanie rozwiązać we własnym zakresie. Zamawiający zastrzega jednak, że nie będzie wykonywał za Wykonawcę działań, do których Wykonawca zobowiązał się na podstawie niniejszej umowy</w:t>
      </w:r>
      <w:r w:rsidR="00103520">
        <w:rPr>
          <w:rFonts w:ascii="Verdana" w:hAnsi="Verdana" w:cs="Verdana"/>
        </w:rPr>
        <w:t>;</w:t>
      </w:r>
    </w:p>
    <w:p w:rsidR="00103520" w:rsidRPr="00103520" w:rsidRDefault="000A0C4F" w:rsidP="004A2680">
      <w:pPr>
        <w:pStyle w:val="Tekstpodstawowy33"/>
        <w:numPr>
          <w:ilvl w:val="0"/>
          <w:numId w:val="22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103520">
        <w:rPr>
          <w:rFonts w:ascii="Verdana" w:hAnsi="Verdana" w:cs="Verdana"/>
          <w:color w:val="000000"/>
        </w:rPr>
        <w:t>przed rozpoczęciem</w:t>
      </w:r>
      <w:r w:rsidR="00EB0F58" w:rsidRPr="00103520">
        <w:rPr>
          <w:rFonts w:ascii="Verdana" w:hAnsi="Verdana" w:cs="Verdana"/>
          <w:color w:val="000000"/>
        </w:rPr>
        <w:t xml:space="preserve"> prac</w:t>
      </w:r>
      <w:r w:rsidR="00322CFD" w:rsidRPr="00103520">
        <w:rPr>
          <w:rFonts w:ascii="Verdana" w:hAnsi="Verdana" w:cs="Verdana"/>
          <w:color w:val="000000"/>
        </w:rPr>
        <w:t xml:space="preserve"> </w:t>
      </w:r>
      <w:r w:rsidR="00273DE8" w:rsidRPr="00103520">
        <w:rPr>
          <w:rFonts w:ascii="Verdana" w:hAnsi="Verdana" w:cs="Verdana"/>
          <w:color w:val="000000"/>
        </w:rPr>
        <w:t xml:space="preserve">związanych </w:t>
      </w:r>
      <w:r w:rsidR="00544EAC" w:rsidRPr="00103520">
        <w:rPr>
          <w:rFonts w:ascii="Verdana" w:hAnsi="Verdana" w:cs="Verdana"/>
          <w:color w:val="000000"/>
        </w:rPr>
        <w:t>z wykonaniem ogrodów</w:t>
      </w:r>
      <w:r w:rsidR="00865B05" w:rsidRPr="00103520">
        <w:rPr>
          <w:rFonts w:ascii="Verdana" w:hAnsi="Verdana" w:cs="Verdana"/>
          <w:color w:val="000000"/>
        </w:rPr>
        <w:t xml:space="preserve"> warzywnych (</w:t>
      </w:r>
      <w:r w:rsidR="008143CD" w:rsidRPr="00103520">
        <w:rPr>
          <w:rFonts w:ascii="Verdana" w:hAnsi="Verdana" w:cs="Verdana"/>
          <w:color w:val="000000"/>
        </w:rPr>
        <w:t>tzw. montażowych)</w:t>
      </w:r>
      <w:r w:rsidR="00713EF1" w:rsidRPr="00103520">
        <w:rPr>
          <w:rFonts w:ascii="Verdana" w:hAnsi="Verdana" w:cs="Verdana"/>
          <w:color w:val="000000"/>
        </w:rPr>
        <w:t>:</w:t>
      </w:r>
    </w:p>
    <w:p w:rsidR="00103520" w:rsidRPr="00103520" w:rsidRDefault="00544EAC" w:rsidP="004A2680">
      <w:pPr>
        <w:pStyle w:val="Tekstpodstawowy33"/>
        <w:numPr>
          <w:ilvl w:val="0"/>
          <w:numId w:val="23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103520">
        <w:rPr>
          <w:rFonts w:ascii="Verdana" w:hAnsi="Verdana" w:cs="Verdana"/>
          <w:color w:val="000000"/>
        </w:rPr>
        <w:t xml:space="preserve">wygrodzić, </w:t>
      </w:r>
      <w:r w:rsidR="000A0C4F" w:rsidRPr="00103520">
        <w:rPr>
          <w:rFonts w:ascii="Verdana" w:hAnsi="Verdana" w:cs="Verdana"/>
          <w:color w:val="000000"/>
        </w:rPr>
        <w:t xml:space="preserve">zagospodarować oraz należycie zabezpieczyć </w:t>
      </w:r>
      <w:r w:rsidRPr="00103520">
        <w:rPr>
          <w:rFonts w:ascii="Verdana" w:hAnsi="Verdana" w:cs="Verdana"/>
          <w:color w:val="000000"/>
        </w:rPr>
        <w:t xml:space="preserve">przed dostępem osób trzecich </w:t>
      </w:r>
      <w:r w:rsidR="00EB0F58" w:rsidRPr="00103520">
        <w:rPr>
          <w:rFonts w:ascii="Verdana" w:hAnsi="Verdana" w:cs="Verdana"/>
          <w:color w:val="000000"/>
        </w:rPr>
        <w:t xml:space="preserve">miejsce prowadzonych prac </w:t>
      </w:r>
      <w:r w:rsidR="00322CFD" w:rsidRPr="00103520">
        <w:rPr>
          <w:rFonts w:ascii="Verdana" w:hAnsi="Verdana" w:cs="Verdana"/>
          <w:color w:val="000000"/>
        </w:rPr>
        <w:t>montażowych</w:t>
      </w:r>
      <w:r w:rsidR="00103520">
        <w:rPr>
          <w:rFonts w:ascii="Verdana" w:hAnsi="Verdana" w:cs="Verdana"/>
          <w:color w:val="000000"/>
        </w:rPr>
        <w:t>;</w:t>
      </w:r>
    </w:p>
    <w:p w:rsidR="00103520" w:rsidRPr="00103520" w:rsidRDefault="000A0C4F" w:rsidP="004A2680">
      <w:pPr>
        <w:pStyle w:val="Tekstpodstawowy33"/>
        <w:widowControl w:val="0"/>
        <w:numPr>
          <w:ilvl w:val="0"/>
          <w:numId w:val="23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103520">
        <w:rPr>
          <w:rFonts w:ascii="Verdana" w:hAnsi="Verdana" w:cs="Verdana"/>
          <w:color w:val="000000"/>
        </w:rPr>
        <w:t xml:space="preserve">zorganizować oraz zabezpieczyć teren </w:t>
      </w:r>
      <w:r w:rsidR="00411B59" w:rsidRPr="00103520">
        <w:rPr>
          <w:rFonts w:ascii="Verdana" w:hAnsi="Verdana" w:cs="Verdana"/>
          <w:color w:val="000000"/>
        </w:rPr>
        <w:t>prowadzonych prac montażowych</w:t>
      </w:r>
      <w:r w:rsidR="00543031" w:rsidRPr="00103520">
        <w:rPr>
          <w:rFonts w:ascii="Verdana" w:hAnsi="Verdana" w:cs="Verdana"/>
          <w:color w:val="000000"/>
        </w:rPr>
        <w:t xml:space="preserve"> </w:t>
      </w:r>
      <w:r w:rsidRPr="00103520">
        <w:rPr>
          <w:rFonts w:ascii="Verdana" w:hAnsi="Verdana" w:cs="Verdana"/>
          <w:color w:val="000000"/>
        </w:rPr>
        <w:t>w</w:t>
      </w:r>
      <w:r w:rsidR="00103520">
        <w:rPr>
          <w:rFonts w:ascii="Verdana" w:hAnsi="Verdana" w:cs="Verdana"/>
          <w:color w:val="000000"/>
        </w:rPr>
        <w:t> </w:t>
      </w:r>
      <w:r w:rsidRPr="00103520">
        <w:rPr>
          <w:rFonts w:ascii="Verdana" w:hAnsi="Verdana" w:cs="Verdana"/>
          <w:color w:val="000000"/>
        </w:rPr>
        <w:t xml:space="preserve">sposób niezakłócający funkcjonowania </w:t>
      </w:r>
      <w:r w:rsidR="00D00413" w:rsidRPr="00103520">
        <w:rPr>
          <w:rFonts w:ascii="Verdana" w:hAnsi="Verdana" w:cs="Verdana"/>
          <w:color w:val="000000"/>
        </w:rPr>
        <w:t xml:space="preserve">okolicznych </w:t>
      </w:r>
      <w:r w:rsidRPr="00103520">
        <w:rPr>
          <w:rFonts w:ascii="Verdana" w:hAnsi="Verdana" w:cs="Verdana"/>
          <w:color w:val="000000"/>
        </w:rPr>
        <w:t>placów</w:t>
      </w:r>
      <w:r w:rsidR="00D00413" w:rsidRPr="00103520">
        <w:rPr>
          <w:rFonts w:ascii="Verdana" w:hAnsi="Verdana" w:cs="Verdana"/>
          <w:color w:val="000000"/>
        </w:rPr>
        <w:t>ek</w:t>
      </w:r>
      <w:r w:rsidRPr="00103520">
        <w:rPr>
          <w:rFonts w:ascii="Verdana" w:hAnsi="Verdana" w:cs="Verdana"/>
          <w:color w:val="000000"/>
        </w:rPr>
        <w:t>, zapewniający bezpieczeństwo przez cały okres realizacji</w:t>
      </w:r>
      <w:r w:rsidR="00103520">
        <w:rPr>
          <w:rFonts w:ascii="Verdana" w:hAnsi="Verdana" w:cs="Verdana"/>
          <w:color w:val="000000"/>
        </w:rPr>
        <w:t>;</w:t>
      </w:r>
    </w:p>
    <w:p w:rsidR="00103520" w:rsidRPr="00103520" w:rsidRDefault="000A0C4F" w:rsidP="004A2680">
      <w:pPr>
        <w:pStyle w:val="Tekstpodstawowy33"/>
        <w:widowControl w:val="0"/>
        <w:numPr>
          <w:ilvl w:val="0"/>
          <w:numId w:val="23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103520">
        <w:rPr>
          <w:rFonts w:ascii="Verdana" w:hAnsi="Verdana" w:cs="Verdana"/>
          <w:color w:val="000000"/>
        </w:rPr>
        <w:t xml:space="preserve">przed przystąpieniem do prac </w:t>
      </w:r>
      <w:r w:rsidR="00322CFD" w:rsidRPr="00103520">
        <w:rPr>
          <w:rFonts w:ascii="Verdana" w:hAnsi="Verdana" w:cs="Verdana"/>
          <w:color w:val="000000"/>
        </w:rPr>
        <w:t xml:space="preserve">montażowych </w:t>
      </w:r>
      <w:r w:rsidRPr="00103520">
        <w:rPr>
          <w:rFonts w:ascii="Verdana" w:hAnsi="Verdana" w:cs="Verdana"/>
          <w:color w:val="000000"/>
        </w:rPr>
        <w:t>poinformować wszystkich zainteresowanych</w:t>
      </w:r>
      <w:r w:rsidR="00792328" w:rsidRPr="00103520">
        <w:rPr>
          <w:rFonts w:ascii="Verdana" w:hAnsi="Verdana" w:cs="Verdana"/>
          <w:color w:val="000000"/>
        </w:rPr>
        <w:t xml:space="preserve"> </w:t>
      </w:r>
      <w:r w:rsidRPr="00103520">
        <w:rPr>
          <w:rFonts w:ascii="Verdana" w:hAnsi="Verdana" w:cs="Verdana"/>
          <w:color w:val="000000"/>
        </w:rPr>
        <w:t>o ewentualnych utrudnieniach z tym związanych</w:t>
      </w:r>
      <w:r w:rsidR="00103520">
        <w:rPr>
          <w:rFonts w:ascii="Verdana" w:hAnsi="Verdana" w:cs="Verdana"/>
          <w:color w:val="000000"/>
        </w:rPr>
        <w:t xml:space="preserve"> </w:t>
      </w:r>
      <w:r w:rsidRPr="00103520">
        <w:rPr>
          <w:rFonts w:ascii="Verdana" w:hAnsi="Verdana" w:cs="Verdana"/>
          <w:color w:val="000000"/>
        </w:rPr>
        <w:t>oraz zapewnić awaryjny dojazd służb ratowniczych i porządkowych</w:t>
      </w:r>
      <w:r w:rsidR="00103520">
        <w:rPr>
          <w:rFonts w:ascii="Verdana" w:hAnsi="Verdana" w:cs="Verdana"/>
          <w:color w:val="000000"/>
        </w:rPr>
        <w:t>;</w:t>
      </w:r>
    </w:p>
    <w:p w:rsidR="000A0C4F" w:rsidRPr="00103520" w:rsidRDefault="000A0C4F" w:rsidP="004A2680">
      <w:pPr>
        <w:pStyle w:val="Tekstpodstawowy33"/>
        <w:numPr>
          <w:ilvl w:val="0"/>
          <w:numId w:val="22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/>
          <w:szCs w:val="22"/>
        </w:rPr>
      </w:pPr>
      <w:r w:rsidRPr="00103520">
        <w:rPr>
          <w:rFonts w:ascii="Verdana" w:hAnsi="Verdana" w:cs="Verdana"/>
          <w:color w:val="000000"/>
        </w:rPr>
        <w:t>zorganizować</w:t>
      </w:r>
      <w:r w:rsidR="00322CFD" w:rsidRPr="00103520">
        <w:rPr>
          <w:rFonts w:ascii="Verdana" w:hAnsi="Verdana" w:cs="Verdana"/>
          <w:color w:val="000000"/>
        </w:rPr>
        <w:t xml:space="preserve"> prace montażowe </w:t>
      </w:r>
      <w:r w:rsidRPr="00103520">
        <w:rPr>
          <w:rFonts w:ascii="Verdana" w:hAnsi="Verdana" w:cs="Verdana"/>
          <w:color w:val="000000"/>
        </w:rPr>
        <w:t>w tym:</w:t>
      </w:r>
    </w:p>
    <w:p w:rsidR="000A0C4F" w:rsidRPr="00D0758A" w:rsidRDefault="000A0C4F" w:rsidP="004A2680">
      <w:pPr>
        <w:pStyle w:val="Akapitzlist"/>
        <w:widowControl w:val="0"/>
        <w:numPr>
          <w:ilvl w:val="1"/>
          <w:numId w:val="7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D0758A">
        <w:rPr>
          <w:rFonts w:ascii="Verdana" w:hAnsi="Verdana" w:cs="Verdana"/>
          <w:color w:val="000000"/>
        </w:rPr>
        <w:t>utrzymywać porządek w trakcie</w:t>
      </w:r>
      <w:r w:rsidR="00322CFD" w:rsidRPr="00D0758A">
        <w:rPr>
          <w:rFonts w:ascii="Verdana" w:hAnsi="Verdana" w:cs="Verdana"/>
          <w:color w:val="000000"/>
        </w:rPr>
        <w:t xml:space="preserve"> </w:t>
      </w:r>
      <w:r w:rsidRPr="00D0758A">
        <w:rPr>
          <w:rFonts w:ascii="Verdana" w:hAnsi="Verdana" w:cs="Verdana"/>
          <w:color w:val="000000"/>
        </w:rPr>
        <w:t>realizacji</w:t>
      </w:r>
      <w:r w:rsidR="00AD6817" w:rsidRPr="00D0758A">
        <w:rPr>
          <w:rFonts w:ascii="Verdana" w:hAnsi="Verdana" w:cs="Verdana"/>
          <w:color w:val="000000"/>
        </w:rPr>
        <w:t xml:space="preserve"> przedmiotu umowy</w:t>
      </w:r>
      <w:r w:rsidRPr="00D0758A">
        <w:rPr>
          <w:rFonts w:ascii="Verdana" w:hAnsi="Verdana" w:cs="Verdana"/>
          <w:color w:val="000000"/>
        </w:rPr>
        <w:t xml:space="preserve"> oraz systematyczn</w:t>
      </w:r>
      <w:r w:rsidR="00322CFD" w:rsidRPr="00D0758A">
        <w:rPr>
          <w:rFonts w:ascii="Verdana" w:hAnsi="Verdana" w:cs="Verdana"/>
          <w:color w:val="000000"/>
        </w:rPr>
        <w:t>i</w:t>
      </w:r>
      <w:r w:rsidRPr="00D0758A">
        <w:rPr>
          <w:rFonts w:ascii="Verdana" w:hAnsi="Verdana" w:cs="Verdana"/>
          <w:color w:val="000000"/>
        </w:rPr>
        <w:t>e</w:t>
      </w:r>
      <w:r w:rsidR="00792328" w:rsidRPr="00D0758A">
        <w:rPr>
          <w:rFonts w:ascii="Verdana" w:hAnsi="Verdana" w:cs="Verdana"/>
          <w:color w:val="000000"/>
        </w:rPr>
        <w:t xml:space="preserve"> </w:t>
      </w:r>
      <w:r w:rsidRPr="00D0758A">
        <w:rPr>
          <w:rFonts w:ascii="Verdana" w:hAnsi="Verdana" w:cs="Verdana"/>
          <w:color w:val="000000"/>
        </w:rPr>
        <w:t xml:space="preserve">porządkować miejsca </w:t>
      </w:r>
      <w:r w:rsidR="00322CFD" w:rsidRPr="00D0758A">
        <w:rPr>
          <w:rFonts w:ascii="Verdana" w:hAnsi="Verdana" w:cs="Verdana"/>
          <w:color w:val="000000"/>
        </w:rPr>
        <w:t xml:space="preserve">ich </w:t>
      </w:r>
      <w:r w:rsidRPr="00D0758A">
        <w:rPr>
          <w:rFonts w:ascii="Verdana" w:hAnsi="Verdana" w:cs="Verdana"/>
          <w:color w:val="000000"/>
        </w:rPr>
        <w:t>wykonywania</w:t>
      </w:r>
      <w:r w:rsidR="003E1502">
        <w:rPr>
          <w:rFonts w:ascii="Verdana" w:hAnsi="Verdana" w:cs="Verdana"/>
          <w:color w:val="000000"/>
        </w:rPr>
        <w:t>;</w:t>
      </w:r>
    </w:p>
    <w:p w:rsidR="000A0C4F" w:rsidRPr="00D0758A" w:rsidRDefault="000A0C4F" w:rsidP="004A268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D0758A">
        <w:rPr>
          <w:rFonts w:ascii="Verdana" w:hAnsi="Verdana" w:cs="Verdana"/>
          <w:color w:val="000000"/>
        </w:rPr>
        <w:lastRenderedPageBreak/>
        <w:t>natychmiastowo i skutecznie usuwać wszelkie szkody i awarie spowodowane przez Wykonawcę w trakcie</w:t>
      </w:r>
      <w:r w:rsidR="00322CFD" w:rsidRPr="00D0758A">
        <w:rPr>
          <w:rFonts w:ascii="Verdana" w:hAnsi="Verdana" w:cs="Verdana"/>
          <w:color w:val="000000"/>
        </w:rPr>
        <w:t xml:space="preserve"> ich</w:t>
      </w:r>
      <w:r w:rsidRPr="00D0758A">
        <w:rPr>
          <w:rFonts w:ascii="Verdana" w:hAnsi="Verdana" w:cs="Verdana"/>
          <w:color w:val="000000"/>
        </w:rPr>
        <w:t xml:space="preserve"> realizacji</w:t>
      </w:r>
      <w:r w:rsidR="003E1502" w:rsidRPr="003E1502">
        <w:rPr>
          <w:rFonts w:ascii="Verdana" w:hAnsi="Verdana" w:cs="Verdana"/>
          <w:color w:val="000000"/>
        </w:rPr>
        <w:t>;</w:t>
      </w:r>
    </w:p>
    <w:p w:rsidR="00B643FA" w:rsidRPr="00D0758A" w:rsidRDefault="00B643FA" w:rsidP="004A268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D0758A">
        <w:rPr>
          <w:rFonts w:ascii="Verdana" w:hAnsi="Verdana" w:cs="Verdana"/>
          <w:color w:val="000000"/>
        </w:rPr>
        <w:t xml:space="preserve">utrzymać teren objęty przedmiotem niniejszej </w:t>
      </w:r>
      <w:r w:rsidR="004E2816" w:rsidRPr="00D0758A">
        <w:rPr>
          <w:rFonts w:ascii="Verdana" w:hAnsi="Verdana" w:cs="Verdana"/>
          <w:color w:val="000000"/>
        </w:rPr>
        <w:t>u</w:t>
      </w:r>
      <w:r w:rsidRPr="00D0758A">
        <w:rPr>
          <w:rFonts w:ascii="Verdana" w:hAnsi="Verdana" w:cs="Verdana"/>
          <w:color w:val="000000"/>
        </w:rPr>
        <w:t>mowy w stanie wolnym od zbędnych przeszkód, usuwać na bieżąco zbędne materiały, odpady, śmieci</w:t>
      </w:r>
      <w:r w:rsidR="003E1502">
        <w:rPr>
          <w:rFonts w:ascii="Verdana" w:hAnsi="Verdana" w:cs="Verdana"/>
          <w:color w:val="000000"/>
        </w:rPr>
        <w:t>;</w:t>
      </w:r>
    </w:p>
    <w:p w:rsidR="00B643FA" w:rsidRPr="00D0758A" w:rsidRDefault="00B643FA" w:rsidP="004A2680">
      <w:pPr>
        <w:pStyle w:val="Akapitzlist"/>
        <w:numPr>
          <w:ilvl w:val="1"/>
          <w:numId w:val="7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D0758A">
        <w:rPr>
          <w:rFonts w:ascii="Verdana" w:hAnsi="Verdana" w:cs="Verdana"/>
          <w:color w:val="000000"/>
        </w:rPr>
        <w:t xml:space="preserve">postępować z odpadami zgodnie z obowiązującymi w tym zakresie przepisami prawa, w szczególności zagospodarować powstałe podczas realizacji przedmiotu </w:t>
      </w:r>
      <w:r w:rsidR="004E2816" w:rsidRPr="00D0758A">
        <w:rPr>
          <w:rFonts w:ascii="Verdana" w:hAnsi="Verdana" w:cs="Verdana"/>
          <w:color w:val="000000"/>
        </w:rPr>
        <w:t>u</w:t>
      </w:r>
      <w:r w:rsidRPr="00D0758A">
        <w:rPr>
          <w:rFonts w:ascii="Verdana" w:hAnsi="Verdana" w:cs="Verdana"/>
          <w:color w:val="000000"/>
        </w:rPr>
        <w:t>mowy odpady zgodnie z ustawą z dnia 14.12.201</w:t>
      </w:r>
      <w:r w:rsidR="003E1502">
        <w:rPr>
          <w:rFonts w:ascii="Verdana" w:hAnsi="Verdana" w:cs="Verdana"/>
          <w:color w:val="000000"/>
        </w:rPr>
        <w:t>2</w:t>
      </w:r>
      <w:r w:rsidRPr="00D0758A">
        <w:rPr>
          <w:rFonts w:ascii="Verdana" w:hAnsi="Verdana" w:cs="Verdana"/>
          <w:color w:val="000000"/>
        </w:rPr>
        <w:t xml:space="preserve"> r. </w:t>
      </w:r>
      <w:r w:rsidR="00E57F7E" w:rsidRPr="00D0758A">
        <w:rPr>
          <w:rFonts w:ascii="Verdana" w:hAnsi="Verdana" w:cs="Verdana"/>
          <w:color w:val="000000"/>
        </w:rPr>
        <w:t>o odpadach</w:t>
      </w:r>
      <w:r w:rsidRPr="00D0758A">
        <w:rPr>
          <w:rFonts w:ascii="Verdana" w:hAnsi="Verdana" w:cs="Verdana"/>
          <w:color w:val="000000"/>
        </w:rPr>
        <w:t xml:space="preserve"> i ustawą z </w:t>
      </w:r>
      <w:r w:rsidR="00AD51A3" w:rsidRPr="00D0758A">
        <w:rPr>
          <w:rFonts w:ascii="Verdana" w:hAnsi="Verdana" w:cs="Verdana"/>
          <w:color w:val="000000"/>
        </w:rPr>
        <w:t xml:space="preserve">dnia </w:t>
      </w:r>
      <w:r w:rsidRPr="00D0758A">
        <w:rPr>
          <w:rFonts w:ascii="Verdana" w:hAnsi="Verdana" w:cs="Verdana"/>
          <w:color w:val="000000"/>
        </w:rPr>
        <w:t>27.04.2001 r. Prawo ochrony środowiska oraz w razie potrzeby zgłosić informację o</w:t>
      </w:r>
      <w:r w:rsidR="003E1502">
        <w:rPr>
          <w:rFonts w:ascii="Verdana" w:hAnsi="Verdana" w:cs="Verdana"/>
          <w:color w:val="000000"/>
        </w:rPr>
        <w:t> </w:t>
      </w:r>
      <w:r w:rsidRPr="00D0758A">
        <w:rPr>
          <w:rFonts w:ascii="Verdana" w:hAnsi="Verdana" w:cs="Verdana"/>
          <w:color w:val="000000"/>
        </w:rPr>
        <w:t>wytwarzanych odpadach oraz o sposobie ich zagospodarowania do Wydziału Środowiska Urzędu Miejskiego Wrocławia oraz Zamawiającego</w:t>
      </w:r>
      <w:r w:rsidR="003E1502">
        <w:rPr>
          <w:rFonts w:ascii="Verdana" w:hAnsi="Verdana" w:cs="Verdana"/>
          <w:color w:val="000000"/>
        </w:rPr>
        <w:t>;</w:t>
      </w:r>
    </w:p>
    <w:p w:rsidR="00EA4B0D" w:rsidRPr="00FC0232" w:rsidRDefault="004E2816" w:rsidP="004A2680">
      <w:pPr>
        <w:pStyle w:val="Akapitzlist"/>
        <w:numPr>
          <w:ilvl w:val="0"/>
          <w:numId w:val="21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FC0232">
        <w:rPr>
          <w:rFonts w:ascii="Verdana" w:hAnsi="Verdana" w:cs="Verdana"/>
          <w:color w:val="000000"/>
        </w:rPr>
        <w:t>Zamawiający</w:t>
      </w:r>
      <w:r w:rsidR="00FC0232">
        <w:rPr>
          <w:rFonts w:ascii="Verdana" w:hAnsi="Verdana" w:cs="Verdana"/>
          <w:color w:val="000000"/>
        </w:rPr>
        <w:t>, w ramach wykonywania przedmiotu umowy, w szczególności</w:t>
      </w:r>
      <w:r w:rsidR="001E1B73" w:rsidRPr="00FC0232">
        <w:rPr>
          <w:rFonts w:ascii="Verdana" w:hAnsi="Verdana" w:cs="Verdana"/>
          <w:color w:val="000000"/>
        </w:rPr>
        <w:t xml:space="preserve"> </w:t>
      </w:r>
      <w:r w:rsidR="00EC1C66" w:rsidRPr="00FC0232">
        <w:rPr>
          <w:rFonts w:ascii="Verdana" w:hAnsi="Verdana" w:cs="Verdana"/>
          <w:color w:val="000000"/>
        </w:rPr>
        <w:t>zobowiązany jest</w:t>
      </w:r>
      <w:r w:rsidR="00FC0232">
        <w:rPr>
          <w:rFonts w:ascii="Verdana" w:hAnsi="Verdana" w:cs="Verdana"/>
          <w:color w:val="000000"/>
        </w:rPr>
        <w:t xml:space="preserve"> do</w:t>
      </w:r>
      <w:r w:rsidRPr="00FC0232">
        <w:rPr>
          <w:rFonts w:ascii="Verdana" w:hAnsi="Verdana" w:cs="Verdana"/>
          <w:color w:val="000000"/>
        </w:rPr>
        <w:t>:</w:t>
      </w:r>
    </w:p>
    <w:p w:rsidR="003E1502" w:rsidRDefault="003E1502" w:rsidP="004A268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3E1502">
        <w:rPr>
          <w:rFonts w:ascii="Verdana" w:hAnsi="Verdana" w:cs="Verdana"/>
        </w:rPr>
        <w:t>z</w:t>
      </w:r>
      <w:r w:rsidR="001D1F86" w:rsidRPr="003E1502">
        <w:rPr>
          <w:rFonts w:ascii="Verdana" w:hAnsi="Verdana" w:cs="Verdana"/>
        </w:rPr>
        <w:t>apewni</w:t>
      </w:r>
      <w:r w:rsidR="00FC0232">
        <w:rPr>
          <w:rFonts w:ascii="Verdana" w:hAnsi="Verdana" w:cs="Verdana"/>
        </w:rPr>
        <w:t>enia</w:t>
      </w:r>
      <w:r w:rsidR="00FB4836" w:rsidRPr="003E1502">
        <w:rPr>
          <w:rFonts w:ascii="Verdana" w:hAnsi="Verdana" w:cs="Verdana"/>
        </w:rPr>
        <w:t xml:space="preserve"> nadz</w:t>
      </w:r>
      <w:r w:rsidR="00FC0232">
        <w:rPr>
          <w:rFonts w:ascii="Verdana" w:hAnsi="Verdana" w:cs="Verdana"/>
        </w:rPr>
        <w:t>o</w:t>
      </w:r>
      <w:r w:rsidR="00FB4836" w:rsidRPr="003E1502">
        <w:rPr>
          <w:rFonts w:ascii="Verdana" w:hAnsi="Verdana" w:cs="Verdana"/>
        </w:rPr>
        <w:t>r</w:t>
      </w:r>
      <w:r w:rsidR="00FC0232">
        <w:rPr>
          <w:rFonts w:ascii="Verdana" w:hAnsi="Verdana" w:cs="Verdana"/>
        </w:rPr>
        <w:t>u</w:t>
      </w:r>
      <w:r w:rsidR="001D1F86" w:rsidRPr="003E1502">
        <w:rPr>
          <w:rFonts w:ascii="Verdana" w:hAnsi="Verdana" w:cs="Verdana"/>
        </w:rPr>
        <w:t xml:space="preserve"> nad realizacją przedmiotu umowy</w:t>
      </w:r>
      <w:r>
        <w:rPr>
          <w:rFonts w:ascii="Verdana" w:hAnsi="Verdana" w:cs="Verdana"/>
        </w:rPr>
        <w:t>;</w:t>
      </w:r>
    </w:p>
    <w:p w:rsidR="003E1502" w:rsidRDefault="004E2816" w:rsidP="004A268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3E1502">
        <w:rPr>
          <w:rFonts w:ascii="Verdana" w:hAnsi="Verdana" w:cs="Verdana"/>
          <w:color w:val="000000"/>
        </w:rPr>
        <w:t>przeka</w:t>
      </w:r>
      <w:r w:rsidR="00EC1C66" w:rsidRPr="003E1502">
        <w:rPr>
          <w:rFonts w:ascii="Verdana" w:hAnsi="Verdana" w:cs="Verdana"/>
          <w:color w:val="000000"/>
        </w:rPr>
        <w:t>z</w:t>
      </w:r>
      <w:r w:rsidR="00FC0232">
        <w:rPr>
          <w:rFonts w:ascii="Verdana" w:hAnsi="Verdana" w:cs="Verdana"/>
          <w:color w:val="000000"/>
        </w:rPr>
        <w:t>ania</w:t>
      </w:r>
      <w:r w:rsidRPr="003E1502">
        <w:rPr>
          <w:rFonts w:ascii="Verdana" w:hAnsi="Verdana" w:cs="Verdana"/>
          <w:color w:val="000000"/>
        </w:rPr>
        <w:t xml:space="preserve"> </w:t>
      </w:r>
      <w:r w:rsidR="001D1F86" w:rsidRPr="003E1502">
        <w:rPr>
          <w:rFonts w:ascii="Verdana" w:hAnsi="Verdana" w:cs="Verdana"/>
          <w:color w:val="000000"/>
        </w:rPr>
        <w:t>teren</w:t>
      </w:r>
      <w:r w:rsidR="00FC0232">
        <w:rPr>
          <w:rFonts w:ascii="Verdana" w:hAnsi="Verdana" w:cs="Verdana"/>
          <w:color w:val="000000"/>
        </w:rPr>
        <w:t>u</w:t>
      </w:r>
      <w:r w:rsidR="00112ED7" w:rsidRPr="003E1502">
        <w:rPr>
          <w:rFonts w:ascii="Verdana" w:hAnsi="Verdana" w:cs="Verdana"/>
          <w:color w:val="000000"/>
        </w:rPr>
        <w:t xml:space="preserve"> do </w:t>
      </w:r>
      <w:r w:rsidR="001D1F86" w:rsidRPr="003E1502">
        <w:rPr>
          <w:rFonts w:ascii="Verdana" w:hAnsi="Verdana" w:cs="Verdana"/>
          <w:color w:val="000000"/>
        </w:rPr>
        <w:t xml:space="preserve">wykonywania przedmiotu umowy </w:t>
      </w:r>
      <w:r w:rsidRPr="003E1502">
        <w:rPr>
          <w:rFonts w:ascii="Verdana" w:hAnsi="Verdana" w:cs="Verdana"/>
          <w:color w:val="000000"/>
        </w:rPr>
        <w:t>w terminie do</w:t>
      </w:r>
      <w:r w:rsidR="003E1502">
        <w:rPr>
          <w:rFonts w:ascii="Verdana" w:hAnsi="Verdana" w:cs="Verdana"/>
          <w:color w:val="000000"/>
        </w:rPr>
        <w:t xml:space="preserve"> </w:t>
      </w:r>
      <w:r w:rsidR="003E1502" w:rsidRPr="00675ED1">
        <w:rPr>
          <w:rFonts w:ascii="Verdana" w:hAnsi="Verdana" w:cs="Verdana"/>
          <w:color w:val="000000"/>
        </w:rPr>
        <w:t>...</w:t>
      </w:r>
      <w:r w:rsidR="001771C2" w:rsidRPr="003E1502">
        <w:rPr>
          <w:rFonts w:ascii="Verdana" w:hAnsi="Verdana" w:cs="Verdana"/>
          <w:color w:val="000000"/>
        </w:rPr>
        <w:t xml:space="preserve"> </w:t>
      </w:r>
      <w:r w:rsidRPr="003E1502">
        <w:rPr>
          <w:rFonts w:ascii="Verdana" w:hAnsi="Verdana" w:cs="Verdana"/>
          <w:color w:val="000000"/>
        </w:rPr>
        <w:t>dni od</w:t>
      </w:r>
      <w:r w:rsidR="00EC1C66" w:rsidRPr="003E1502">
        <w:rPr>
          <w:rFonts w:ascii="Verdana" w:hAnsi="Verdana" w:cs="Verdana"/>
          <w:color w:val="000000"/>
        </w:rPr>
        <w:t xml:space="preserve"> daty</w:t>
      </w:r>
      <w:r w:rsidRPr="003E1502">
        <w:rPr>
          <w:rFonts w:ascii="Verdana" w:hAnsi="Verdana" w:cs="Verdana"/>
          <w:color w:val="000000"/>
        </w:rPr>
        <w:t xml:space="preserve"> </w:t>
      </w:r>
      <w:r w:rsidR="00F26EFE" w:rsidRPr="003E1502">
        <w:rPr>
          <w:rFonts w:ascii="Verdana" w:hAnsi="Verdana" w:cs="Verdana"/>
          <w:color w:val="000000"/>
        </w:rPr>
        <w:t>zawarcia umowy</w:t>
      </w:r>
      <w:r w:rsidR="003E1502">
        <w:rPr>
          <w:rFonts w:ascii="Verdana" w:hAnsi="Verdana" w:cs="Verdana"/>
          <w:color w:val="000000"/>
        </w:rPr>
        <w:t>;</w:t>
      </w:r>
    </w:p>
    <w:p w:rsidR="00BC5362" w:rsidRDefault="00390288" w:rsidP="004A268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>
        <w:rPr>
          <w:rFonts w:ascii="Verdana" w:hAnsi="Verdana" w:cs="Verdana"/>
        </w:rPr>
        <w:t>d</w:t>
      </w:r>
      <w:r w:rsidRPr="003E1502">
        <w:rPr>
          <w:rFonts w:ascii="Verdana" w:hAnsi="Verdana" w:cs="Verdana"/>
        </w:rPr>
        <w:t>okon</w:t>
      </w:r>
      <w:r>
        <w:rPr>
          <w:rFonts w:ascii="Verdana" w:hAnsi="Verdana" w:cs="Verdana"/>
        </w:rPr>
        <w:t>ania</w:t>
      </w:r>
      <w:r w:rsidR="00E50C29" w:rsidRPr="003E1502">
        <w:rPr>
          <w:rFonts w:ascii="Verdana" w:hAnsi="Verdana" w:cs="Verdana"/>
        </w:rPr>
        <w:t xml:space="preserve"> uzgodnień</w:t>
      </w:r>
      <w:r w:rsidR="00FB4836" w:rsidRPr="003E1502">
        <w:rPr>
          <w:rFonts w:ascii="Verdana" w:hAnsi="Verdana" w:cs="Verdana"/>
        </w:rPr>
        <w:t xml:space="preserve"> </w:t>
      </w:r>
      <w:r w:rsidR="00E50C29" w:rsidRPr="003E1502">
        <w:rPr>
          <w:rFonts w:ascii="Verdana" w:hAnsi="Verdana" w:cs="Verdana"/>
        </w:rPr>
        <w:t>projektów</w:t>
      </w:r>
      <w:r w:rsidR="003E1502">
        <w:rPr>
          <w:rFonts w:ascii="Verdana" w:hAnsi="Verdana" w:cs="Verdana"/>
        </w:rPr>
        <w:t xml:space="preserve">, </w:t>
      </w:r>
      <w:r w:rsidR="00E50C29" w:rsidRPr="003E1502">
        <w:rPr>
          <w:rFonts w:ascii="Verdana" w:hAnsi="Verdana" w:cs="Verdana"/>
        </w:rPr>
        <w:t xml:space="preserve">o których mowa w </w:t>
      </w:r>
      <w:r w:rsidR="00E50C29" w:rsidRPr="00FC0232">
        <w:rPr>
          <w:rFonts w:ascii="Verdana" w:hAnsi="Verdana" w:cs="Verdana"/>
          <w:bCs/>
        </w:rPr>
        <w:t xml:space="preserve">§ </w:t>
      </w:r>
      <w:r w:rsidR="00FC0232" w:rsidRPr="00FC0232">
        <w:rPr>
          <w:rFonts w:ascii="Verdana" w:hAnsi="Verdana" w:cs="Verdana"/>
          <w:bCs/>
        </w:rPr>
        <w:t>5</w:t>
      </w:r>
      <w:r w:rsidR="00E50C29" w:rsidRPr="00FC0232">
        <w:rPr>
          <w:rFonts w:ascii="Verdana" w:hAnsi="Verdana" w:cs="Verdana"/>
          <w:bCs/>
        </w:rPr>
        <w:t xml:space="preserve"> ust.</w:t>
      </w:r>
      <w:r w:rsidR="00FC0232" w:rsidRPr="00FC0232">
        <w:rPr>
          <w:rFonts w:ascii="Verdana" w:hAnsi="Verdana" w:cs="Verdana"/>
          <w:bCs/>
        </w:rPr>
        <w:t xml:space="preserve"> </w:t>
      </w:r>
      <w:r w:rsidR="00A40E4D">
        <w:rPr>
          <w:rFonts w:ascii="Verdana" w:hAnsi="Verdana" w:cs="Verdana"/>
          <w:bCs/>
        </w:rPr>
        <w:t>4</w:t>
      </w:r>
      <w:bookmarkStart w:id="3" w:name="_GoBack"/>
      <w:bookmarkEnd w:id="3"/>
      <w:r w:rsidR="00E50C29" w:rsidRPr="00FC0232">
        <w:rPr>
          <w:rFonts w:ascii="Verdana" w:hAnsi="Verdana" w:cs="Verdana"/>
          <w:bCs/>
        </w:rPr>
        <w:t xml:space="preserve"> pkt 2 w</w:t>
      </w:r>
      <w:r>
        <w:rPr>
          <w:rFonts w:ascii="Verdana" w:hAnsi="Verdana" w:cs="Verdana"/>
          <w:bCs/>
        </w:rPr>
        <w:t> </w:t>
      </w:r>
      <w:r w:rsidR="00E50C29" w:rsidRPr="00FC0232">
        <w:rPr>
          <w:rFonts w:ascii="Verdana" w:hAnsi="Verdana" w:cs="Verdana"/>
          <w:bCs/>
        </w:rPr>
        <w:t>terminie</w:t>
      </w:r>
      <w:r w:rsidR="003E1502" w:rsidRPr="00FC0232">
        <w:rPr>
          <w:rFonts w:ascii="Verdana" w:hAnsi="Verdana" w:cs="Verdana"/>
          <w:bCs/>
        </w:rPr>
        <w:t xml:space="preserve"> </w:t>
      </w:r>
      <w:r w:rsidR="00FB4836" w:rsidRPr="00FC0232">
        <w:rPr>
          <w:rFonts w:ascii="Verdana" w:hAnsi="Verdana" w:cs="Verdana"/>
          <w:bCs/>
        </w:rPr>
        <w:t xml:space="preserve">7 </w:t>
      </w:r>
      <w:r w:rsidR="00E50C29" w:rsidRPr="00FC0232">
        <w:rPr>
          <w:rFonts w:ascii="Verdana" w:hAnsi="Verdana" w:cs="Verdana"/>
          <w:bCs/>
        </w:rPr>
        <w:t>dni od daty ich dostarczenia</w:t>
      </w:r>
      <w:r w:rsidR="00EA4B0D" w:rsidRPr="00FC0232">
        <w:rPr>
          <w:rFonts w:ascii="Verdana" w:hAnsi="Verdana" w:cs="Verdana"/>
          <w:bCs/>
        </w:rPr>
        <w:t xml:space="preserve">/przekazania </w:t>
      </w:r>
      <w:r w:rsidR="00FB4836" w:rsidRPr="00FC0232">
        <w:rPr>
          <w:rFonts w:ascii="Verdana" w:hAnsi="Verdana" w:cs="Verdana"/>
          <w:bCs/>
        </w:rPr>
        <w:t>Zamawiającemu</w:t>
      </w:r>
      <w:r w:rsidR="00FB4836" w:rsidRPr="003E1502">
        <w:rPr>
          <w:rFonts w:ascii="Verdana" w:hAnsi="Verdana" w:cs="Verdana"/>
          <w:bCs/>
        </w:rPr>
        <w:t xml:space="preserve"> </w:t>
      </w:r>
      <w:r w:rsidR="00A56686" w:rsidRPr="003E1502">
        <w:rPr>
          <w:rFonts w:ascii="Verdana" w:hAnsi="Verdana" w:cs="Verdana"/>
          <w:bCs/>
        </w:rPr>
        <w:t>przez Wykonawcę</w:t>
      </w:r>
      <w:r w:rsidR="00BC5362">
        <w:rPr>
          <w:rFonts w:ascii="Verdana" w:hAnsi="Verdana" w:cs="Verdana"/>
          <w:bCs/>
        </w:rPr>
        <w:t>;</w:t>
      </w:r>
    </w:p>
    <w:p w:rsidR="00BC5362" w:rsidRDefault="00567173" w:rsidP="004A268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BC5362">
        <w:rPr>
          <w:rFonts w:ascii="Verdana" w:hAnsi="Verdana" w:cs="Arial"/>
        </w:rPr>
        <w:t>współprac</w:t>
      </w:r>
      <w:r w:rsidR="00112ED7" w:rsidRPr="00BC5362">
        <w:rPr>
          <w:rFonts w:ascii="Verdana" w:hAnsi="Verdana" w:cs="Arial"/>
        </w:rPr>
        <w:t>ować</w:t>
      </w:r>
      <w:r w:rsidRPr="00BC5362">
        <w:rPr>
          <w:rFonts w:ascii="Verdana" w:hAnsi="Verdana" w:cs="Arial"/>
        </w:rPr>
        <w:t xml:space="preserve"> z Wykonawcą w celu należytego wykonania przedmiotu umowy</w:t>
      </w:r>
      <w:r w:rsidR="00BC5362">
        <w:rPr>
          <w:rFonts w:ascii="Verdana" w:hAnsi="Verdana" w:cs="Arial"/>
        </w:rPr>
        <w:t>;</w:t>
      </w:r>
    </w:p>
    <w:p w:rsidR="00BC5362" w:rsidRDefault="00567173" w:rsidP="004A268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BC5362">
        <w:rPr>
          <w:rFonts w:ascii="Verdana" w:hAnsi="Verdana" w:cs="Arial"/>
        </w:rPr>
        <w:t>dokon</w:t>
      </w:r>
      <w:r w:rsidR="00390288">
        <w:rPr>
          <w:rFonts w:ascii="Verdana" w:hAnsi="Verdana" w:cs="Arial"/>
        </w:rPr>
        <w:t>ania</w:t>
      </w:r>
      <w:r w:rsidRPr="00BC5362">
        <w:rPr>
          <w:rFonts w:ascii="Verdana" w:hAnsi="Verdana" w:cs="Arial"/>
        </w:rPr>
        <w:t xml:space="preserve"> odbior</w:t>
      </w:r>
      <w:r w:rsidR="00EC1C66" w:rsidRPr="00BC5362">
        <w:rPr>
          <w:rFonts w:ascii="Verdana" w:hAnsi="Verdana" w:cs="Arial"/>
        </w:rPr>
        <w:t>u przedmiotu umowy</w:t>
      </w:r>
      <w:r w:rsidRPr="00BC5362">
        <w:rPr>
          <w:rFonts w:ascii="Verdana" w:hAnsi="Verdana" w:cs="Arial"/>
        </w:rPr>
        <w:t xml:space="preserve"> na zasadach i warunkach określonych umową</w:t>
      </w:r>
      <w:r w:rsidR="00BC5362">
        <w:rPr>
          <w:rFonts w:ascii="Verdana" w:hAnsi="Verdana" w:cs="Arial"/>
        </w:rPr>
        <w:t>;</w:t>
      </w:r>
    </w:p>
    <w:p w:rsidR="00FB4836" w:rsidRPr="00BC5362" w:rsidRDefault="00567173" w:rsidP="004A2680">
      <w:pPr>
        <w:pStyle w:val="Akapitzlist"/>
        <w:numPr>
          <w:ilvl w:val="0"/>
          <w:numId w:val="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BC5362">
        <w:rPr>
          <w:rFonts w:ascii="Verdana" w:hAnsi="Verdana" w:cs="Arial"/>
        </w:rPr>
        <w:t>zapła</w:t>
      </w:r>
      <w:r w:rsidR="00390288">
        <w:rPr>
          <w:rFonts w:ascii="Verdana" w:hAnsi="Verdana" w:cs="Arial"/>
        </w:rPr>
        <w:t>ty</w:t>
      </w:r>
      <w:r w:rsidR="00112ED7" w:rsidRPr="00BC5362">
        <w:rPr>
          <w:rFonts w:ascii="Verdana" w:hAnsi="Verdana" w:cs="Arial"/>
        </w:rPr>
        <w:t xml:space="preserve"> </w:t>
      </w:r>
      <w:r w:rsidRPr="00BC5362">
        <w:rPr>
          <w:rFonts w:ascii="Verdana" w:hAnsi="Verdana" w:cs="Arial"/>
        </w:rPr>
        <w:t>wynagrodzeni</w:t>
      </w:r>
      <w:r w:rsidR="00390288">
        <w:rPr>
          <w:rFonts w:ascii="Verdana" w:hAnsi="Verdana" w:cs="Arial"/>
        </w:rPr>
        <w:t xml:space="preserve">a </w:t>
      </w:r>
      <w:r w:rsidRPr="00BC5362">
        <w:rPr>
          <w:rFonts w:ascii="Verdana" w:hAnsi="Verdana" w:cs="Arial"/>
        </w:rPr>
        <w:t>Wykonawcy na zasadach określonych</w:t>
      </w:r>
      <w:r w:rsidR="009152F8" w:rsidRPr="00BC5362">
        <w:rPr>
          <w:rFonts w:ascii="Verdana" w:hAnsi="Verdana" w:cs="Arial"/>
        </w:rPr>
        <w:t xml:space="preserve"> </w:t>
      </w:r>
      <w:r w:rsidRPr="00BC5362">
        <w:rPr>
          <w:rFonts w:ascii="Verdana" w:hAnsi="Verdana" w:cs="Arial"/>
        </w:rPr>
        <w:t>w umowie.</w:t>
      </w:r>
    </w:p>
    <w:p w:rsidR="003372BA" w:rsidRPr="003372BA" w:rsidRDefault="003372BA" w:rsidP="003372BA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/>
          <w:smallCaps/>
          <w:sz w:val="28"/>
          <w:szCs w:val="28"/>
        </w:rPr>
      </w:pPr>
      <w:r w:rsidRPr="003372BA">
        <w:rPr>
          <w:rFonts w:ascii="Verdana" w:hAnsi="Verdana"/>
          <w:sz w:val="28"/>
          <w:szCs w:val="28"/>
        </w:rPr>
        <w:t xml:space="preserve">§ 6 Prawa </w:t>
      </w:r>
      <w:r w:rsidRPr="003372BA">
        <w:rPr>
          <w:rFonts w:ascii="Verdana" w:hAnsi="Verdana" w:cs="Tahoma"/>
          <w:sz w:val="28"/>
          <w:szCs w:val="28"/>
        </w:rPr>
        <w:t xml:space="preserve">autorskie </w:t>
      </w:r>
    </w:p>
    <w:p w:rsidR="003372BA" w:rsidRPr="008F3698" w:rsidRDefault="003372BA" w:rsidP="004A2680">
      <w:pPr>
        <w:pStyle w:val="Tekstpodstawowy31"/>
        <w:widowControl w:val="0"/>
        <w:numPr>
          <w:ilvl w:val="1"/>
          <w:numId w:val="24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8F3698">
        <w:rPr>
          <w:rFonts w:ascii="Verdana" w:hAnsi="Verdana" w:cs="Tahoma"/>
        </w:rPr>
        <w:t xml:space="preserve">Wykonawca oświadcza, że przysługują mu autorskie prawa majątkowe do </w:t>
      </w:r>
      <w:r>
        <w:rPr>
          <w:rFonts w:ascii="Verdana" w:hAnsi="Verdana" w:cs="Tahoma"/>
        </w:rPr>
        <w:t>wszelkich utworów objętych niniejszą umową lub powstałych w wyniku realizacji</w:t>
      </w:r>
      <w:r w:rsidRPr="008F3698">
        <w:rPr>
          <w:rFonts w:ascii="Verdana" w:hAnsi="Verdana" w:cs="Tahoma"/>
        </w:rPr>
        <w:t xml:space="preserve"> niniejszej umowy.</w:t>
      </w:r>
    </w:p>
    <w:p w:rsidR="003372BA" w:rsidRPr="008F3698" w:rsidRDefault="003372BA" w:rsidP="004A2680">
      <w:pPr>
        <w:pStyle w:val="Tekstpodstawowy31"/>
        <w:numPr>
          <w:ilvl w:val="1"/>
          <w:numId w:val="24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8F3698">
        <w:rPr>
          <w:rFonts w:ascii="Verdana" w:hAnsi="Verdana" w:cs="Tahoma"/>
        </w:rPr>
        <w:t xml:space="preserve">Z chwilą przekazania </w:t>
      </w:r>
      <w:r>
        <w:rPr>
          <w:rFonts w:ascii="Verdana" w:hAnsi="Verdana" w:cs="Tahoma"/>
        </w:rPr>
        <w:t>utworów</w:t>
      </w:r>
      <w:r w:rsidRPr="008F3698">
        <w:rPr>
          <w:rFonts w:ascii="Verdana" w:hAnsi="Verdana" w:cs="Tahoma"/>
        </w:rPr>
        <w:t xml:space="preserve"> Wykonawca przenosi na Zamawiającego a</w:t>
      </w:r>
      <w:r>
        <w:rPr>
          <w:rFonts w:ascii="Verdana" w:hAnsi="Verdana" w:cs="Tahoma"/>
        </w:rPr>
        <w:t> </w:t>
      </w:r>
      <w:r w:rsidRPr="008F3698">
        <w:rPr>
          <w:rFonts w:ascii="Verdana" w:hAnsi="Verdana" w:cs="Tahoma"/>
        </w:rPr>
        <w:t>Zamawiający nabywa w ramach wynagrodzenia określonego w § 4</w:t>
      </w:r>
      <w:r>
        <w:rPr>
          <w:rFonts w:ascii="Verdana" w:hAnsi="Verdana" w:cs="Tahoma"/>
        </w:rPr>
        <w:t xml:space="preserve"> ust. 1</w:t>
      </w:r>
      <w:r w:rsidRPr="008F3698">
        <w:rPr>
          <w:rFonts w:ascii="Verdana" w:hAnsi="Verdana" w:cs="Tahoma"/>
        </w:rPr>
        <w:t xml:space="preserve"> niniejszej umowy, nieograniczone pod względem czasowym i terytorialnym autorskie prawa majątkowe do </w:t>
      </w:r>
      <w:r>
        <w:rPr>
          <w:rFonts w:ascii="Verdana" w:hAnsi="Verdana" w:cs="Tahoma"/>
        </w:rPr>
        <w:t xml:space="preserve">wszelkich utworów objętych niniejszą umową lub </w:t>
      </w:r>
      <w:r>
        <w:rPr>
          <w:rFonts w:ascii="Verdana" w:hAnsi="Verdana" w:cs="Tahoma"/>
        </w:rPr>
        <w:lastRenderedPageBreak/>
        <w:t>powstałych w wykonaniu niniejszej umowy,</w:t>
      </w:r>
      <w:r w:rsidRPr="008F3698">
        <w:rPr>
          <w:rFonts w:ascii="Verdana" w:hAnsi="Verdana" w:cs="Tahoma"/>
        </w:rPr>
        <w:t xml:space="preserve"> w zakresie </w:t>
      </w:r>
      <w:r>
        <w:rPr>
          <w:rFonts w:ascii="Verdana" w:hAnsi="Verdana" w:cs="Tahoma"/>
        </w:rPr>
        <w:t>ich wykorzystywania i rozporządzania nimi</w:t>
      </w:r>
      <w:r w:rsidRPr="008F3698">
        <w:rPr>
          <w:rFonts w:ascii="Verdana" w:hAnsi="Verdana" w:cs="Tahoma"/>
        </w:rPr>
        <w:t xml:space="preserve"> w</w:t>
      </w:r>
      <w:r>
        <w:rPr>
          <w:rFonts w:ascii="Verdana" w:hAnsi="Verdana" w:cs="Tahoma"/>
        </w:rPr>
        <w:t xml:space="preserve"> </w:t>
      </w:r>
      <w:r w:rsidRPr="008F3698">
        <w:rPr>
          <w:rFonts w:ascii="Verdana" w:hAnsi="Verdana" w:cs="Tahoma"/>
        </w:rPr>
        <w:t>całości lub we fragmentach – jako utworami odrębnymi lub wspólnie z</w:t>
      </w:r>
      <w:r>
        <w:rPr>
          <w:rFonts w:ascii="Verdana" w:hAnsi="Verdana" w:cs="Tahoma"/>
        </w:rPr>
        <w:t xml:space="preserve"> </w:t>
      </w:r>
      <w:r w:rsidRPr="008F3698">
        <w:rPr>
          <w:rFonts w:ascii="Verdana" w:hAnsi="Verdana" w:cs="Tahoma"/>
        </w:rPr>
        <w:t>innym utworem lub innymi utworami Wykonawcy lub innych twórców - na następujących polach eksploatacji:</w:t>
      </w:r>
    </w:p>
    <w:p w:rsidR="003372BA" w:rsidRPr="008F3698" w:rsidRDefault="003372BA" w:rsidP="004A2680">
      <w:pPr>
        <w:pStyle w:val="Tekstpodstawowy31"/>
        <w:numPr>
          <w:ilvl w:val="0"/>
          <w:numId w:val="25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8F3698">
        <w:rPr>
          <w:rFonts w:ascii="Verdana" w:hAnsi="Verdana" w:cs="Tahoma"/>
        </w:rPr>
        <w:t>w zakresie utrwalania i zwielokrotniania utworu - wytwarzanie określoną techniką egzemplarzy utworu, w tym techniką drukarską, reprograficzną, zapisu magnetycznego oraz techniką cyfrową,</w:t>
      </w:r>
    </w:p>
    <w:p w:rsidR="003372BA" w:rsidRPr="008F3698" w:rsidRDefault="003372BA" w:rsidP="004A2680">
      <w:pPr>
        <w:pStyle w:val="Tekstpodstawowy31"/>
        <w:numPr>
          <w:ilvl w:val="0"/>
          <w:numId w:val="25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8F3698">
        <w:rPr>
          <w:rFonts w:ascii="Verdana" w:hAnsi="Verdana" w:cs="Tahoma"/>
        </w:rPr>
        <w:t>w zakresie obrotu oryginałem albo egzemplarzami, na których utwór utrwalono - wprowadzanie do obrotu, użyczenie lub najem oryginału albo egzemplarzy,</w:t>
      </w:r>
    </w:p>
    <w:p w:rsidR="003372BA" w:rsidRDefault="003372BA" w:rsidP="004A2680">
      <w:pPr>
        <w:pStyle w:val="Tekstpodstawowy31"/>
        <w:numPr>
          <w:ilvl w:val="0"/>
          <w:numId w:val="25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8F3698">
        <w:rPr>
          <w:rFonts w:ascii="Verdana" w:hAnsi="Verdana" w:cs="Tahoma"/>
        </w:rPr>
        <w:t>w zakresie rozpowszechniania utworu w sposób inny niż określony w</w:t>
      </w:r>
      <w:r>
        <w:rPr>
          <w:rFonts w:ascii="Verdana" w:hAnsi="Verdana" w:cs="Tahoma"/>
        </w:rPr>
        <w:t xml:space="preserve"> </w:t>
      </w:r>
      <w:r w:rsidRPr="008F3698">
        <w:rPr>
          <w:rFonts w:ascii="Verdana" w:hAnsi="Verdana" w:cs="Tahoma"/>
        </w:rPr>
        <w:t>pkt 2 niniejszego ustępu - publiczne wykonanie, wystawienie, wyświetlenie, odtworzenie oraz nadawanie i reemitowanie, a także publiczne udostępnianie utworu w taki sposób, aby każdy mógł mieć do niego dostęp w miejscu i w czasie przez siebie wybranym.</w:t>
      </w:r>
    </w:p>
    <w:p w:rsidR="003372BA" w:rsidRDefault="003372BA" w:rsidP="004A2680">
      <w:pPr>
        <w:pStyle w:val="Tekstpodstawowy31"/>
        <w:numPr>
          <w:ilvl w:val="1"/>
          <w:numId w:val="24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>
        <w:rPr>
          <w:rFonts w:ascii="Verdana" w:hAnsi="Verdana" w:cs="Tahoma"/>
        </w:rPr>
        <w:t>Przeniesienie praw, o których mowa w ust. 2 niniejszego paragrafu, obejmuje prawo do dokonania opracowań tj. w szczególności adaptacji, przeróbek (w tym na inną technikę) lub tłumaczeń oraz korzystania i</w:t>
      </w:r>
      <w:r w:rsidR="006C5F5E">
        <w:rPr>
          <w:rFonts w:ascii="Verdana" w:hAnsi="Verdana" w:cs="Tahoma"/>
        </w:rPr>
        <w:t xml:space="preserve"> </w:t>
      </w:r>
      <w:r>
        <w:rPr>
          <w:rFonts w:ascii="Verdana" w:hAnsi="Verdana" w:cs="Tahoma"/>
        </w:rPr>
        <w:t>rozporządzania tak powstałymi opracowaniami (prawa zależne) na polach eksploatacji wymienionych w ust. 2 niniejszego paragrafu, z zastrzeżeniem poszanowania praw osobistych twórców i</w:t>
      </w:r>
      <w:r w:rsidR="00347887">
        <w:rPr>
          <w:rFonts w:ascii="Verdana" w:hAnsi="Verdana" w:cs="Tahoma"/>
        </w:rPr>
        <w:t> </w:t>
      </w:r>
      <w:r>
        <w:rPr>
          <w:rFonts w:ascii="Verdana" w:hAnsi="Verdana" w:cs="Tahoma"/>
        </w:rPr>
        <w:t>artystów wykonawców.</w:t>
      </w:r>
    </w:p>
    <w:p w:rsidR="003372BA" w:rsidRDefault="003372BA" w:rsidP="004A2680">
      <w:pPr>
        <w:pStyle w:val="Tekstpodstawowy31"/>
        <w:numPr>
          <w:ilvl w:val="1"/>
          <w:numId w:val="24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1D79FC">
        <w:rPr>
          <w:rFonts w:ascii="Verdana" w:hAnsi="Verdana" w:cs="Tahoma"/>
        </w:rPr>
        <w:t>Wykonawca przenosi na Zamawiającego a Zamawiający nabywa w</w:t>
      </w:r>
      <w:r>
        <w:rPr>
          <w:rFonts w:ascii="Verdana" w:hAnsi="Verdana" w:cs="Tahoma"/>
        </w:rPr>
        <w:t xml:space="preserve"> </w:t>
      </w:r>
      <w:r w:rsidRPr="001D79FC">
        <w:rPr>
          <w:rFonts w:ascii="Verdana" w:hAnsi="Verdana" w:cs="Tahoma"/>
        </w:rPr>
        <w:t xml:space="preserve">ramach wynagrodzenia określonego w § 4 ust. 1 niniejszej umowy, nieograniczone pod względem czasowym i terytorialnym wyłączne prawo zezwalania na wykonywanie zależnych praw autorskich do </w:t>
      </w:r>
      <w:r>
        <w:rPr>
          <w:rFonts w:ascii="Verdana" w:hAnsi="Verdana" w:cs="Tahoma"/>
        </w:rPr>
        <w:t xml:space="preserve">wszelkich utworów objętych niniejsza umową lub powstałych w wykonaniu niniejszej umowy </w:t>
      </w:r>
      <w:r w:rsidRPr="001D79FC">
        <w:rPr>
          <w:rFonts w:ascii="Verdana" w:hAnsi="Verdana" w:cs="Tahoma"/>
        </w:rPr>
        <w:t>na polach eksploatacji wymienionych w</w:t>
      </w:r>
      <w:r w:rsidR="006C5F5E">
        <w:rPr>
          <w:rFonts w:ascii="Verdana" w:hAnsi="Verdana" w:cs="Tahoma"/>
        </w:rPr>
        <w:t> </w:t>
      </w:r>
      <w:r w:rsidRPr="001D79FC">
        <w:rPr>
          <w:rFonts w:ascii="Verdana" w:hAnsi="Verdana" w:cs="Tahoma"/>
        </w:rPr>
        <w:t>ust. 2 niniejszego paragrafu, bez prawa Wykonawcy do odrębnego wynagrodzenia z</w:t>
      </w:r>
      <w:r>
        <w:rPr>
          <w:rFonts w:ascii="Verdana" w:hAnsi="Verdana" w:cs="Tahoma"/>
        </w:rPr>
        <w:t xml:space="preserve"> </w:t>
      </w:r>
      <w:r w:rsidRPr="001D79FC">
        <w:rPr>
          <w:rFonts w:ascii="Verdana" w:hAnsi="Verdana" w:cs="Tahoma"/>
        </w:rPr>
        <w:t>tytułu eksploatacji utworów zależnych.</w:t>
      </w:r>
    </w:p>
    <w:p w:rsidR="003372BA" w:rsidRPr="00844C87" w:rsidRDefault="003372BA" w:rsidP="00F0742F">
      <w:pPr>
        <w:pStyle w:val="Tekstpodstawowy31"/>
        <w:widowControl w:val="0"/>
        <w:numPr>
          <w:ilvl w:val="1"/>
          <w:numId w:val="24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844C87">
        <w:rPr>
          <w:rFonts w:ascii="Verdana" w:hAnsi="Verdana"/>
        </w:rPr>
        <w:t>Wykonawca zobowiązuje się do niewykonywania przysługujących mu osobistych praw autorskich do utworów objętych niniejszą umową lub powstałych w</w:t>
      </w:r>
      <w:r w:rsidR="006C5F5E">
        <w:rPr>
          <w:rFonts w:ascii="Verdana" w:hAnsi="Verdana"/>
        </w:rPr>
        <w:t> </w:t>
      </w:r>
      <w:r w:rsidRPr="00844C87">
        <w:rPr>
          <w:rFonts w:ascii="Verdana" w:hAnsi="Verdana"/>
        </w:rPr>
        <w:t>wyniku realizacji niniejszej Umowy, w sposób ograniczający Zamawiającego w</w:t>
      </w:r>
      <w:r>
        <w:rPr>
          <w:rFonts w:ascii="Verdana" w:hAnsi="Verdana"/>
        </w:rPr>
        <w:t> </w:t>
      </w:r>
      <w:r w:rsidRPr="00844C87">
        <w:rPr>
          <w:rFonts w:ascii="Verdana" w:hAnsi="Verdana"/>
        </w:rPr>
        <w:t xml:space="preserve">wykonaniu jego praw. Jednocześnie Wykonawca upoważnia, wybranego przez Zamawiającego, innego Wykonawcę do wykonywania przysługujących wykonawcy </w:t>
      </w:r>
      <w:r w:rsidRPr="00844C87">
        <w:rPr>
          <w:rFonts w:ascii="Verdana" w:hAnsi="Verdana"/>
        </w:rPr>
        <w:lastRenderedPageBreak/>
        <w:t>autorskich praw osobistych w</w:t>
      </w:r>
      <w:r>
        <w:rPr>
          <w:rFonts w:ascii="Verdana" w:hAnsi="Verdana"/>
        </w:rPr>
        <w:t xml:space="preserve"> </w:t>
      </w:r>
      <w:r w:rsidRPr="00844C87">
        <w:rPr>
          <w:rFonts w:ascii="Verdana" w:hAnsi="Verdana"/>
        </w:rPr>
        <w:t>zakresie dokonywania twórczych przeróbek, adaptacji oraz opracowań utworów, w</w:t>
      </w:r>
      <w:r>
        <w:rPr>
          <w:rFonts w:ascii="Verdana" w:hAnsi="Verdana"/>
        </w:rPr>
        <w:t xml:space="preserve"> </w:t>
      </w:r>
      <w:r w:rsidRPr="00844C87">
        <w:rPr>
          <w:rFonts w:ascii="Verdana" w:hAnsi="Verdana"/>
        </w:rPr>
        <w:t>tym w zakresie usuwana wad utworów, jeżeli Wykonawca odmówi Zamawiającemu ich wykonania.</w:t>
      </w:r>
    </w:p>
    <w:p w:rsidR="003372BA" w:rsidRDefault="003372BA" w:rsidP="004A2680">
      <w:pPr>
        <w:pStyle w:val="Tekstpodstawowy31"/>
        <w:numPr>
          <w:ilvl w:val="1"/>
          <w:numId w:val="24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1D79FC">
        <w:rPr>
          <w:rFonts w:ascii="Verdana" w:hAnsi="Verdana" w:cs="Tahoma"/>
        </w:rPr>
        <w:t>Wykonawca zobowiązuje się, że wykonanie przedmiotu umowy nie naruszy praw osobistych i majątkowych osób trzecich i przekaże Zamawiającemu przedmiot umowy w stanie wolnym od obciążeń prawnych osób trzecich.</w:t>
      </w:r>
    </w:p>
    <w:p w:rsidR="003372BA" w:rsidRDefault="003372BA" w:rsidP="004A2680">
      <w:pPr>
        <w:pStyle w:val="Tekstpodstawowy31"/>
        <w:numPr>
          <w:ilvl w:val="1"/>
          <w:numId w:val="24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1D79FC">
        <w:rPr>
          <w:rFonts w:ascii="Verdana" w:hAnsi="Verdana" w:cs="Tahoma"/>
        </w:rPr>
        <w:t xml:space="preserve">Wykonawca oświadcza, że </w:t>
      </w:r>
      <w:r>
        <w:rPr>
          <w:rFonts w:ascii="Verdana" w:hAnsi="Verdana" w:cs="Tahoma"/>
        </w:rPr>
        <w:t xml:space="preserve">wszystkie utwory objęte niniejsza umową lub powstałe w wykonaniu niniejszej umowy </w:t>
      </w:r>
      <w:r w:rsidRPr="001D79FC">
        <w:rPr>
          <w:rFonts w:ascii="Verdana" w:hAnsi="Verdana" w:cs="Tahoma"/>
        </w:rPr>
        <w:t>będ</w:t>
      </w:r>
      <w:r>
        <w:rPr>
          <w:rFonts w:ascii="Verdana" w:hAnsi="Verdana" w:cs="Tahoma"/>
        </w:rPr>
        <w:t>ą</w:t>
      </w:r>
      <w:r w:rsidRPr="001D79FC">
        <w:rPr>
          <w:rFonts w:ascii="Verdana" w:hAnsi="Verdana" w:cs="Tahoma"/>
        </w:rPr>
        <w:t xml:space="preserve"> woln</w:t>
      </w:r>
      <w:r>
        <w:rPr>
          <w:rFonts w:ascii="Verdana" w:hAnsi="Verdana" w:cs="Tahoma"/>
        </w:rPr>
        <w:t>e</w:t>
      </w:r>
      <w:r w:rsidRPr="001D79FC">
        <w:rPr>
          <w:rFonts w:ascii="Verdana" w:hAnsi="Verdana" w:cs="Tahoma"/>
        </w:rPr>
        <w:t xml:space="preserve"> od wad prawnych i</w:t>
      </w:r>
      <w:r w:rsidR="006C5F5E">
        <w:rPr>
          <w:rFonts w:ascii="Verdana" w:hAnsi="Verdana" w:cs="Tahoma"/>
        </w:rPr>
        <w:t xml:space="preserve"> </w:t>
      </w:r>
      <w:r w:rsidRPr="001D79FC">
        <w:rPr>
          <w:rFonts w:ascii="Verdana" w:hAnsi="Verdana" w:cs="Tahoma"/>
        </w:rPr>
        <w:t xml:space="preserve">fizycznych oraz że służą mu lub służyć mu będą wyłączne majątkowe prawa autorskie do </w:t>
      </w:r>
      <w:r>
        <w:rPr>
          <w:rFonts w:ascii="Verdana" w:hAnsi="Verdana" w:cs="Tahoma"/>
        </w:rPr>
        <w:t xml:space="preserve">każdego z tych utworów </w:t>
      </w:r>
      <w:r w:rsidRPr="001D79FC">
        <w:rPr>
          <w:rFonts w:ascii="Verdana" w:hAnsi="Verdana" w:cs="Tahoma"/>
        </w:rPr>
        <w:t xml:space="preserve">w zakresie niezbędnym do realizacji niniejszej umowy oraz, że prawa te nie będą w żaden sposób ograniczone. Wykonawca oświadcza, że rozporządzenie </w:t>
      </w:r>
      <w:r>
        <w:rPr>
          <w:rFonts w:ascii="Verdana" w:hAnsi="Verdana" w:cs="Tahoma"/>
        </w:rPr>
        <w:t>utworami</w:t>
      </w:r>
      <w:r w:rsidRPr="001D79FC">
        <w:rPr>
          <w:rFonts w:ascii="Verdana" w:hAnsi="Verdana" w:cs="Tahoma"/>
        </w:rPr>
        <w:t xml:space="preserve"> nie narusza żadnych praw własności przemysłowej i</w:t>
      </w:r>
      <w:r w:rsidR="006C5F5E">
        <w:rPr>
          <w:rFonts w:ascii="Verdana" w:hAnsi="Verdana" w:cs="Tahoma"/>
        </w:rPr>
        <w:t> </w:t>
      </w:r>
      <w:r w:rsidRPr="001D79FC">
        <w:rPr>
          <w:rFonts w:ascii="Verdana" w:hAnsi="Verdana" w:cs="Tahoma"/>
        </w:rPr>
        <w:t xml:space="preserve">intelektualnej. Strony ustalają, że gdyby okazało się, iż osoba trzecia zgłasza roszczenia pod adresem </w:t>
      </w:r>
      <w:r>
        <w:rPr>
          <w:rFonts w:ascii="Verdana" w:hAnsi="Verdana" w:cs="Tahoma"/>
        </w:rPr>
        <w:t>któregokolwiek z utworów</w:t>
      </w:r>
      <w:r w:rsidRPr="001D79FC">
        <w:rPr>
          <w:rFonts w:ascii="Verdana" w:hAnsi="Verdana" w:cs="Tahoma"/>
        </w:rPr>
        <w:t>, Wykonawca po zawiadomieniu przez Zamawiającego, nie uchyli się od niezwłocznego przystąpienia do wyjaśnienia sprawy oraz wystąpi przeciwko takim roszczeniom na własny koszt i</w:t>
      </w:r>
      <w:r>
        <w:rPr>
          <w:rFonts w:ascii="Verdana" w:hAnsi="Verdana" w:cs="Tahoma"/>
        </w:rPr>
        <w:t xml:space="preserve"> </w:t>
      </w:r>
      <w:r w:rsidRPr="001D79FC">
        <w:rPr>
          <w:rFonts w:ascii="Verdana" w:hAnsi="Verdana" w:cs="Tahoma"/>
        </w:rPr>
        <w:t>ryzyko a</w:t>
      </w:r>
      <w:r w:rsidR="006C5F5E">
        <w:rPr>
          <w:rFonts w:ascii="Verdana" w:hAnsi="Verdana" w:cs="Tahoma"/>
        </w:rPr>
        <w:t> </w:t>
      </w:r>
      <w:r w:rsidRPr="001D79FC">
        <w:rPr>
          <w:rFonts w:ascii="Verdana" w:hAnsi="Verdana" w:cs="Tahoma"/>
        </w:rPr>
        <w:t>nadto, że zaspokoi wszelkie uzasadnione roszczenia, a</w:t>
      </w:r>
      <w:r>
        <w:rPr>
          <w:rFonts w:ascii="Verdana" w:hAnsi="Verdana" w:cs="Tahoma"/>
        </w:rPr>
        <w:t xml:space="preserve"> </w:t>
      </w:r>
      <w:r w:rsidRPr="001D79FC">
        <w:rPr>
          <w:rFonts w:ascii="Verdana" w:hAnsi="Verdana" w:cs="Tahoma"/>
        </w:rPr>
        <w:t>w</w:t>
      </w:r>
      <w:r>
        <w:rPr>
          <w:rFonts w:ascii="Verdana" w:hAnsi="Verdana" w:cs="Tahoma"/>
        </w:rPr>
        <w:t xml:space="preserve"> </w:t>
      </w:r>
      <w:r w:rsidRPr="001D79FC">
        <w:rPr>
          <w:rFonts w:ascii="Verdana" w:hAnsi="Verdana" w:cs="Tahoma"/>
        </w:rPr>
        <w:t>razie ich zasądzenia od Zamawiającego regresowo zwróci Zamawiającemu całość roszczeń, do których pokrycia zobowiązany był prawomocnym orzeczeniem sądu oraz wszelkie związane z tym uzasadnione wydatki i opłaty, włączając w to koszty procesu i uzasadnione koszty obsługi prawnej.</w:t>
      </w:r>
    </w:p>
    <w:p w:rsidR="003372BA" w:rsidRPr="00F315B8" w:rsidRDefault="003372BA" w:rsidP="004A2680">
      <w:pPr>
        <w:pStyle w:val="Tekstpodstawowy31"/>
        <w:numPr>
          <w:ilvl w:val="1"/>
          <w:numId w:val="24"/>
        </w:numPr>
        <w:tabs>
          <w:tab w:val="clear" w:pos="284"/>
        </w:tabs>
        <w:spacing w:before="120" w:line="360" w:lineRule="auto"/>
        <w:ind w:left="0" w:firstLine="0"/>
        <w:contextualSpacing/>
        <w:mirrorIndents/>
        <w:rPr>
          <w:rFonts w:ascii="Verdana" w:hAnsi="Verdana" w:cs="Tahoma"/>
        </w:rPr>
      </w:pPr>
      <w:r w:rsidRPr="00D1457A">
        <w:rPr>
          <w:rFonts w:ascii="Verdana" w:hAnsi="Verdana" w:cs="Tahoma"/>
        </w:rPr>
        <w:t>Jeżeli którykolwiek z utworów ma wady prawne lub zajdą zdarzenia, o</w:t>
      </w:r>
      <w:r>
        <w:rPr>
          <w:rFonts w:ascii="Verdana" w:hAnsi="Verdana" w:cs="Tahoma"/>
        </w:rPr>
        <w:t> </w:t>
      </w:r>
      <w:r w:rsidRPr="00D1457A">
        <w:rPr>
          <w:rFonts w:ascii="Verdana" w:hAnsi="Verdana" w:cs="Tahoma"/>
        </w:rPr>
        <w:t>których mowa w ust. 7 niniejszego paragrafu, które uniemożliwią korzystanie z</w:t>
      </w:r>
      <w:r>
        <w:rPr>
          <w:rFonts w:ascii="Verdana" w:hAnsi="Verdana" w:cs="Tahoma"/>
        </w:rPr>
        <w:t> </w:t>
      </w:r>
      <w:r w:rsidRPr="00D1457A">
        <w:rPr>
          <w:rFonts w:ascii="Verdana" w:hAnsi="Verdana" w:cs="Tahoma"/>
        </w:rPr>
        <w:t>nich przez Zamawiającego, Wykonawca zobowiązany jest do dostarczenia w</w:t>
      </w:r>
      <w:r>
        <w:rPr>
          <w:rFonts w:ascii="Verdana" w:hAnsi="Verdana" w:cs="Tahoma"/>
        </w:rPr>
        <w:t> </w:t>
      </w:r>
      <w:r w:rsidRPr="00D1457A">
        <w:rPr>
          <w:rFonts w:ascii="Verdana" w:hAnsi="Verdana" w:cs="Tahoma"/>
        </w:rPr>
        <w:t>wyznaczonym przez Zamawiającego terminie, innej wersji utworu, wolnego od wad, spełniającego wymagania określone w niniejszej umowie i naprawienia ewentualnych szkód powstałych z tego tytułu po stronie Zamawiającego.</w:t>
      </w:r>
    </w:p>
    <w:p w:rsidR="006C5F5E" w:rsidRPr="006C5F5E" w:rsidRDefault="006C5F5E" w:rsidP="006C5F5E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/>
          <w:smallCaps/>
          <w:sz w:val="24"/>
          <w:szCs w:val="24"/>
        </w:rPr>
      </w:pPr>
      <w:r w:rsidRPr="006C5F5E">
        <w:rPr>
          <w:rFonts w:ascii="Verdana" w:hAnsi="Verdana"/>
          <w:sz w:val="24"/>
          <w:szCs w:val="24"/>
        </w:rPr>
        <w:t>§ 7 Kary umowne</w:t>
      </w:r>
    </w:p>
    <w:p w:rsidR="006C5F5E" w:rsidRDefault="006C5F5E" w:rsidP="00EF7979">
      <w:pPr>
        <w:widowControl w:val="0"/>
        <w:numPr>
          <w:ilvl w:val="0"/>
          <w:numId w:val="5"/>
        </w:numPr>
        <w:tabs>
          <w:tab w:val="clear" w:pos="36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 xml:space="preserve">Wykonawca zapłaci Zamawiającemu </w:t>
      </w:r>
      <w:r w:rsidRPr="007726AF">
        <w:rPr>
          <w:rFonts w:ascii="Verdana" w:hAnsi="Verdana" w:cs="Verdana"/>
        </w:rPr>
        <w:t>kar</w:t>
      </w:r>
      <w:r>
        <w:rPr>
          <w:rFonts w:ascii="Verdana" w:hAnsi="Verdana" w:cs="Verdana"/>
        </w:rPr>
        <w:t>ę</w:t>
      </w:r>
      <w:r w:rsidRPr="007726AF">
        <w:rPr>
          <w:rFonts w:ascii="Verdana" w:hAnsi="Verdana" w:cs="Verdana"/>
        </w:rPr>
        <w:t xml:space="preserve"> umown</w:t>
      </w:r>
      <w:r>
        <w:rPr>
          <w:rFonts w:ascii="Verdana" w:hAnsi="Verdana" w:cs="Verdana"/>
        </w:rPr>
        <w:t>ą</w:t>
      </w:r>
      <w:r w:rsidRPr="009761DE">
        <w:rPr>
          <w:rFonts w:ascii="Verdana" w:hAnsi="Verdana" w:cs="Verdana"/>
        </w:rPr>
        <w:t xml:space="preserve"> </w:t>
      </w:r>
      <w:r>
        <w:rPr>
          <w:rFonts w:ascii="Verdana" w:hAnsi="Verdana" w:cs="Verdana"/>
        </w:rPr>
        <w:t xml:space="preserve">za zwłokę </w:t>
      </w:r>
      <w:r w:rsidRPr="009761DE">
        <w:rPr>
          <w:rFonts w:ascii="Verdana" w:hAnsi="Verdana" w:cs="Verdana"/>
        </w:rPr>
        <w:t>w wykonaniu przedmiotu umowy w wysokości 0,1 % wynagrodzenia brutto</w:t>
      </w:r>
      <w:r>
        <w:rPr>
          <w:rFonts w:ascii="Verdana" w:hAnsi="Verdana" w:cs="Verdana"/>
        </w:rPr>
        <w:t xml:space="preserve">, o którym mowa </w:t>
      </w:r>
      <w:r w:rsidRPr="007504DF">
        <w:rPr>
          <w:rFonts w:ascii="Verdana" w:hAnsi="Verdana" w:cs="Verdana"/>
        </w:rPr>
        <w:t>w §</w:t>
      </w:r>
      <w:r w:rsidR="0044137D" w:rsidRPr="007504DF">
        <w:rPr>
          <w:rFonts w:ascii="Verdana" w:hAnsi="Verdana" w:cs="Verdana"/>
        </w:rPr>
        <w:t> </w:t>
      </w:r>
      <w:r w:rsidRPr="007504DF">
        <w:rPr>
          <w:rFonts w:ascii="Verdana" w:hAnsi="Verdana" w:cs="Verdana"/>
        </w:rPr>
        <w:t>4 ust. 1 umowy:</w:t>
      </w:r>
    </w:p>
    <w:p w:rsidR="007504DF" w:rsidRDefault="006C5F5E" w:rsidP="004A2680">
      <w:pPr>
        <w:pStyle w:val="Akapitzlist"/>
        <w:widowControl w:val="0"/>
        <w:numPr>
          <w:ilvl w:val="0"/>
          <w:numId w:val="26"/>
        </w:numPr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7504DF">
        <w:rPr>
          <w:rFonts w:ascii="Verdana" w:hAnsi="Verdana" w:cs="Verdana"/>
        </w:rPr>
        <w:lastRenderedPageBreak/>
        <w:t xml:space="preserve">za każdy dzień zwłoki, w stosunku do terminu określonego w § 2 </w:t>
      </w:r>
      <w:r w:rsidR="007504DF">
        <w:rPr>
          <w:rFonts w:ascii="Verdana" w:hAnsi="Verdana" w:cs="Verdana"/>
        </w:rPr>
        <w:t>umowy;</w:t>
      </w:r>
    </w:p>
    <w:p w:rsidR="006C5F5E" w:rsidRPr="007504DF" w:rsidRDefault="006C5F5E" w:rsidP="004A2680">
      <w:pPr>
        <w:pStyle w:val="Akapitzlist"/>
        <w:numPr>
          <w:ilvl w:val="0"/>
          <w:numId w:val="26"/>
        </w:numPr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7504DF">
        <w:rPr>
          <w:rFonts w:ascii="Verdana" w:hAnsi="Verdana" w:cs="Verdana"/>
        </w:rPr>
        <w:t>za każdy dzień zwłoki w usunięciu wad wynikających ze zgłoszonych przez Zamawiającego zastrzeżeń stwierdzonych przy odbiorze, licząc od dnia upływu terminu wyznaczonego na ich usunięcie.</w:t>
      </w:r>
    </w:p>
    <w:p w:rsidR="006C5F5E" w:rsidRDefault="006C5F5E" w:rsidP="004A2680">
      <w:pPr>
        <w:numPr>
          <w:ilvl w:val="0"/>
          <w:numId w:val="5"/>
        </w:numPr>
        <w:tabs>
          <w:tab w:val="clear" w:pos="36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>Ponadto Wykonawca zapłaci Zamawianemu karę umowną:</w:t>
      </w:r>
    </w:p>
    <w:p w:rsidR="006C5F5E" w:rsidRDefault="006C5F5E" w:rsidP="004A2680">
      <w:pPr>
        <w:pStyle w:val="Akapitzlist"/>
        <w:numPr>
          <w:ilvl w:val="0"/>
          <w:numId w:val="27"/>
        </w:numPr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 w:rsidRPr="00F51701">
        <w:rPr>
          <w:rFonts w:ascii="Verdana" w:hAnsi="Verdana" w:cs="Verdana"/>
        </w:rPr>
        <w:t xml:space="preserve">za niedopełnienie wymogu zatrudnienia pracownika, o którym mowa </w:t>
      </w:r>
      <w:r w:rsidRPr="006778FD">
        <w:rPr>
          <w:rFonts w:ascii="Verdana" w:hAnsi="Verdana" w:cs="Verdana"/>
        </w:rPr>
        <w:t xml:space="preserve">w </w:t>
      </w:r>
      <w:r w:rsidRPr="00776DF8">
        <w:rPr>
          <w:rFonts w:ascii="Verdana" w:hAnsi="Verdana" w:cs="Verdana"/>
        </w:rPr>
        <w:t xml:space="preserve">§ </w:t>
      </w:r>
      <w:r w:rsidR="00776DF8" w:rsidRPr="00776DF8">
        <w:rPr>
          <w:rFonts w:ascii="Verdana" w:hAnsi="Verdana" w:cs="Verdana"/>
        </w:rPr>
        <w:t>10</w:t>
      </w:r>
      <w:r w:rsidRPr="00776DF8">
        <w:rPr>
          <w:rFonts w:ascii="Verdana" w:hAnsi="Verdana" w:cs="Verdana"/>
        </w:rPr>
        <w:t xml:space="preserve"> ust</w:t>
      </w:r>
      <w:r w:rsidR="003E1ACA">
        <w:rPr>
          <w:rFonts w:ascii="Verdana" w:hAnsi="Verdana" w:cs="Verdana"/>
        </w:rPr>
        <w:t>.</w:t>
      </w:r>
      <w:r w:rsidRPr="00776DF8">
        <w:rPr>
          <w:rFonts w:ascii="Verdana" w:hAnsi="Verdana" w:cs="Verdana"/>
        </w:rPr>
        <w:t xml:space="preserve"> 1</w:t>
      </w:r>
      <w:r w:rsidRPr="00F51701">
        <w:rPr>
          <w:rFonts w:ascii="Verdana" w:hAnsi="Verdana" w:cs="Verdana"/>
        </w:rPr>
        <w:t xml:space="preserve"> umowy, na umowę o pracę w rozumieniu przepisów Kodeksu pracy, w</w:t>
      </w:r>
      <w:r>
        <w:rPr>
          <w:rFonts w:ascii="Verdana" w:hAnsi="Verdana" w:cs="Verdana"/>
        </w:rPr>
        <w:t> </w:t>
      </w:r>
      <w:r w:rsidRPr="00F51701">
        <w:rPr>
          <w:rFonts w:ascii="Verdana" w:hAnsi="Verdana" w:cs="Verdana"/>
        </w:rPr>
        <w:t xml:space="preserve">wysokości </w:t>
      </w:r>
      <w:r w:rsidR="00D71FC0">
        <w:rPr>
          <w:rFonts w:ascii="Verdana" w:hAnsi="Verdana" w:cs="Verdana"/>
        </w:rPr>
        <w:t>2</w:t>
      </w:r>
      <w:r w:rsidRPr="00F51701">
        <w:rPr>
          <w:rFonts w:ascii="Verdana" w:hAnsi="Verdana" w:cs="Verdana"/>
        </w:rPr>
        <w:t xml:space="preserve"> 000,00 (słownie: </w:t>
      </w:r>
      <w:r w:rsidR="00D71FC0">
        <w:rPr>
          <w:rFonts w:ascii="Verdana" w:hAnsi="Verdana" w:cs="Verdana"/>
        </w:rPr>
        <w:t>dwa</w:t>
      </w:r>
      <w:r w:rsidRPr="00F51701">
        <w:rPr>
          <w:rFonts w:ascii="Verdana" w:hAnsi="Verdana" w:cs="Verdana"/>
        </w:rPr>
        <w:t xml:space="preserve"> tysiąc</w:t>
      </w:r>
      <w:r w:rsidR="00D71FC0">
        <w:rPr>
          <w:rFonts w:ascii="Verdana" w:hAnsi="Verdana" w:cs="Verdana"/>
        </w:rPr>
        <w:t>e</w:t>
      </w:r>
      <w:r w:rsidRPr="00F51701">
        <w:rPr>
          <w:rFonts w:ascii="Verdana" w:hAnsi="Verdana" w:cs="Verdana"/>
        </w:rPr>
        <w:t xml:space="preserve"> złotych 00/100) za każdy miesiąc wykonywania pracy przez osobę bez wymaganego zatrudnienia na umowę o</w:t>
      </w:r>
      <w:r w:rsidR="00D71FC0">
        <w:rPr>
          <w:rFonts w:ascii="Verdana" w:hAnsi="Verdana" w:cs="Verdana"/>
        </w:rPr>
        <w:t xml:space="preserve"> </w:t>
      </w:r>
      <w:r w:rsidRPr="00F51701">
        <w:rPr>
          <w:rFonts w:ascii="Verdana" w:hAnsi="Verdana" w:cs="Verdana"/>
        </w:rPr>
        <w:t>pracę</w:t>
      </w:r>
      <w:r>
        <w:rPr>
          <w:rFonts w:ascii="Verdana" w:hAnsi="Verdana" w:cs="Verdana"/>
        </w:rPr>
        <w:t>,</w:t>
      </w:r>
    </w:p>
    <w:p w:rsidR="006C5F5E" w:rsidRPr="00F51701" w:rsidRDefault="006C5F5E" w:rsidP="004A2680">
      <w:pPr>
        <w:pStyle w:val="Akapitzlist"/>
        <w:numPr>
          <w:ilvl w:val="0"/>
          <w:numId w:val="27"/>
        </w:numPr>
        <w:suppressAutoHyphens/>
        <w:spacing w:before="120" w:after="0" w:line="360" w:lineRule="auto"/>
        <w:ind w:left="0" w:firstLine="0"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 xml:space="preserve">za odstąpienie od umowy z przyczyn leżących po stronie Wykonawcy w wysokości 10% wynagrodzenia umownego brutto, o którym mowa w </w:t>
      </w:r>
      <w:r w:rsidRPr="006778FD">
        <w:rPr>
          <w:rFonts w:ascii="Verdana" w:hAnsi="Verdana" w:cs="Verdana"/>
        </w:rPr>
        <w:t>§ 4 ust. 1</w:t>
      </w:r>
      <w:r>
        <w:rPr>
          <w:rFonts w:ascii="Verdana" w:hAnsi="Verdana" w:cs="Verdana"/>
        </w:rPr>
        <w:t xml:space="preserve"> umowy.</w:t>
      </w:r>
    </w:p>
    <w:p w:rsidR="006C5F5E" w:rsidRPr="00F51701" w:rsidRDefault="006C5F5E" w:rsidP="004A2680">
      <w:pPr>
        <w:numPr>
          <w:ilvl w:val="0"/>
          <w:numId w:val="5"/>
        </w:numPr>
        <w:tabs>
          <w:tab w:val="clear" w:pos="36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 xml:space="preserve">Zamawiający zapłaci Wykonawcy karę umowną za odstąpienie od umowy z przyczyn leżących po stronie Zamawiającego w wysokości 10% wynagrodzenia umownego brutto, o którym mowa </w:t>
      </w:r>
      <w:r w:rsidRPr="001F7896">
        <w:rPr>
          <w:rFonts w:ascii="Verdana" w:hAnsi="Verdana" w:cs="Verdana"/>
        </w:rPr>
        <w:t>w § 4 ust. 1</w:t>
      </w:r>
      <w:r>
        <w:rPr>
          <w:rFonts w:ascii="Verdana" w:hAnsi="Verdana" w:cs="Verdana"/>
        </w:rPr>
        <w:t xml:space="preserve"> umowy.</w:t>
      </w:r>
    </w:p>
    <w:p w:rsidR="006C5F5E" w:rsidRDefault="006C5F5E" w:rsidP="004A2680">
      <w:pPr>
        <w:numPr>
          <w:ilvl w:val="0"/>
          <w:numId w:val="5"/>
        </w:numPr>
        <w:tabs>
          <w:tab w:val="clear" w:pos="36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F51701">
        <w:rPr>
          <w:rFonts w:ascii="Verdana" w:hAnsi="Verdana"/>
        </w:rPr>
        <w:t xml:space="preserve">Łączna </w:t>
      </w:r>
      <w:r>
        <w:rPr>
          <w:rFonts w:ascii="Verdana" w:hAnsi="Verdana"/>
        </w:rPr>
        <w:t xml:space="preserve">maksymalna </w:t>
      </w:r>
      <w:r w:rsidRPr="00F51701">
        <w:rPr>
          <w:rFonts w:ascii="Verdana" w:hAnsi="Verdana"/>
        </w:rPr>
        <w:t xml:space="preserve">wysokość kar </w:t>
      </w:r>
      <w:r>
        <w:rPr>
          <w:rFonts w:ascii="Verdana" w:hAnsi="Verdana"/>
        </w:rPr>
        <w:t xml:space="preserve">umownych, których mogą dochodzić Strony </w:t>
      </w:r>
      <w:r w:rsidRPr="00F51701">
        <w:rPr>
          <w:rFonts w:ascii="Verdana" w:hAnsi="Verdana"/>
        </w:rPr>
        <w:t xml:space="preserve">nie może przekroczyć </w:t>
      </w:r>
      <w:r w:rsidR="00957F00">
        <w:rPr>
          <w:rFonts w:ascii="Verdana" w:hAnsi="Verdana"/>
        </w:rPr>
        <w:t>2</w:t>
      </w:r>
      <w:r w:rsidRPr="00F51701">
        <w:rPr>
          <w:rFonts w:ascii="Verdana" w:hAnsi="Verdana"/>
        </w:rPr>
        <w:t xml:space="preserve">0% wynagrodzenia brutto określonego w </w:t>
      </w:r>
      <w:r w:rsidRPr="001F7896">
        <w:rPr>
          <w:rFonts w:ascii="Verdana" w:hAnsi="Verdana"/>
        </w:rPr>
        <w:t>§ 4 ust.</w:t>
      </w:r>
      <w:r w:rsidR="00BC580D">
        <w:rPr>
          <w:rFonts w:ascii="Verdana" w:hAnsi="Verdana"/>
        </w:rPr>
        <w:t xml:space="preserve"> </w:t>
      </w:r>
      <w:r w:rsidRPr="001F7896">
        <w:rPr>
          <w:rFonts w:ascii="Verdana" w:hAnsi="Verdana"/>
        </w:rPr>
        <w:t>1</w:t>
      </w:r>
      <w:r w:rsidRPr="00F51701">
        <w:rPr>
          <w:rFonts w:ascii="Verdana" w:hAnsi="Verdana"/>
        </w:rPr>
        <w:t xml:space="preserve"> umowy.</w:t>
      </w:r>
    </w:p>
    <w:p w:rsidR="006C5F5E" w:rsidRDefault="006C5F5E" w:rsidP="004A2680">
      <w:pPr>
        <w:numPr>
          <w:ilvl w:val="0"/>
          <w:numId w:val="5"/>
        </w:numPr>
        <w:tabs>
          <w:tab w:val="clear" w:pos="36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>
        <w:rPr>
          <w:rFonts w:ascii="Verdana" w:hAnsi="Verdana" w:cs="Verdana"/>
        </w:rPr>
        <w:t>Kara umowna powinna być zapłacona przez Stronę, która naruszyła postanowienia umowne, w terminie 14 dni od dnia wystąpienia przez drugą Stronę z żądaniem zapłaty.</w:t>
      </w:r>
    </w:p>
    <w:p w:rsidR="006C5F5E" w:rsidRDefault="006C5F5E" w:rsidP="004A2680">
      <w:pPr>
        <w:numPr>
          <w:ilvl w:val="0"/>
          <w:numId w:val="5"/>
        </w:numPr>
        <w:tabs>
          <w:tab w:val="clear" w:pos="36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F51701">
        <w:rPr>
          <w:rFonts w:ascii="Verdana" w:hAnsi="Verdana"/>
        </w:rPr>
        <w:t>Zamawiający zastrzega sobie możliwość dochodzenia odszkodowania przewyższającego wysokość</w:t>
      </w:r>
      <w:r>
        <w:rPr>
          <w:rFonts w:ascii="Verdana" w:hAnsi="Verdana"/>
        </w:rPr>
        <w:t xml:space="preserve"> zastrzeżonych </w:t>
      </w:r>
      <w:r w:rsidRPr="00F51701">
        <w:rPr>
          <w:rFonts w:ascii="Verdana" w:hAnsi="Verdana"/>
        </w:rPr>
        <w:t xml:space="preserve">kar umownych </w:t>
      </w:r>
      <w:r>
        <w:rPr>
          <w:rFonts w:ascii="Verdana" w:hAnsi="Verdana"/>
        </w:rPr>
        <w:t>na zasadach ogólnych</w:t>
      </w:r>
      <w:r w:rsidRPr="00F51701">
        <w:rPr>
          <w:rFonts w:ascii="Verdana" w:hAnsi="Verdana"/>
        </w:rPr>
        <w:t>.</w:t>
      </w:r>
    </w:p>
    <w:p w:rsidR="006C5F5E" w:rsidRPr="00D25309" w:rsidRDefault="006C5F5E" w:rsidP="004A2680">
      <w:pPr>
        <w:numPr>
          <w:ilvl w:val="0"/>
          <w:numId w:val="5"/>
        </w:numPr>
        <w:tabs>
          <w:tab w:val="clear" w:pos="36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C0718A">
        <w:rPr>
          <w:rFonts w:ascii="Verdana" w:hAnsi="Verdana"/>
        </w:rPr>
        <w:t>Naliczenie kar umownych nie zwalnia Wykonawcy z należytego wykonania przedmiotu umowy.</w:t>
      </w:r>
    </w:p>
    <w:p w:rsidR="00F26EFE" w:rsidRPr="00413985" w:rsidRDefault="006C5F5E" w:rsidP="004A2680">
      <w:pPr>
        <w:numPr>
          <w:ilvl w:val="0"/>
          <w:numId w:val="5"/>
        </w:numPr>
        <w:tabs>
          <w:tab w:val="clear" w:pos="360"/>
        </w:tabs>
        <w:suppressAutoHyphens/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D25309">
        <w:rPr>
          <w:rFonts w:ascii="Verdana" w:hAnsi="Verdana"/>
        </w:rPr>
        <w:t>W przypadku stwierdzenia przez Zamawiającego rażących uchybień w</w:t>
      </w:r>
      <w:r w:rsidR="003D380F">
        <w:rPr>
          <w:rFonts w:ascii="Verdana" w:hAnsi="Verdana"/>
        </w:rPr>
        <w:t xml:space="preserve"> </w:t>
      </w:r>
      <w:r w:rsidRPr="00D25309">
        <w:rPr>
          <w:rFonts w:ascii="Verdana" w:hAnsi="Verdana"/>
        </w:rPr>
        <w:t xml:space="preserve">trakcie wykonywania przez Wykonawcę przedmiotu umowy, Zamawiający ma prawo </w:t>
      </w:r>
      <w:r w:rsidR="00F3354B">
        <w:rPr>
          <w:rFonts w:ascii="Verdana" w:hAnsi="Verdana"/>
        </w:rPr>
        <w:t>odstąpienia od umowy.</w:t>
      </w:r>
    </w:p>
    <w:p w:rsidR="00413985" w:rsidRPr="009F4168" w:rsidRDefault="00413985" w:rsidP="00413985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/>
          <w:sz w:val="24"/>
          <w:szCs w:val="24"/>
        </w:rPr>
      </w:pPr>
      <w:r w:rsidRPr="009F4168">
        <w:rPr>
          <w:rFonts w:ascii="Verdana" w:hAnsi="Verdana"/>
          <w:sz w:val="24"/>
          <w:szCs w:val="24"/>
        </w:rPr>
        <w:t>§ 8 Warunki realizacji prac przez podwykonawców</w:t>
      </w:r>
    </w:p>
    <w:p w:rsidR="0065497F" w:rsidRPr="009F4168" w:rsidRDefault="00E01DFA" w:rsidP="0065497F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F4168">
        <w:rPr>
          <w:rFonts w:ascii="Verdana" w:hAnsi="Verdana" w:cs="Verdana"/>
          <w:color w:val="000000"/>
        </w:rPr>
        <w:t>Wykonawca może zlecić wykonanie części prac podwykonawcom na warunkach określonych w</w:t>
      </w:r>
      <w:r w:rsidR="00424F3D" w:rsidRPr="009F4168">
        <w:rPr>
          <w:rFonts w:ascii="Verdana" w:hAnsi="Verdana" w:cs="Verdana"/>
          <w:color w:val="000000"/>
        </w:rPr>
        <w:t xml:space="preserve"> </w:t>
      </w:r>
      <w:r w:rsidRPr="009F4168">
        <w:rPr>
          <w:rFonts w:ascii="Verdana" w:hAnsi="Verdana" w:cs="Verdana"/>
          <w:color w:val="000000"/>
        </w:rPr>
        <w:t>ustawie Prawo zamówień publicznych</w:t>
      </w:r>
      <w:r w:rsidR="00424F3D" w:rsidRPr="009F4168">
        <w:rPr>
          <w:rFonts w:ascii="Verdana" w:hAnsi="Verdana" w:cs="Verdana"/>
          <w:color w:val="000000"/>
        </w:rPr>
        <w:t>, w</w:t>
      </w:r>
      <w:r w:rsidRPr="009F4168">
        <w:rPr>
          <w:rFonts w:ascii="Verdana" w:hAnsi="Verdana" w:cs="Verdana"/>
          <w:color w:val="000000"/>
        </w:rPr>
        <w:t xml:space="preserve"> </w:t>
      </w:r>
      <w:r w:rsidR="00424F3D" w:rsidRPr="009F4168">
        <w:rPr>
          <w:rFonts w:ascii="Verdana" w:hAnsi="Verdana" w:cs="Verdana"/>
          <w:color w:val="000000"/>
        </w:rPr>
        <w:t xml:space="preserve">Kodeksie </w:t>
      </w:r>
      <w:r w:rsidR="00424F3D" w:rsidRPr="009F4168">
        <w:rPr>
          <w:rFonts w:ascii="Verdana" w:hAnsi="Verdana" w:cs="Verdana"/>
          <w:color w:val="000000"/>
        </w:rPr>
        <w:lastRenderedPageBreak/>
        <w:t xml:space="preserve">cywilnym </w:t>
      </w:r>
      <w:r w:rsidRPr="009F4168">
        <w:rPr>
          <w:rFonts w:ascii="Verdana" w:hAnsi="Verdana" w:cs="Verdana"/>
          <w:color w:val="000000"/>
        </w:rPr>
        <w:t>i w niniejszej Umowie. W takim przypadku Wykonawca jest zobowiązany do zorganizowania, prowadzenia, nadzorowania i zabezpieczania oraz koordynacji prac realizowanych przez podwykonawców.</w:t>
      </w:r>
    </w:p>
    <w:p w:rsidR="0065497F" w:rsidRPr="009F4168" w:rsidRDefault="00E01DFA" w:rsidP="0065497F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F4168">
        <w:rPr>
          <w:rFonts w:ascii="Verdana" w:hAnsi="Verdana" w:cs="Verdana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niniejszej Umowy</w:t>
      </w:r>
      <w:r w:rsidR="00851083" w:rsidRPr="009F4168">
        <w:rPr>
          <w:rFonts w:ascii="Verdana" w:hAnsi="Verdana" w:cs="Verdana"/>
          <w:color w:val="000000"/>
        </w:rPr>
        <w:t>.</w:t>
      </w:r>
    </w:p>
    <w:p w:rsidR="0065497F" w:rsidRPr="009F4168" w:rsidRDefault="00E01DFA" w:rsidP="0065497F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F4168">
        <w:rPr>
          <w:rFonts w:ascii="Verdana" w:hAnsi="Verdana" w:cs="Verdana"/>
          <w:color w:val="000000"/>
        </w:rPr>
        <w:t>Realizacja prac przez podwykonawców nie zwalnia Wykonawcy z</w:t>
      </w:r>
      <w:r w:rsidR="00851083" w:rsidRPr="009F4168">
        <w:rPr>
          <w:rFonts w:ascii="Verdana" w:hAnsi="Verdana" w:cs="Verdana"/>
          <w:color w:val="000000"/>
        </w:rPr>
        <w:t> </w:t>
      </w:r>
      <w:r w:rsidRPr="009F4168">
        <w:rPr>
          <w:rFonts w:ascii="Verdana" w:hAnsi="Verdana" w:cs="Verdana"/>
          <w:color w:val="000000"/>
        </w:rPr>
        <w:t>odpowiedzialności za wykonanie obowiązków wynikających z Umowy oraz z</w:t>
      </w:r>
      <w:r w:rsidR="00851083" w:rsidRPr="009F4168">
        <w:rPr>
          <w:rFonts w:ascii="Verdana" w:hAnsi="Verdana" w:cs="Verdana"/>
          <w:color w:val="000000"/>
        </w:rPr>
        <w:t> </w:t>
      </w:r>
      <w:r w:rsidRPr="009F4168">
        <w:rPr>
          <w:rFonts w:ascii="Verdana" w:hAnsi="Verdana" w:cs="Verdana"/>
          <w:color w:val="000000"/>
        </w:rPr>
        <w:t>obowiązujących przepisów prawa.</w:t>
      </w:r>
    </w:p>
    <w:p w:rsidR="0065497F" w:rsidRPr="009F4168" w:rsidRDefault="00E01DFA" w:rsidP="0065497F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F4168">
        <w:rPr>
          <w:rFonts w:ascii="Verdana" w:hAnsi="Verdana" w:cs="Verdana"/>
          <w:color w:val="000000"/>
        </w:rPr>
        <w:t>Wykonawca odpowiada za działania i zaniechania podwykonawców, dalszych podwykonawców oraz innych osób, którymi będzie się posługiwał przy realizacji przedmiotu Umowy, jak za swoje własne.</w:t>
      </w:r>
    </w:p>
    <w:p w:rsidR="00E01DFA" w:rsidRPr="009F4168" w:rsidRDefault="00E01DFA" w:rsidP="00851083">
      <w:pPr>
        <w:pStyle w:val="Akapitzlist"/>
        <w:numPr>
          <w:ilvl w:val="0"/>
          <w:numId w:val="4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9F4168">
        <w:rPr>
          <w:rFonts w:ascii="Verdana" w:hAnsi="Verdana" w:cs="Verdana"/>
          <w:color w:val="000000"/>
        </w:rPr>
        <w:t>W przypadku zlecenia wykonania części prac Podwykonawcom Wykonawca nie będzie zwolniony z jakichkolwiek zobowiązań wynikających z Umowy.</w:t>
      </w:r>
    </w:p>
    <w:p w:rsidR="00106F66" w:rsidRPr="00106F66" w:rsidRDefault="00106F66" w:rsidP="00106F66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/>
          <w:smallCaps/>
          <w:sz w:val="24"/>
          <w:szCs w:val="24"/>
        </w:rPr>
      </w:pPr>
      <w:r w:rsidRPr="00106F66">
        <w:rPr>
          <w:rFonts w:ascii="Verdana" w:hAnsi="Verdana"/>
          <w:sz w:val="24"/>
          <w:szCs w:val="24"/>
        </w:rPr>
        <w:t>§ 9 Poufność</w:t>
      </w:r>
    </w:p>
    <w:p w:rsidR="00106F66" w:rsidRPr="008E3BC4" w:rsidRDefault="00106F66" w:rsidP="004A2680">
      <w:pPr>
        <w:numPr>
          <w:ilvl w:val="0"/>
          <w:numId w:val="28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Strony udostępniają sobie wzajemnie informacje (w tym dane osobowe) wyłącznie w zakresie niezbędnym do wykonania niniejszej umowy.</w:t>
      </w:r>
    </w:p>
    <w:p w:rsidR="00106F66" w:rsidRPr="008E3BC4" w:rsidRDefault="00106F66" w:rsidP="004A2680">
      <w:pPr>
        <w:numPr>
          <w:ilvl w:val="0"/>
          <w:numId w:val="28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Strony oświadczają, że zapoznały się z treścią postanowień Rozporządzenia Parlamentu Europejskiego i Rady (UE) 2016/679 z dnia 27</w:t>
      </w:r>
      <w:r w:rsidR="002F5E84"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kwietnia 2016 r. w</w:t>
      </w:r>
      <w:r w:rsidR="002F5E84">
        <w:rPr>
          <w:rFonts w:ascii="Verdana" w:hAnsi="Verdana"/>
        </w:rPr>
        <w:t> </w:t>
      </w:r>
      <w:r w:rsidRPr="008E3BC4">
        <w:rPr>
          <w:rFonts w:ascii="Verdana" w:hAnsi="Verdana"/>
        </w:rPr>
        <w:t>sprawie ochrony osób fizycznych w związku z</w:t>
      </w:r>
      <w:r w:rsidR="002F5E84"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przetwarzaniem danych osobowych i w sprawie swobodnego przepływu takich danych oraz uchylenia dyrektywy 95/46/WE (ogólne rozporządzenie o ochronie danych) oraz ustawy z dnia 10 maja 2018 r. o ochronie danych osobowych (dalej zwane również „RODO”), dotyczących sposobu przetwarzania danych osobowych i zobowiązują się do ich przestrzegania.</w:t>
      </w:r>
    </w:p>
    <w:p w:rsidR="00106F66" w:rsidRPr="008E3BC4" w:rsidRDefault="00106F66" w:rsidP="004A2680">
      <w:pPr>
        <w:numPr>
          <w:ilvl w:val="0"/>
          <w:numId w:val="28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Każda ze Stron zobowiązuje się w szczególności do:</w:t>
      </w:r>
    </w:p>
    <w:p w:rsidR="00106F66" w:rsidRPr="008E3BC4" w:rsidRDefault="00106F66" w:rsidP="004A2680">
      <w:pPr>
        <w:numPr>
          <w:ilvl w:val="0"/>
          <w:numId w:val="29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zachowania w tajemnicy wszelkich informacji (w tym danych osobowych) otrzymanych/pozyskanych w związku z wykonywaniem (w tym przy okazji wykonywania) niniejszej umowy oraz do wykorzystywania (w</w:t>
      </w:r>
      <w:r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tym przekazywania lub ujawniania) przedmiotowych informacji jedynie w celach wskazanych w</w:t>
      </w:r>
      <w:r>
        <w:rPr>
          <w:rFonts w:ascii="Verdana" w:hAnsi="Verdana"/>
        </w:rPr>
        <w:t> </w:t>
      </w:r>
      <w:r w:rsidRPr="008E3BC4">
        <w:rPr>
          <w:rFonts w:ascii="Verdana" w:hAnsi="Verdana"/>
        </w:rPr>
        <w:t xml:space="preserve">niniejszej umowie lub w związku z realizacją obowiązków nałożonych na stronę </w:t>
      </w:r>
      <w:r w:rsidRPr="008E3BC4">
        <w:rPr>
          <w:rFonts w:ascii="Verdana" w:hAnsi="Verdana"/>
        </w:rPr>
        <w:lastRenderedPageBreak/>
        <w:t>na podstawie powszechnie obowiązujących przepisów prawa (np. ujawnienie informacji organom ścigania w sytuacjach przewidzianych prawem; ujawnienia informacji w</w:t>
      </w:r>
      <w:r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ramach udostępnienia informacji publicznej),</w:t>
      </w:r>
    </w:p>
    <w:p w:rsidR="00106F66" w:rsidRPr="008E3BC4" w:rsidRDefault="00106F66" w:rsidP="004A2680">
      <w:pPr>
        <w:numPr>
          <w:ilvl w:val="0"/>
          <w:numId w:val="29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zachowania w tajemnicy sposobów zabezpieczenia informacji, o</w:t>
      </w:r>
      <w:r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których mowa w pkt 1 niniejszego ustępu,</w:t>
      </w:r>
    </w:p>
    <w:p w:rsidR="00106F66" w:rsidRPr="008E3BC4" w:rsidRDefault="00106F66" w:rsidP="004A2680">
      <w:pPr>
        <w:numPr>
          <w:ilvl w:val="0"/>
          <w:numId w:val="29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zapoznania personelu strony z przepisami dotyczącymi ochrony danych osobowych, w szczególności RODO,</w:t>
      </w:r>
    </w:p>
    <w:p w:rsidR="00106F66" w:rsidRPr="008E3BC4" w:rsidRDefault="00106F66" w:rsidP="00F0742F">
      <w:pPr>
        <w:widowControl w:val="0"/>
        <w:numPr>
          <w:ilvl w:val="0"/>
          <w:numId w:val="29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podejmowania wszelkich niezbędnych, przewidzianych prawem działań w</w:t>
      </w:r>
      <w:r w:rsidR="002F5E84"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celu zapewnienia, by żadna z osób personelu strony, która przetwarza informacje, o</w:t>
      </w:r>
      <w:r w:rsidR="002F5E84">
        <w:rPr>
          <w:rFonts w:ascii="Verdana" w:hAnsi="Verdana"/>
        </w:rPr>
        <w:t> </w:t>
      </w:r>
      <w:r w:rsidRPr="008E3BC4">
        <w:rPr>
          <w:rFonts w:ascii="Verdana" w:hAnsi="Verdana"/>
        </w:rPr>
        <w:t>których mowa w pkt 1 niniejszego ustępu, nie ujawniła ani w</w:t>
      </w:r>
      <w:r w:rsidR="002F5E84"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trakcie trwania zatrudnienia tej osoby, ani po jego ustaniu, ani rzeczowych informacji, ani sposobów ich zabezpieczenia (np. poprzez zawarcie przez stronę z</w:t>
      </w:r>
      <w:r w:rsidR="002F5E84">
        <w:rPr>
          <w:rFonts w:ascii="Verdana" w:hAnsi="Verdana"/>
        </w:rPr>
        <w:t xml:space="preserve"> d</w:t>
      </w:r>
      <w:r w:rsidRPr="008E3BC4">
        <w:rPr>
          <w:rFonts w:ascii="Verdana" w:hAnsi="Verdana"/>
        </w:rPr>
        <w:t>aną osobą personelu stosownej umowy o</w:t>
      </w:r>
      <w:r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zachowaniu poufności),</w:t>
      </w:r>
    </w:p>
    <w:p w:rsidR="00106F66" w:rsidRPr="008E3BC4" w:rsidRDefault="00106F66" w:rsidP="004A2680">
      <w:pPr>
        <w:numPr>
          <w:ilvl w:val="0"/>
          <w:numId w:val="29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niezwłocznego zgłaszania drugiej stronie incydentów/sytuacji naruszenia ochrony informacji, o których mowa w pkt 1 niniejszego ustępu</w:t>
      </w:r>
      <w:r w:rsidR="002F5E84">
        <w:rPr>
          <w:rFonts w:ascii="Verdana" w:hAnsi="Verdana"/>
        </w:rPr>
        <w:t>,</w:t>
      </w:r>
    </w:p>
    <w:p w:rsidR="00106F66" w:rsidRPr="008E3BC4" w:rsidRDefault="00106F66" w:rsidP="004A2680">
      <w:pPr>
        <w:numPr>
          <w:ilvl w:val="0"/>
          <w:numId w:val="29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w sytuacji wykonywania umowy w lokalizacjach Zamawiającego – podejmowania wszelkich kroków i działań w celu zapewnienia, by personel Wykonawcy, który wejdzie w posiadanie nośników z informacjami (w tym danymi osobowymi) dla niego nieprzeznaczonymi (np. wejdzie w</w:t>
      </w:r>
      <w:r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 xml:space="preserve">posiadanie dokumentu, płyty CD/DVD, </w:t>
      </w:r>
      <w:proofErr w:type="spellStart"/>
      <w:r w:rsidRPr="008E3BC4">
        <w:rPr>
          <w:rFonts w:ascii="Verdana" w:hAnsi="Verdana"/>
        </w:rPr>
        <w:t>pendrive</w:t>
      </w:r>
      <w:r w:rsidRPr="008E3BC4">
        <w:rPr>
          <w:rFonts w:ascii="Verdana" w:hAnsi="Verdana"/>
          <w:vertAlign w:val="superscript"/>
        </w:rPr>
        <w:t>’</w:t>
      </w:r>
      <w:r w:rsidRPr="008E3BC4">
        <w:rPr>
          <w:rFonts w:ascii="Verdana" w:hAnsi="Verdana"/>
        </w:rPr>
        <w:t>a</w:t>
      </w:r>
      <w:proofErr w:type="spellEnd"/>
      <w:r w:rsidRPr="008E3BC4">
        <w:rPr>
          <w:rFonts w:ascii="Verdana" w:hAnsi="Verdana"/>
        </w:rPr>
        <w:t>), w odpowiedni sposób zabezpieczy (tj. tak by nie było możliwości zapoznania się z nimi przez osoby nieupoważnione) i niezwłocznie przekaże zabezpieczone nośniki administratorowi danego budynku, przełożonemu bądź inspektorowi ochrony danych Zamawiającego.</w:t>
      </w:r>
    </w:p>
    <w:p w:rsidR="00106F66" w:rsidRPr="008E3BC4" w:rsidRDefault="00106F66" w:rsidP="004A2680">
      <w:pPr>
        <w:numPr>
          <w:ilvl w:val="0"/>
          <w:numId w:val="28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Wykonawca przyjmuje do wiadomości, iż postępowanie sprzeczne ze zobowiązaniami wskazanymi w ust. 3 niniejszego paragrafu może być uznane przez Zamawiającego za naruszenie przepisów RODO.</w:t>
      </w:r>
    </w:p>
    <w:p w:rsidR="00106F66" w:rsidRPr="008E3BC4" w:rsidRDefault="00106F66" w:rsidP="004A2680">
      <w:pPr>
        <w:numPr>
          <w:ilvl w:val="0"/>
          <w:numId w:val="28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>Strony oświadczają, że dane osobowe osób upoważnionych przez Strony do określonych czynności w związku z realizacją niniejszej umowy (w</w:t>
      </w:r>
      <w:r w:rsidR="002F5E84"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szczególności osób reprezentujących stronę lub osób kontaktowych), Strony będą przetwarzały wyłączenie w zakresie i czasie niezbędnym do należytego wykonania niniejszej umowy oraz do wypełnienia wynikających z powszechnie obowiązujących przepisów obowiązków prawnych ciążących na Stronach jako administratorach danych.</w:t>
      </w:r>
    </w:p>
    <w:p w:rsidR="00106F66" w:rsidRPr="008E3BC4" w:rsidRDefault="00106F66" w:rsidP="00514A73">
      <w:pPr>
        <w:widowControl w:val="0"/>
        <w:numPr>
          <w:ilvl w:val="0"/>
          <w:numId w:val="28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 xml:space="preserve">Każda ze Stron zobowiązana jest do poinformowania osób przez siebie </w:t>
      </w:r>
      <w:r w:rsidRPr="008E3BC4">
        <w:rPr>
          <w:rFonts w:ascii="Verdana" w:hAnsi="Verdana"/>
        </w:rPr>
        <w:lastRenderedPageBreak/>
        <w:t>upoważnionych do określonych czynności w związku z realizacją niniejszej umowy, o tym, że druga Strona będzie przetwarzała ich dane osobowe jako administrator, w</w:t>
      </w:r>
      <w:r w:rsidR="002F5E84">
        <w:rPr>
          <w:rFonts w:ascii="Verdana" w:hAnsi="Verdana"/>
        </w:rPr>
        <w:t> </w:t>
      </w:r>
      <w:r w:rsidRPr="008E3BC4">
        <w:rPr>
          <w:rFonts w:ascii="Verdana" w:hAnsi="Verdana"/>
        </w:rPr>
        <w:t>celach, o których mowa w ust. 5 niniejszego paragrafu. Poinformowanie, o</w:t>
      </w:r>
      <w:r w:rsidR="002F5E84">
        <w:rPr>
          <w:rFonts w:ascii="Verdana" w:hAnsi="Verdana"/>
        </w:rPr>
        <w:t> </w:t>
      </w:r>
      <w:r w:rsidRPr="008E3BC4">
        <w:rPr>
          <w:rFonts w:ascii="Verdana" w:hAnsi="Verdana"/>
        </w:rPr>
        <w:t>którym mowa w zdaniu poprzednim, będzie zawierać ponadto taką treść, która umożliwi drugiej stronie ewentualne powołanie się na art. 14 ust. 5 lit. a RODO.</w:t>
      </w:r>
    </w:p>
    <w:p w:rsidR="00106F66" w:rsidRDefault="00106F66" w:rsidP="00F0742F">
      <w:pPr>
        <w:widowControl w:val="0"/>
        <w:numPr>
          <w:ilvl w:val="0"/>
          <w:numId w:val="28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 w:rsidRPr="008E3BC4">
        <w:rPr>
          <w:rFonts w:ascii="Verdana" w:hAnsi="Verdana"/>
        </w:rPr>
        <w:t xml:space="preserve">W celu realizacji obowiązków, o których mowa w ust. 6 zdanie 2 niniejszego paragrafu Zamawiający </w:t>
      </w:r>
      <w:r w:rsidR="002F5E84">
        <w:rPr>
          <w:rFonts w:ascii="Verdana" w:hAnsi="Verdana"/>
        </w:rPr>
        <w:t xml:space="preserve">w </w:t>
      </w:r>
      <w:r w:rsidR="002F5E84" w:rsidRPr="00BC580D">
        <w:rPr>
          <w:rFonts w:ascii="Verdana" w:hAnsi="Verdana"/>
        </w:rPr>
        <w:t>załączniku do umowy</w:t>
      </w:r>
      <w:r w:rsidR="002F5E84">
        <w:rPr>
          <w:rFonts w:ascii="Verdana" w:hAnsi="Verdana"/>
        </w:rPr>
        <w:t xml:space="preserve"> </w:t>
      </w:r>
      <w:r w:rsidRPr="008E3BC4">
        <w:rPr>
          <w:rFonts w:ascii="Verdana" w:hAnsi="Verdana"/>
        </w:rPr>
        <w:t>przekazuje Wykonawcy treść obowiązku informacyjnego dla personelu Wykonawcy. Wykonawca zobowiązany jest w</w:t>
      </w:r>
      <w:r>
        <w:rPr>
          <w:rFonts w:ascii="Verdana" w:hAnsi="Verdana"/>
        </w:rPr>
        <w:t> </w:t>
      </w:r>
      <w:r w:rsidRPr="008E3BC4">
        <w:rPr>
          <w:rFonts w:ascii="Verdana" w:hAnsi="Verdana"/>
        </w:rPr>
        <w:t>terminie 7 dni od zawarcia niniejszej umowy do przekazania Zamawiającemu treści obowiązku informacyjnego, o którym mowa w art. 14 RODO, dla personelu Zamawiającego, a po tym terminie, zobowiązany będzie względem tego personelu do samodzielnej realizacji obowiązku informacyjnego, o którym mowa w art. 14 RODO.</w:t>
      </w:r>
    </w:p>
    <w:p w:rsidR="002F5E84" w:rsidRPr="008E3BC4" w:rsidRDefault="002F5E84" w:rsidP="004A2680">
      <w:pPr>
        <w:numPr>
          <w:ilvl w:val="0"/>
          <w:numId w:val="28"/>
        </w:numPr>
        <w:spacing w:before="120" w:after="0" w:line="360" w:lineRule="auto"/>
        <w:ind w:left="0" w:firstLine="0"/>
        <w:contextualSpacing/>
        <w:mirrorIndents/>
        <w:rPr>
          <w:rFonts w:ascii="Verdana" w:hAnsi="Verdana"/>
        </w:rPr>
      </w:pPr>
      <w:r>
        <w:rPr>
          <w:rFonts w:ascii="Verdana" w:hAnsi="Verdana"/>
        </w:rPr>
        <w:t xml:space="preserve">Wykonawca zobowiązany jest do </w:t>
      </w:r>
      <w:r w:rsidR="00BA6727">
        <w:rPr>
          <w:rFonts w:ascii="Verdana" w:hAnsi="Verdana"/>
        </w:rPr>
        <w:t>usunięcia</w:t>
      </w:r>
      <w:r>
        <w:rPr>
          <w:rFonts w:ascii="Verdana" w:hAnsi="Verdana"/>
        </w:rPr>
        <w:t xml:space="preserve"> wszystkich danych osobowych, niezbędnych do wykonania niniejszej umowy a udostępnionych przez Zamawiającego oraz do przedstawienia wraz z fakturą </w:t>
      </w:r>
      <w:r w:rsidR="00BA6727">
        <w:rPr>
          <w:rFonts w:ascii="Verdana" w:hAnsi="Verdana"/>
        </w:rPr>
        <w:t>oświadczenia potwierdzającego ich trwałe usunięcie.</w:t>
      </w:r>
    </w:p>
    <w:p w:rsidR="00106F66" w:rsidRPr="00776DF8" w:rsidRDefault="00106F66" w:rsidP="00106F66">
      <w:pPr>
        <w:pStyle w:val="Nagwek1"/>
        <w:spacing w:before="100" w:beforeAutospacing="1" w:after="100" w:afterAutospacing="1" w:line="480" w:lineRule="auto"/>
        <w:contextualSpacing/>
        <w:mirrorIndents/>
        <w:jc w:val="left"/>
        <w:rPr>
          <w:rFonts w:ascii="Verdana" w:hAnsi="Verdana"/>
          <w:smallCaps/>
          <w:sz w:val="24"/>
          <w:szCs w:val="24"/>
        </w:rPr>
      </w:pPr>
      <w:r w:rsidRPr="00776DF8">
        <w:rPr>
          <w:rFonts w:ascii="Verdana" w:hAnsi="Verdana"/>
          <w:sz w:val="24"/>
          <w:szCs w:val="24"/>
        </w:rPr>
        <w:t xml:space="preserve">§ </w:t>
      </w:r>
      <w:r w:rsidR="00776DF8">
        <w:rPr>
          <w:rFonts w:ascii="Verdana" w:hAnsi="Verdana"/>
          <w:sz w:val="24"/>
          <w:szCs w:val="24"/>
        </w:rPr>
        <w:t>10</w:t>
      </w:r>
      <w:r w:rsidRPr="00776DF8">
        <w:rPr>
          <w:rFonts w:ascii="Verdana" w:hAnsi="Verdana"/>
          <w:sz w:val="24"/>
          <w:szCs w:val="24"/>
        </w:rPr>
        <w:t xml:space="preserve"> Zatrudnienie na podstawie umowy o pracę</w:t>
      </w:r>
    </w:p>
    <w:p w:rsidR="00106F66" w:rsidRPr="00C565D3" w:rsidRDefault="00106F66" w:rsidP="004A2680">
      <w:pPr>
        <w:numPr>
          <w:ilvl w:val="0"/>
          <w:numId w:val="31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Wykonawca oświadcza, że</w:t>
      </w:r>
      <w:r w:rsidR="00C565D3">
        <w:rPr>
          <w:rFonts w:ascii="Verdana" w:hAnsi="Verdana" w:cs="Verdana"/>
        </w:rPr>
        <w:t xml:space="preserve"> stosownie do art. 95 ust. 1 ustawy Prawo zamówień publicznych,</w:t>
      </w:r>
      <w:r w:rsidRPr="008E3BC4">
        <w:rPr>
          <w:rFonts w:ascii="Verdana" w:hAnsi="Verdana" w:cs="Verdana"/>
        </w:rPr>
        <w:t xml:space="preserve"> do realizacji przedmiotu umowy została zatrudniona co najmniej jedn</w:t>
      </w:r>
      <w:r>
        <w:rPr>
          <w:rFonts w:ascii="Verdana" w:hAnsi="Verdana" w:cs="Verdana"/>
        </w:rPr>
        <w:t>a</w:t>
      </w:r>
      <w:r w:rsidRPr="008E3BC4">
        <w:rPr>
          <w:rFonts w:ascii="Verdana" w:hAnsi="Verdana" w:cs="Verdana"/>
        </w:rPr>
        <w:t xml:space="preserve"> osob</w:t>
      </w:r>
      <w:r>
        <w:rPr>
          <w:rFonts w:ascii="Verdana" w:hAnsi="Verdana" w:cs="Verdana"/>
        </w:rPr>
        <w:t>a</w:t>
      </w:r>
      <w:r w:rsidRPr="008E3BC4">
        <w:rPr>
          <w:rFonts w:ascii="Verdana" w:hAnsi="Verdana" w:cs="Verdana"/>
        </w:rPr>
        <w:t xml:space="preserve"> na podstawie umowy o pracę, w</w:t>
      </w:r>
      <w:r>
        <w:rPr>
          <w:rFonts w:ascii="Verdana" w:hAnsi="Verdana" w:cs="Verdana"/>
        </w:rPr>
        <w:t xml:space="preserve"> </w:t>
      </w:r>
      <w:r w:rsidRPr="008E3BC4">
        <w:rPr>
          <w:rFonts w:ascii="Verdana" w:hAnsi="Verdana" w:cs="Verdana"/>
        </w:rPr>
        <w:t>rozumieniu przepisów ustawy z dnia 26 czerwca 1974 r. Kodeks pracy z</w:t>
      </w:r>
      <w:r>
        <w:rPr>
          <w:rFonts w:ascii="Verdana" w:hAnsi="Verdana" w:cs="Verdana"/>
        </w:rPr>
        <w:t xml:space="preserve"> </w:t>
      </w:r>
      <w:r w:rsidRPr="008E3BC4">
        <w:rPr>
          <w:rFonts w:ascii="Verdana" w:hAnsi="Verdana" w:cs="Verdana"/>
        </w:rPr>
        <w:t xml:space="preserve">uwzględnieniem </w:t>
      </w:r>
      <w:r w:rsidRPr="00A30BD7">
        <w:rPr>
          <w:rFonts w:ascii="Verdana" w:hAnsi="Verdana" w:cs="Verdana"/>
        </w:rPr>
        <w:t>minimalnego wynagrodzenia za pracę ustalonego na podstawie ustawy z dnia 10</w:t>
      </w:r>
      <w:r w:rsidR="00C565D3">
        <w:rPr>
          <w:rFonts w:ascii="Verdana" w:hAnsi="Verdana" w:cs="Verdana"/>
        </w:rPr>
        <w:t xml:space="preserve"> </w:t>
      </w:r>
      <w:r w:rsidRPr="00A30BD7">
        <w:rPr>
          <w:rFonts w:ascii="Verdana" w:hAnsi="Verdana" w:cs="Verdana"/>
        </w:rPr>
        <w:t>października 2002 r. o minimalnym wynagrodzeniu za pracę, przez cały okres realizacji przedmiotu umowy, która odpowiedzialna będzie za</w:t>
      </w:r>
      <w:r w:rsidR="00C565D3">
        <w:rPr>
          <w:rFonts w:ascii="Verdana" w:hAnsi="Verdana" w:cs="Verdana"/>
        </w:rPr>
        <w:t xml:space="preserve"> koordynację</w:t>
      </w:r>
      <w:r w:rsidR="00C565D3" w:rsidRPr="00C565D3">
        <w:rPr>
          <w:rFonts w:ascii="Verdana" w:hAnsi="Verdana" w:cs="Verdana"/>
        </w:rPr>
        <w:t xml:space="preserve"> </w:t>
      </w:r>
      <w:r w:rsidR="00C565D3" w:rsidRPr="00C565D3">
        <w:rPr>
          <w:rFonts w:ascii="Verdana" w:hAnsi="Verdana" w:cs="Tahoma"/>
        </w:rPr>
        <w:t xml:space="preserve">prac </w:t>
      </w:r>
      <w:r w:rsidR="00C565D3" w:rsidRPr="00C565D3">
        <w:rPr>
          <w:rFonts w:ascii="Verdana" w:hAnsi="Verdana"/>
        </w:rPr>
        <w:t xml:space="preserve">w zakresie wszystkich uzgodnień związanych z realizacją przedmiotu </w:t>
      </w:r>
      <w:r w:rsidR="00C565D3">
        <w:rPr>
          <w:rFonts w:ascii="Verdana" w:hAnsi="Verdana"/>
        </w:rPr>
        <w:t>umowy</w:t>
      </w:r>
      <w:r w:rsidR="00C565D3" w:rsidRPr="00C565D3">
        <w:rPr>
          <w:rFonts w:ascii="Verdana" w:hAnsi="Verdana"/>
        </w:rPr>
        <w:t>, bieżące monitorowanie przebiegu zamówienia,</w:t>
      </w:r>
      <w:r w:rsidR="00C565D3">
        <w:rPr>
          <w:rFonts w:ascii="Verdana" w:hAnsi="Verdana"/>
        </w:rPr>
        <w:t xml:space="preserve"> </w:t>
      </w:r>
      <w:r w:rsidR="00C565D3" w:rsidRPr="00C565D3">
        <w:rPr>
          <w:rFonts w:ascii="Verdana" w:hAnsi="Verdana"/>
        </w:rPr>
        <w:t>w</w:t>
      </w:r>
      <w:r w:rsidR="00C565D3">
        <w:rPr>
          <w:rFonts w:ascii="Verdana" w:hAnsi="Verdana"/>
        </w:rPr>
        <w:t xml:space="preserve"> </w:t>
      </w:r>
      <w:r w:rsidR="00C565D3" w:rsidRPr="00C565D3">
        <w:rPr>
          <w:rFonts w:ascii="Verdana" w:hAnsi="Verdana"/>
        </w:rPr>
        <w:t xml:space="preserve">szczególności nadzorowanie terminów </w:t>
      </w:r>
      <w:r w:rsidR="00C565D3" w:rsidRPr="00C565D3">
        <w:rPr>
          <w:rFonts w:ascii="Verdana" w:hAnsi="Verdana" w:cs="Verdana"/>
        </w:rPr>
        <w:t xml:space="preserve">odbioru oraz rozliczenia przedmiotu </w:t>
      </w:r>
      <w:r w:rsidR="00C565D3">
        <w:rPr>
          <w:rFonts w:ascii="Verdana" w:hAnsi="Verdana" w:cs="Verdana"/>
        </w:rPr>
        <w:t>umowy</w:t>
      </w:r>
      <w:r w:rsidR="00C565D3" w:rsidRPr="00C565D3">
        <w:rPr>
          <w:rFonts w:ascii="Verdana" w:hAnsi="Verdana" w:cs="Verdana"/>
          <w:color w:val="0070C0"/>
        </w:rPr>
        <w:t>.</w:t>
      </w:r>
    </w:p>
    <w:p w:rsidR="00106F66" w:rsidRPr="008E3BC4" w:rsidRDefault="00106F66" w:rsidP="004A2680">
      <w:pPr>
        <w:numPr>
          <w:ilvl w:val="0"/>
          <w:numId w:val="31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 xml:space="preserve">Wykonawca zatrudnia wyżej wymienioną osobę przez cały okres realizacji przedmiotu umowy. W przypadku rozwiązania stosunku pracy przed zakończeniem </w:t>
      </w:r>
      <w:r w:rsidRPr="008E3BC4">
        <w:rPr>
          <w:rFonts w:ascii="Verdana" w:hAnsi="Verdana" w:cs="Verdana"/>
        </w:rPr>
        <w:lastRenderedPageBreak/>
        <w:t>tego okresu, Wykonawca zobowiązuje się do niezwłocznego zatrudnienia na to miejsce innej osoby.</w:t>
      </w:r>
    </w:p>
    <w:p w:rsidR="00106F66" w:rsidRPr="008E3BC4" w:rsidRDefault="00106F66" w:rsidP="004A2680">
      <w:pPr>
        <w:numPr>
          <w:ilvl w:val="0"/>
          <w:numId w:val="31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Wykonawca jest zobowiązany do przedłożenia, najpóźniej w dniu zawarcia umowy, dokumentacji potwierdzającej zatrudnienie wyżej wymienionego pracownika na podstawie umowy o pracę.</w:t>
      </w:r>
    </w:p>
    <w:p w:rsidR="00106F66" w:rsidRPr="008E3BC4" w:rsidRDefault="00106F66" w:rsidP="004A2680">
      <w:pPr>
        <w:widowControl w:val="0"/>
        <w:numPr>
          <w:ilvl w:val="0"/>
          <w:numId w:val="31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 xml:space="preserve">W trakcie realizacji </w:t>
      </w:r>
      <w:r>
        <w:rPr>
          <w:rFonts w:ascii="Verdana" w:hAnsi="Verdana" w:cs="Verdana"/>
        </w:rPr>
        <w:t>umowy</w:t>
      </w:r>
      <w:r w:rsidRPr="008E3BC4">
        <w:rPr>
          <w:rFonts w:ascii="Verdana" w:hAnsi="Verdana" w:cs="Verdana"/>
        </w:rPr>
        <w:t xml:space="preserve"> Zamawiający uprawniony jest do wykonywania czynności kontrolnych wobec Wykonawcy odnośnie spełniania przez Wykonawcę wymogu zatrudnienia na podstawie umowy o</w:t>
      </w:r>
      <w:r>
        <w:rPr>
          <w:rFonts w:ascii="Verdana" w:hAnsi="Verdana" w:cs="Verdana"/>
        </w:rPr>
        <w:t xml:space="preserve"> </w:t>
      </w:r>
      <w:r w:rsidRPr="008E3BC4">
        <w:rPr>
          <w:rFonts w:ascii="Verdana" w:hAnsi="Verdana" w:cs="Verdana"/>
        </w:rPr>
        <w:t>pracę. Zamawiający uprawniony jest w szczególności do żądania:</w:t>
      </w:r>
    </w:p>
    <w:p w:rsidR="00106F66" w:rsidRPr="008E3BC4" w:rsidRDefault="00106F66" w:rsidP="00F0742F">
      <w:pPr>
        <w:widowControl w:val="0"/>
        <w:numPr>
          <w:ilvl w:val="0"/>
          <w:numId w:val="32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dokumentów w zakresie potwierdzenia spełniania wyżej wymienionych wymogów i dokonywania ich oceny, przez którą rozumie się w szczególności:</w:t>
      </w:r>
    </w:p>
    <w:p w:rsidR="00106F66" w:rsidRPr="008E3BC4" w:rsidRDefault="00106F66" w:rsidP="004A2680">
      <w:pPr>
        <w:numPr>
          <w:ilvl w:val="0"/>
          <w:numId w:val="33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oświadczenie zatrudnionego pracownika,</w:t>
      </w:r>
    </w:p>
    <w:p w:rsidR="00106F66" w:rsidRPr="008E3BC4" w:rsidRDefault="00106F66" w:rsidP="004A2680">
      <w:pPr>
        <w:numPr>
          <w:ilvl w:val="0"/>
          <w:numId w:val="33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oświadczenie Wykonawcy o zatrudnieniu pracownika na podstawie umowy o</w:t>
      </w:r>
      <w:r w:rsidR="00E31514">
        <w:rPr>
          <w:rFonts w:ascii="Verdana" w:hAnsi="Verdana" w:cs="Verdana"/>
        </w:rPr>
        <w:t> </w:t>
      </w:r>
      <w:r w:rsidRPr="008E3BC4">
        <w:rPr>
          <w:rFonts w:ascii="Verdana" w:hAnsi="Verdana" w:cs="Verdana"/>
        </w:rPr>
        <w:t>pracę,</w:t>
      </w:r>
    </w:p>
    <w:p w:rsidR="00106F66" w:rsidRPr="008E3BC4" w:rsidRDefault="00106F66" w:rsidP="004A2680">
      <w:pPr>
        <w:numPr>
          <w:ilvl w:val="0"/>
          <w:numId w:val="33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poświadczoną za zgodność z oryginałem kopii umowy o pracę zatrudnionego pracownika,</w:t>
      </w:r>
    </w:p>
    <w:p w:rsidR="00106F66" w:rsidRPr="008E3BC4" w:rsidRDefault="00106F66" w:rsidP="004A2680">
      <w:pPr>
        <w:numPr>
          <w:ilvl w:val="0"/>
          <w:numId w:val="33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inne dokumenty zawierające informacje, w tym dane osobowe, niezbędne do weryfikacji zatrudnienia na podstawie umowy o pracę, w</w:t>
      </w:r>
      <w:r>
        <w:rPr>
          <w:rFonts w:ascii="Verdana" w:hAnsi="Verdana" w:cs="Verdana"/>
        </w:rPr>
        <w:t xml:space="preserve"> </w:t>
      </w:r>
      <w:r w:rsidRPr="008E3BC4">
        <w:rPr>
          <w:rFonts w:ascii="Verdana" w:hAnsi="Verdana" w:cs="Verdana"/>
        </w:rPr>
        <w:t>szczególności imię i</w:t>
      </w:r>
      <w:r>
        <w:rPr>
          <w:rFonts w:ascii="Verdana" w:hAnsi="Verdana" w:cs="Verdana"/>
        </w:rPr>
        <w:t> </w:t>
      </w:r>
      <w:r w:rsidRPr="008E3BC4">
        <w:rPr>
          <w:rFonts w:ascii="Verdana" w:hAnsi="Verdana" w:cs="Verdana"/>
        </w:rPr>
        <w:t>nazwisk</w:t>
      </w:r>
      <w:r>
        <w:rPr>
          <w:rFonts w:ascii="Verdana" w:hAnsi="Verdana" w:cs="Verdana"/>
        </w:rPr>
        <w:t>o</w:t>
      </w:r>
      <w:r w:rsidRPr="008E3BC4">
        <w:rPr>
          <w:rFonts w:ascii="Verdana" w:hAnsi="Verdana" w:cs="Verdana"/>
        </w:rPr>
        <w:t xml:space="preserve"> zatrudnionego pracownika, datę zawarcia umowy o pracę, rodzaj umowy o pracę oraz zakres obowiązków pracownika,</w:t>
      </w:r>
    </w:p>
    <w:p w:rsidR="00106F66" w:rsidRPr="008E3BC4" w:rsidRDefault="00106F66" w:rsidP="004A2680">
      <w:pPr>
        <w:numPr>
          <w:ilvl w:val="0"/>
          <w:numId w:val="33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wyjaśnień w przypadku wątpliwości w zakresie potwierdzenia spełniania wyżej wymienionych wymogów.</w:t>
      </w:r>
    </w:p>
    <w:p w:rsidR="00106F66" w:rsidRPr="008E3BC4" w:rsidRDefault="00106F66" w:rsidP="004A2680">
      <w:pPr>
        <w:numPr>
          <w:ilvl w:val="0"/>
          <w:numId w:val="31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Dokumenty oraz wyjaśnienia, o których mowa w ust. 4 niniejszego paragrafu, Wykonawca zobowiązany jest przedłożyć w terminie wskazanym przez Zamawiającego, nie dłuższym jednak niż 3 dni robocze.</w:t>
      </w:r>
    </w:p>
    <w:p w:rsidR="00106F66" w:rsidRPr="00E31514" w:rsidRDefault="00106F66" w:rsidP="004A2680">
      <w:pPr>
        <w:numPr>
          <w:ilvl w:val="0"/>
          <w:numId w:val="31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Jeżeli Wykonawca nie przedstawi dokumentów, o których mowa w ust. 4 niniejszego paragrafu w terminie, o którym mowa w ust. 5 niniejszego paragrafu, albo jeżeli przedstawione dokumenty lub wyjaśnienia potwierdzają brak wymaganego zawarcia umowy o pracę z</w:t>
      </w:r>
      <w:r>
        <w:rPr>
          <w:rFonts w:ascii="Verdana" w:hAnsi="Verdana" w:cs="Verdana"/>
        </w:rPr>
        <w:t xml:space="preserve"> </w:t>
      </w:r>
      <w:r w:rsidRPr="008E3BC4">
        <w:rPr>
          <w:rFonts w:ascii="Verdana" w:hAnsi="Verdana" w:cs="Verdana"/>
        </w:rPr>
        <w:t xml:space="preserve">osobą wymienioną w ust. 1 niniejszego </w:t>
      </w:r>
      <w:r w:rsidRPr="00E31514">
        <w:rPr>
          <w:rFonts w:ascii="Verdana" w:hAnsi="Verdana" w:cs="Verdana"/>
        </w:rPr>
        <w:t>paragrafu, Zamawiający jest uprawniony do:</w:t>
      </w:r>
    </w:p>
    <w:p w:rsidR="00106F66" w:rsidRPr="00E31514" w:rsidRDefault="00106F66" w:rsidP="004A2680">
      <w:pPr>
        <w:numPr>
          <w:ilvl w:val="0"/>
          <w:numId w:val="30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E31514">
        <w:rPr>
          <w:rFonts w:ascii="Verdana" w:hAnsi="Verdana" w:cs="Verdana"/>
        </w:rPr>
        <w:t>naliczenia Wykonawcy kary umownej, o której mowa w § 7 ust. 2 pkt 1 umowy,</w:t>
      </w:r>
    </w:p>
    <w:p w:rsidR="00106F66" w:rsidRPr="00042857" w:rsidRDefault="00106F66" w:rsidP="004A2680">
      <w:pPr>
        <w:numPr>
          <w:ilvl w:val="0"/>
          <w:numId w:val="30"/>
        </w:numPr>
        <w:spacing w:before="120" w:after="0" w:line="360" w:lineRule="auto"/>
        <w:ind w:left="0" w:firstLine="0"/>
        <w:contextualSpacing/>
        <w:mirrorIndents/>
        <w:rPr>
          <w:rFonts w:ascii="Verdana" w:hAnsi="Verdana" w:cs="Verdana"/>
        </w:rPr>
      </w:pPr>
      <w:r w:rsidRPr="008E3BC4">
        <w:rPr>
          <w:rFonts w:ascii="Verdana" w:hAnsi="Verdana" w:cs="Verdana"/>
        </w:rPr>
        <w:t>odstąpienia od umowy.</w:t>
      </w:r>
    </w:p>
    <w:p w:rsidR="00042857" w:rsidRPr="004614D1" w:rsidRDefault="00042857" w:rsidP="00042857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 w:cs="Verdana"/>
          <w:bCs/>
          <w:smallCaps/>
          <w:color w:val="000000"/>
          <w:sz w:val="24"/>
          <w:szCs w:val="24"/>
        </w:rPr>
      </w:pPr>
      <w:r w:rsidRPr="00042857">
        <w:rPr>
          <w:rFonts w:ascii="Verdana" w:hAnsi="Verdana" w:cs="Verdana"/>
          <w:bCs/>
          <w:color w:val="000000"/>
          <w:sz w:val="24"/>
          <w:szCs w:val="24"/>
        </w:rPr>
        <w:lastRenderedPageBreak/>
        <w:t xml:space="preserve">§ </w:t>
      </w:r>
      <w:r w:rsidRPr="004614D1">
        <w:rPr>
          <w:rFonts w:ascii="Verdana" w:hAnsi="Verdana" w:cs="Verdana"/>
          <w:bCs/>
          <w:color w:val="000000"/>
          <w:sz w:val="24"/>
          <w:szCs w:val="24"/>
        </w:rPr>
        <w:t xml:space="preserve">11 </w:t>
      </w:r>
      <w:r w:rsidRPr="004614D1">
        <w:rPr>
          <w:rFonts w:ascii="Verdana" w:hAnsi="Verdana"/>
          <w:sz w:val="24"/>
          <w:szCs w:val="24"/>
        </w:rPr>
        <w:t>Odstąpienie od umowy</w:t>
      </w:r>
    </w:p>
    <w:p w:rsidR="00783718" w:rsidRPr="004614D1" w:rsidRDefault="00783718" w:rsidP="00783718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614D1">
        <w:rPr>
          <w:rFonts w:ascii="Verdana" w:hAnsi="Verdana"/>
        </w:rPr>
        <w:t>Zamawiający może odstąpić od umowy w przypadku gdy:</w:t>
      </w:r>
    </w:p>
    <w:p w:rsidR="00783718" w:rsidRPr="004614D1" w:rsidRDefault="00783718" w:rsidP="00783718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614D1">
        <w:rPr>
          <w:rFonts w:ascii="Verdana" w:hAnsi="Verdana"/>
        </w:rPr>
        <w:t>Wykonawca nie wykonuje przedmiotu umowy zgodnie z umową,</w:t>
      </w:r>
    </w:p>
    <w:p w:rsidR="00783718" w:rsidRPr="004614D1" w:rsidRDefault="00783718" w:rsidP="00783718">
      <w:pPr>
        <w:pStyle w:val="Akapitzlist"/>
        <w:numPr>
          <w:ilvl w:val="0"/>
          <w:numId w:val="46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614D1">
        <w:rPr>
          <w:rFonts w:ascii="Verdana" w:hAnsi="Verdana"/>
        </w:rPr>
        <w:t xml:space="preserve">Wykonawca znajduje się w zwłoce w realizacji przedmiotu umowy </w:t>
      </w:r>
      <w:r w:rsidRPr="004614D1">
        <w:rPr>
          <w:rFonts w:ascii="Verdana" w:hAnsi="Verdana" w:cs="Helv"/>
        </w:rPr>
        <w:t>mimo uprzedniego wezwania do należytego wykonania przedmiotu umowy i wyznaczonego dwu tygodniowego terminu do jej wykonania z zagrożeniem, iż w razie bezskutecznego upływu wyznaczonego terminu Zamawiający będzie uprawniony do odstąpienia od umowy</w:t>
      </w:r>
      <w:r w:rsidRPr="004614D1">
        <w:rPr>
          <w:rFonts w:ascii="Verdana" w:hAnsi="Verdana"/>
        </w:rPr>
        <w:t>.</w:t>
      </w:r>
    </w:p>
    <w:p w:rsidR="00783718" w:rsidRPr="004614D1" w:rsidRDefault="00783718" w:rsidP="00783718">
      <w:pPr>
        <w:pStyle w:val="Tekstpodstawowywcity"/>
        <w:numPr>
          <w:ilvl w:val="0"/>
          <w:numId w:val="48"/>
        </w:numPr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4614D1">
        <w:rPr>
          <w:sz w:val="22"/>
          <w:szCs w:val="22"/>
        </w:rPr>
        <w:t>Zamawiający będzie upoważniony do odstąpienia od umowy ze skutkiem natychmiastowym, jeżeli:</w:t>
      </w:r>
    </w:p>
    <w:p w:rsidR="00783718" w:rsidRPr="004614D1" w:rsidRDefault="00783718" w:rsidP="00783718">
      <w:pPr>
        <w:pStyle w:val="Tekstpodstawowywcity"/>
        <w:numPr>
          <w:ilvl w:val="0"/>
          <w:numId w:val="49"/>
        </w:numPr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4614D1">
        <w:rPr>
          <w:sz w:val="22"/>
          <w:szCs w:val="22"/>
        </w:rPr>
        <w:t>Wykonawca zaprzestał prowadzenia działalności;</w:t>
      </w:r>
    </w:p>
    <w:p w:rsidR="00783718" w:rsidRPr="004614D1" w:rsidRDefault="00783718" w:rsidP="00783718">
      <w:pPr>
        <w:pStyle w:val="Tekstpodstawowywcity"/>
        <w:numPr>
          <w:ilvl w:val="0"/>
          <w:numId w:val="49"/>
        </w:numPr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4614D1">
        <w:rPr>
          <w:sz w:val="22"/>
          <w:szCs w:val="22"/>
        </w:rPr>
        <w:t>Wykonawca zleca wykonanie zadań będących przedmiotem niniejszej umowy innemu podmiotowi lub osobie trzeciej bez pisemnej zgody Zamawiającego;</w:t>
      </w:r>
    </w:p>
    <w:p w:rsidR="00783718" w:rsidRPr="004614D1" w:rsidRDefault="00783718" w:rsidP="00783718">
      <w:pPr>
        <w:pStyle w:val="Tekstpodstawowywcity"/>
        <w:numPr>
          <w:ilvl w:val="0"/>
          <w:numId w:val="49"/>
        </w:numPr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4614D1">
        <w:rPr>
          <w:rFonts w:eastAsia="Lucida Sans Unicode" w:cs="Arial"/>
          <w:sz w:val="22"/>
          <w:szCs w:val="22"/>
        </w:rPr>
        <w:t>Wykonawca nie będzie mógł kontynuować realizacji przedmiotu zlecenia ze względów technologicznych, technicznych, jakościowych;</w:t>
      </w:r>
    </w:p>
    <w:p w:rsidR="00783718" w:rsidRPr="004614D1" w:rsidRDefault="00783718" w:rsidP="00783718">
      <w:pPr>
        <w:pStyle w:val="Tekstpodstawowywcity"/>
        <w:numPr>
          <w:ilvl w:val="0"/>
          <w:numId w:val="49"/>
        </w:numPr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4614D1">
        <w:rPr>
          <w:sz w:val="22"/>
          <w:szCs w:val="22"/>
        </w:rPr>
        <w:t>zaistnieją istotne zmiany okoliczności powodujące, że wykonanie umowy nie leży w interesie publicznym, czego nie można było przewidzieć w chwili zawarcia umowy, lub dalsze wykonywanie umowy może zagrozić istotnemu interesowi bezpieczeństwa państwa lub bezpieczeństwu publicznemu;</w:t>
      </w:r>
    </w:p>
    <w:p w:rsidR="00783718" w:rsidRPr="004614D1" w:rsidRDefault="00783718" w:rsidP="00783718">
      <w:pPr>
        <w:pStyle w:val="Tekstpodstawowywcity"/>
        <w:numPr>
          <w:ilvl w:val="0"/>
          <w:numId w:val="49"/>
        </w:numPr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4614D1">
        <w:rPr>
          <w:rFonts w:cs="Helv"/>
          <w:sz w:val="22"/>
          <w:szCs w:val="22"/>
        </w:rPr>
        <w:t>Wykonawca oświadczył Zamawiającemu, że swojego świadczenia nie spełni.</w:t>
      </w:r>
    </w:p>
    <w:p w:rsidR="00783718" w:rsidRPr="004614D1" w:rsidRDefault="00086440" w:rsidP="00783718">
      <w:pPr>
        <w:pStyle w:val="Tekstpodstawowywcity"/>
        <w:numPr>
          <w:ilvl w:val="0"/>
          <w:numId w:val="49"/>
        </w:numPr>
        <w:spacing w:before="120" w:after="0" w:line="360" w:lineRule="auto"/>
        <w:ind w:left="0" w:firstLine="0"/>
        <w:contextualSpacing/>
        <w:mirrorIndents/>
        <w:rPr>
          <w:sz w:val="22"/>
          <w:szCs w:val="22"/>
        </w:rPr>
      </w:pPr>
      <w:r w:rsidRPr="004614D1">
        <w:rPr>
          <w:rFonts w:cs="Helv"/>
          <w:sz w:val="22"/>
          <w:szCs w:val="22"/>
        </w:rPr>
        <w:t>w</w:t>
      </w:r>
      <w:r w:rsidR="00783718" w:rsidRPr="004614D1">
        <w:rPr>
          <w:rFonts w:cs="Helv"/>
          <w:sz w:val="22"/>
          <w:szCs w:val="22"/>
        </w:rPr>
        <w:t xml:space="preserve"> przypadku</w:t>
      </w:r>
      <w:r w:rsidRPr="004614D1">
        <w:rPr>
          <w:rFonts w:cs="Helv"/>
          <w:sz w:val="22"/>
          <w:szCs w:val="22"/>
        </w:rPr>
        <w:t>,</w:t>
      </w:r>
      <w:r w:rsidR="00783718" w:rsidRPr="004614D1">
        <w:rPr>
          <w:rFonts w:cs="Helv"/>
          <w:sz w:val="22"/>
          <w:szCs w:val="22"/>
        </w:rPr>
        <w:t xml:space="preserve"> o którym mowa w</w:t>
      </w:r>
      <w:r w:rsidR="008254FB">
        <w:rPr>
          <w:rFonts w:cs="Helv"/>
          <w:sz w:val="22"/>
          <w:szCs w:val="22"/>
        </w:rPr>
        <w:t xml:space="preserve"> </w:t>
      </w:r>
      <w:r w:rsidR="008254FB" w:rsidRPr="004614D1">
        <w:rPr>
          <w:rFonts w:cs="Verdana"/>
          <w:sz w:val="22"/>
          <w:szCs w:val="22"/>
        </w:rPr>
        <w:t>§</w:t>
      </w:r>
      <w:r w:rsidR="008254FB">
        <w:rPr>
          <w:rFonts w:cs="Helv"/>
          <w:sz w:val="22"/>
          <w:szCs w:val="22"/>
        </w:rPr>
        <w:t xml:space="preserve"> 3 ust. 5 </w:t>
      </w:r>
      <w:r w:rsidR="00ED19DE">
        <w:rPr>
          <w:rFonts w:cs="Helv"/>
          <w:sz w:val="22"/>
          <w:szCs w:val="22"/>
        </w:rPr>
        <w:t>pkt 3</w:t>
      </w:r>
      <w:bookmarkStart w:id="4" w:name="_Hlk147318930"/>
      <w:r w:rsidR="008254FB">
        <w:rPr>
          <w:rFonts w:cs="Helv"/>
          <w:sz w:val="22"/>
          <w:szCs w:val="22"/>
        </w:rPr>
        <w:t xml:space="preserve">, </w:t>
      </w:r>
      <w:r w:rsidR="00783718" w:rsidRPr="004614D1">
        <w:rPr>
          <w:rFonts w:cs="Verdana"/>
          <w:sz w:val="22"/>
          <w:szCs w:val="22"/>
        </w:rPr>
        <w:t xml:space="preserve">§ </w:t>
      </w:r>
      <w:r w:rsidR="00DC1DDF" w:rsidRPr="004614D1">
        <w:rPr>
          <w:rFonts w:cs="Verdana"/>
          <w:sz w:val="22"/>
          <w:szCs w:val="22"/>
        </w:rPr>
        <w:t>7</w:t>
      </w:r>
      <w:r w:rsidR="00783718" w:rsidRPr="004614D1">
        <w:rPr>
          <w:rFonts w:cs="Verdana"/>
          <w:sz w:val="22"/>
          <w:szCs w:val="22"/>
        </w:rPr>
        <w:t xml:space="preserve"> ust. </w:t>
      </w:r>
      <w:r w:rsidR="00DC1DDF" w:rsidRPr="004614D1">
        <w:rPr>
          <w:rFonts w:cs="Verdana"/>
          <w:sz w:val="22"/>
          <w:szCs w:val="22"/>
        </w:rPr>
        <w:t>8</w:t>
      </w:r>
      <w:r w:rsidR="004F1175" w:rsidRPr="004614D1">
        <w:rPr>
          <w:rFonts w:cs="Verdana"/>
          <w:sz w:val="22"/>
          <w:szCs w:val="22"/>
        </w:rPr>
        <w:t xml:space="preserve"> </w:t>
      </w:r>
      <w:bookmarkEnd w:id="4"/>
      <w:r w:rsidR="008228BE" w:rsidRPr="004614D1">
        <w:rPr>
          <w:rFonts w:cs="Verdana"/>
          <w:sz w:val="22"/>
          <w:szCs w:val="22"/>
        </w:rPr>
        <w:t xml:space="preserve">oraz w </w:t>
      </w:r>
      <w:r w:rsidR="00DC1DDF" w:rsidRPr="004614D1">
        <w:rPr>
          <w:rFonts w:cs="Verdana"/>
          <w:sz w:val="22"/>
          <w:szCs w:val="22"/>
        </w:rPr>
        <w:t>§ 10 ust. 6 pkt 2.</w:t>
      </w:r>
    </w:p>
    <w:p w:rsidR="00783718" w:rsidRPr="004614D1" w:rsidRDefault="00783718" w:rsidP="00783718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614D1">
        <w:rPr>
          <w:rFonts w:ascii="Verdana" w:hAnsi="Verdana"/>
        </w:rPr>
        <w:t>Odstąpienie od umowy z przyczyny o której mowa w ust. 1 może nastąpić w terminie 30 dni od dnia powzięcia wiadomości o tych okolicznościach.</w:t>
      </w:r>
    </w:p>
    <w:p w:rsidR="00783718" w:rsidRPr="004614D1" w:rsidRDefault="00783718" w:rsidP="00783718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614D1">
        <w:rPr>
          <w:rFonts w:ascii="Verdana" w:hAnsi="Verdana"/>
        </w:rPr>
        <w:t>W przypadku o którym mowa w ust. 1 i 2</w:t>
      </w:r>
      <w:r w:rsidR="00086440" w:rsidRPr="004614D1">
        <w:rPr>
          <w:rFonts w:ascii="Verdana" w:hAnsi="Verdana"/>
        </w:rPr>
        <w:t xml:space="preserve"> W</w:t>
      </w:r>
      <w:r w:rsidRPr="004614D1">
        <w:rPr>
          <w:rFonts w:ascii="Verdana" w:hAnsi="Verdana"/>
        </w:rPr>
        <w:t>ykonawca może żądać wyłącznie wynagrodzenia należnego z tytułu wykonania części umowy.</w:t>
      </w:r>
    </w:p>
    <w:p w:rsidR="00783718" w:rsidRPr="004614D1" w:rsidRDefault="00783718" w:rsidP="00783718">
      <w:pPr>
        <w:pStyle w:val="Akapitzlist"/>
        <w:numPr>
          <w:ilvl w:val="0"/>
          <w:numId w:val="48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/>
        </w:rPr>
      </w:pPr>
      <w:r w:rsidRPr="004614D1">
        <w:rPr>
          <w:rFonts w:ascii="Verdana" w:hAnsi="Verdana" w:cs="Helv"/>
          <w:color w:val="000000"/>
        </w:rPr>
        <w:t xml:space="preserve">Zamawiający może również odstąpić od umowy w przypadkach i na zasadach opisanych w art. 456 ustawy </w:t>
      </w:r>
      <w:r w:rsidR="001A5956">
        <w:rPr>
          <w:rFonts w:ascii="Verdana" w:hAnsi="Verdana" w:cs="Helv"/>
          <w:color w:val="000000"/>
        </w:rPr>
        <w:t xml:space="preserve">Prawo zamówień publicznych. </w:t>
      </w:r>
    </w:p>
    <w:p w:rsidR="00042857" w:rsidRPr="005D4E86" w:rsidRDefault="00042857" w:rsidP="00A64435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/>
          <w:bCs/>
          <w:smallCaps/>
          <w:sz w:val="24"/>
          <w:szCs w:val="24"/>
        </w:rPr>
      </w:pPr>
      <w:r w:rsidRPr="005D4E86">
        <w:rPr>
          <w:rFonts w:ascii="Verdana" w:hAnsi="Verdana"/>
          <w:bCs/>
          <w:sz w:val="24"/>
          <w:szCs w:val="24"/>
        </w:rPr>
        <w:t>§ 1</w:t>
      </w:r>
      <w:r w:rsidR="00F8769C" w:rsidRPr="005D4E86">
        <w:rPr>
          <w:rFonts w:ascii="Verdana" w:hAnsi="Verdana"/>
          <w:bCs/>
          <w:sz w:val="24"/>
          <w:szCs w:val="24"/>
        </w:rPr>
        <w:t>2</w:t>
      </w:r>
      <w:r w:rsidRPr="005D4E86">
        <w:rPr>
          <w:rFonts w:ascii="Verdana" w:hAnsi="Verdana"/>
          <w:bCs/>
          <w:sz w:val="24"/>
          <w:szCs w:val="24"/>
        </w:rPr>
        <w:t xml:space="preserve"> </w:t>
      </w:r>
      <w:r w:rsidRPr="005D4E86">
        <w:rPr>
          <w:rFonts w:ascii="Verdana" w:hAnsi="Verdana"/>
          <w:sz w:val="24"/>
          <w:szCs w:val="24"/>
        </w:rPr>
        <w:t>Zmiana umowy</w:t>
      </w:r>
    </w:p>
    <w:p w:rsidR="00042857" w:rsidRDefault="00042857" w:rsidP="001A595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hAnsi="Verdana" w:cs="Helv"/>
          <w:iCs/>
          <w:color w:val="000000"/>
        </w:rPr>
      </w:pPr>
      <w:r>
        <w:rPr>
          <w:rFonts w:ascii="Verdana" w:hAnsi="Verdana"/>
        </w:rPr>
        <w:t xml:space="preserve">Wszelkie zmiany umowy mogą być dokonane za zgodą obu Stron wyrażoną </w:t>
      </w:r>
      <w:r>
        <w:rPr>
          <w:rFonts w:ascii="Verdana" w:hAnsi="Verdana"/>
        </w:rPr>
        <w:lastRenderedPageBreak/>
        <w:t>na piśmie pod rygorem nieważności, wyłącznie na zasadach określonych w art. 455 ustawy Prawo zamówień publicznych.</w:t>
      </w:r>
    </w:p>
    <w:p w:rsidR="00042857" w:rsidRDefault="00042857" w:rsidP="004A2680">
      <w:pPr>
        <w:numPr>
          <w:ilvl w:val="0"/>
          <w:numId w:val="10"/>
        </w:numPr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hAnsi="Verdana" w:cs="Helv"/>
          <w:iCs/>
          <w:color w:val="000000"/>
        </w:rPr>
      </w:pPr>
      <w:r w:rsidRPr="002A6BD8">
        <w:rPr>
          <w:rFonts w:ascii="Verdana" w:hAnsi="Verdana"/>
        </w:rPr>
        <w:t>Zamawiający dopuszcza możliwość zmian postanowień umowy, mających charakter zmian nieistotnych, tj. nieodnoszących się do kwestii, które podlegałyby ocenie podczas wyboru Wykonawcy, a także takich, których wprowadzenie na etapie postępowania nie miałoby wpływu na zmianę kręgu podmiotów, które ubiegają się o</w:t>
      </w:r>
      <w:r>
        <w:rPr>
          <w:rFonts w:ascii="Verdana" w:hAnsi="Verdana"/>
        </w:rPr>
        <w:t xml:space="preserve"> </w:t>
      </w:r>
      <w:r w:rsidRPr="002A6BD8">
        <w:rPr>
          <w:rFonts w:ascii="Verdana" w:hAnsi="Verdana"/>
        </w:rPr>
        <w:t>to zamówienie lub doprowadziłoby do wyboru innej oferty niż pierwotnie.</w:t>
      </w:r>
    </w:p>
    <w:p w:rsidR="00042857" w:rsidRPr="002A6BD8" w:rsidRDefault="00042857" w:rsidP="004A2680">
      <w:pPr>
        <w:numPr>
          <w:ilvl w:val="0"/>
          <w:numId w:val="10"/>
        </w:numPr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hAnsi="Verdana" w:cs="Helv"/>
          <w:iCs/>
          <w:color w:val="000000"/>
        </w:rPr>
      </w:pPr>
      <w:r w:rsidRPr="002A6BD8">
        <w:rPr>
          <w:rFonts w:ascii="Verdana" w:hAnsi="Verdana"/>
        </w:rPr>
        <w:t xml:space="preserve">Zamawiający przewiduje zmiany w </w:t>
      </w:r>
      <w:r>
        <w:rPr>
          <w:rFonts w:ascii="Verdana" w:hAnsi="Verdana"/>
        </w:rPr>
        <w:t>um</w:t>
      </w:r>
      <w:r w:rsidRPr="002A6BD8">
        <w:rPr>
          <w:rFonts w:ascii="Verdana" w:hAnsi="Verdana"/>
        </w:rPr>
        <w:t>owie w przypadkach:</w:t>
      </w:r>
    </w:p>
    <w:p w:rsidR="00042857" w:rsidRDefault="00042857" w:rsidP="004A2680">
      <w:pPr>
        <w:numPr>
          <w:ilvl w:val="0"/>
          <w:numId w:val="11"/>
        </w:numPr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hAnsi="Verdana" w:cs="Helv"/>
          <w:iCs/>
          <w:color w:val="000000"/>
        </w:rPr>
      </w:pPr>
      <w:r>
        <w:rPr>
          <w:rFonts w:ascii="Verdana" w:hAnsi="Verdana"/>
        </w:rPr>
        <w:t>z</w:t>
      </w:r>
      <w:r w:rsidRPr="00A720B7">
        <w:rPr>
          <w:rFonts w:ascii="Verdana" w:hAnsi="Verdana"/>
        </w:rPr>
        <w:t xml:space="preserve">miany </w:t>
      </w:r>
      <w:r w:rsidRPr="00A720B7">
        <w:rPr>
          <w:rFonts w:ascii="Verdana" w:hAnsi="Verdana" w:cs="Arial"/>
        </w:rPr>
        <w:t>przepisów prawnych powszechnie obowiązujących, które mają wpływ na realizację umowy</w:t>
      </w:r>
      <w:r>
        <w:rPr>
          <w:rFonts w:ascii="Verdana" w:hAnsi="Verdana" w:cs="Arial"/>
        </w:rPr>
        <w:t>,</w:t>
      </w:r>
    </w:p>
    <w:p w:rsidR="00042857" w:rsidRPr="00816967" w:rsidRDefault="00042857" w:rsidP="004A2680">
      <w:pPr>
        <w:numPr>
          <w:ilvl w:val="0"/>
          <w:numId w:val="11"/>
        </w:numPr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hAnsi="Verdana" w:cs="Helv"/>
          <w:iCs/>
          <w:color w:val="000000"/>
        </w:rPr>
      </w:pPr>
      <w:r w:rsidRPr="002A6BD8">
        <w:rPr>
          <w:rFonts w:ascii="Verdana" w:hAnsi="Verdana"/>
        </w:rPr>
        <w:t>zmian formalno-organizacyjnych, mających wpływ na realizację umowy</w:t>
      </w:r>
      <w:r>
        <w:rPr>
          <w:rFonts w:ascii="Verdana" w:hAnsi="Verdana"/>
        </w:rPr>
        <w:t>,</w:t>
      </w:r>
    </w:p>
    <w:p w:rsidR="00042857" w:rsidRPr="009D2680" w:rsidRDefault="00042857" w:rsidP="004A2680">
      <w:pPr>
        <w:numPr>
          <w:ilvl w:val="0"/>
          <w:numId w:val="11"/>
        </w:numPr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hAnsi="Verdana" w:cs="Helv"/>
          <w:iCs/>
          <w:color w:val="000000"/>
        </w:rPr>
      </w:pPr>
      <w:r w:rsidRPr="009D2680">
        <w:rPr>
          <w:rFonts w:ascii="Verdana" w:hAnsi="Verdana" w:cs="Helv"/>
          <w:iCs/>
          <w:color w:val="000000"/>
        </w:rPr>
        <w:t>zmiany terminów realizacji przedmiotu umowy w przypadku zmiany harmonogramu terminowego.</w:t>
      </w:r>
    </w:p>
    <w:p w:rsidR="00042857" w:rsidRDefault="00042857" w:rsidP="004A2680">
      <w:pPr>
        <w:numPr>
          <w:ilvl w:val="0"/>
          <w:numId w:val="10"/>
        </w:numPr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hAnsi="Verdana" w:cs="Helv"/>
          <w:iCs/>
          <w:color w:val="000000"/>
        </w:rPr>
      </w:pPr>
      <w:r>
        <w:rPr>
          <w:rFonts w:ascii="Verdana" w:hAnsi="Verdana" w:cs="Helv"/>
          <w:iCs/>
          <w:color w:val="000000"/>
        </w:rPr>
        <w:t>Zmiana postanowień umowy może nastąpić wyłącznie w</w:t>
      </w:r>
      <w:r w:rsidRPr="00A720B7">
        <w:rPr>
          <w:rFonts w:ascii="Verdana" w:hAnsi="Verdana"/>
        </w:rPr>
        <w:t xml:space="preserve"> form</w:t>
      </w:r>
      <w:r>
        <w:rPr>
          <w:rFonts w:ascii="Verdana" w:hAnsi="Verdana"/>
        </w:rPr>
        <w:t>ie</w:t>
      </w:r>
      <w:r w:rsidRPr="00A720B7">
        <w:rPr>
          <w:rFonts w:ascii="Verdana" w:hAnsi="Verdana"/>
        </w:rPr>
        <w:t xml:space="preserve"> pisemnej pod rygorem nieważności za zgodą obu Stron</w:t>
      </w:r>
      <w:r>
        <w:rPr>
          <w:rFonts w:ascii="Verdana" w:hAnsi="Verdana"/>
        </w:rPr>
        <w:t>.</w:t>
      </w:r>
    </w:p>
    <w:p w:rsidR="00042857" w:rsidRPr="002A6BD8" w:rsidRDefault="00042857" w:rsidP="004A2680">
      <w:pPr>
        <w:numPr>
          <w:ilvl w:val="0"/>
          <w:numId w:val="10"/>
        </w:numPr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hAnsi="Verdana" w:cs="Helv"/>
          <w:iCs/>
          <w:color w:val="000000"/>
        </w:rPr>
      </w:pPr>
      <w:r w:rsidRPr="002A6BD8">
        <w:rPr>
          <w:rFonts w:ascii="Verdana" w:hAnsi="Verdana"/>
        </w:rPr>
        <w:t>Dla potrzeb umowy ustala się, iż nie stanowi zmiany umowy:</w:t>
      </w:r>
    </w:p>
    <w:p w:rsidR="00042857" w:rsidRPr="00A64435" w:rsidRDefault="00042857" w:rsidP="004A26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CIDFont+F2"/>
        </w:rPr>
      </w:pPr>
      <w:r w:rsidRPr="002A6BD8">
        <w:rPr>
          <w:rFonts w:ascii="Verdana" w:hAnsi="Verdana" w:cs="CIDFont+F2"/>
        </w:rPr>
        <w:t xml:space="preserve">zmiana osób wskazanych </w:t>
      </w:r>
      <w:r w:rsidRPr="00A64435">
        <w:rPr>
          <w:rFonts w:ascii="Verdana" w:hAnsi="Verdana" w:cs="CIDFont+F2"/>
        </w:rPr>
        <w:t>do kontaktów w § 1</w:t>
      </w:r>
      <w:r w:rsidR="00A64435" w:rsidRPr="00A64435">
        <w:rPr>
          <w:rFonts w:ascii="Verdana" w:hAnsi="Verdana" w:cs="CIDFont+F2"/>
        </w:rPr>
        <w:t>4</w:t>
      </w:r>
      <w:r w:rsidRPr="00A64435">
        <w:rPr>
          <w:rFonts w:ascii="Verdana" w:hAnsi="Verdana" w:cs="CIDFont+F2"/>
        </w:rPr>
        <w:t xml:space="preserve"> umowy,</w:t>
      </w:r>
    </w:p>
    <w:p w:rsidR="00042857" w:rsidRPr="002A6BD8" w:rsidRDefault="00042857" w:rsidP="004A2680">
      <w:pPr>
        <w:pStyle w:val="Akapitzlist"/>
        <w:numPr>
          <w:ilvl w:val="0"/>
          <w:numId w:val="34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CIDFont+F2"/>
        </w:rPr>
      </w:pPr>
      <w:r w:rsidRPr="002A6BD8">
        <w:rPr>
          <w:rFonts w:ascii="Verdana" w:hAnsi="Verdana" w:cs="CIDFont+F2"/>
        </w:rPr>
        <w:t>zmiana danych teleadresowych.</w:t>
      </w:r>
    </w:p>
    <w:p w:rsidR="00106F66" w:rsidRPr="004E1A79" w:rsidRDefault="00042857" w:rsidP="004A2680">
      <w:pPr>
        <w:numPr>
          <w:ilvl w:val="0"/>
          <w:numId w:val="10"/>
        </w:numPr>
        <w:autoSpaceDE w:val="0"/>
        <w:autoSpaceDN w:val="0"/>
        <w:adjustRightInd w:val="0"/>
        <w:spacing w:before="120" w:after="0" w:line="360" w:lineRule="auto"/>
        <w:ind w:left="0" w:firstLine="0"/>
        <w:contextualSpacing/>
        <w:mirrorIndents/>
        <w:rPr>
          <w:rFonts w:ascii="Verdana" w:hAnsi="Verdana" w:cs="CIDFont+F2"/>
        </w:rPr>
      </w:pPr>
      <w:r w:rsidRPr="00A720B7">
        <w:rPr>
          <w:rFonts w:ascii="Verdana" w:hAnsi="Verdana"/>
        </w:rPr>
        <w:t xml:space="preserve">Zaistnienie okoliczności, o których mowa w ust. </w:t>
      </w:r>
      <w:r>
        <w:rPr>
          <w:rFonts w:ascii="Verdana" w:hAnsi="Verdana"/>
        </w:rPr>
        <w:t>5 niniejszego paragrafu</w:t>
      </w:r>
      <w:r w:rsidRPr="00A720B7">
        <w:rPr>
          <w:rFonts w:ascii="Verdana" w:hAnsi="Verdana"/>
        </w:rPr>
        <w:t xml:space="preserve"> nie wymaga sporządzenia aneksu, jedynie niezwłocznego pisemnego zawiadomienia </w:t>
      </w:r>
      <w:r w:rsidRPr="004E1A79">
        <w:rPr>
          <w:rFonts w:ascii="Verdana" w:hAnsi="Verdana"/>
        </w:rPr>
        <w:t>drugiej Strony.</w:t>
      </w:r>
    </w:p>
    <w:p w:rsidR="00C538A6" w:rsidRPr="004E1A79" w:rsidRDefault="00D54DF6" w:rsidP="004E1A79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/>
          <w:sz w:val="24"/>
          <w:szCs w:val="24"/>
          <w:lang w:eastAsia="pl-PL"/>
        </w:rPr>
      </w:pPr>
      <w:r w:rsidRPr="004E1A79">
        <w:rPr>
          <w:rFonts w:ascii="Verdana" w:hAnsi="Verdana"/>
          <w:sz w:val="24"/>
          <w:szCs w:val="24"/>
          <w:lang w:eastAsia="pl-PL"/>
        </w:rPr>
        <w:t>§ 13 Gwarancja i rękojmia</w:t>
      </w:r>
    </w:p>
    <w:p w:rsidR="00C538A6" w:rsidRPr="004E1A79" w:rsidRDefault="00C538A6" w:rsidP="004E1A79">
      <w:pPr>
        <w:pStyle w:val="Akapitzlist"/>
        <w:numPr>
          <w:ilvl w:val="4"/>
          <w:numId w:val="40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4E1A79">
        <w:rPr>
          <w:rFonts w:ascii="Verdana" w:hAnsi="Verdana" w:cs="Verdana"/>
          <w:color w:val="000000"/>
        </w:rPr>
        <w:t xml:space="preserve">Na przedmiot umowy Wykonawca udziela </w:t>
      </w:r>
      <w:r w:rsidRPr="004E1A79">
        <w:rPr>
          <w:rFonts w:ascii="Verdana" w:hAnsi="Verdana" w:cs="Verdana"/>
          <w:b/>
          <w:color w:val="000000"/>
        </w:rPr>
        <w:t>36</w:t>
      </w:r>
      <w:r w:rsidR="002C0096">
        <w:rPr>
          <w:rFonts w:ascii="Verdana" w:hAnsi="Verdana" w:cs="Verdana"/>
          <w:color w:val="000000"/>
        </w:rPr>
        <w:t>-</w:t>
      </w:r>
      <w:r w:rsidRPr="004E1A79">
        <w:rPr>
          <w:rFonts w:ascii="Verdana" w:hAnsi="Verdana" w:cs="Verdana"/>
          <w:b/>
          <w:bCs/>
          <w:color w:val="000000"/>
        </w:rPr>
        <w:t>miesięcznej gwarancji</w:t>
      </w:r>
      <w:r w:rsidRPr="004E1A79">
        <w:rPr>
          <w:rFonts w:ascii="Verdana" w:hAnsi="Verdana" w:cs="Verdana"/>
          <w:color w:val="000000"/>
        </w:rPr>
        <w:t>. Bieg terminu gwarancji rozpoczyna się w dniu następnym po odbiorze końcowym przedmiotu umowy. Gwarancja obejmuje wady materiałowe, urządzenia oraz wady w robociźnie.</w:t>
      </w:r>
    </w:p>
    <w:p w:rsidR="00C538A6" w:rsidRPr="004E1A79" w:rsidRDefault="00C538A6" w:rsidP="00F0742F">
      <w:pPr>
        <w:pStyle w:val="Akapitzlist"/>
        <w:widowControl w:val="0"/>
        <w:numPr>
          <w:ilvl w:val="4"/>
          <w:numId w:val="40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4E1A79">
        <w:rPr>
          <w:rFonts w:ascii="Verdana" w:hAnsi="Verdana" w:cs="Verdana"/>
          <w:color w:val="000000"/>
        </w:rPr>
        <w:t xml:space="preserve">Na przedmiot umowy Wykonawca udziela </w:t>
      </w:r>
      <w:r w:rsidRPr="004E1A79">
        <w:rPr>
          <w:rFonts w:ascii="Verdana" w:hAnsi="Verdana" w:cs="Verdana"/>
          <w:b/>
          <w:color w:val="000000"/>
        </w:rPr>
        <w:t>36</w:t>
      </w:r>
      <w:r w:rsidR="002C0096">
        <w:rPr>
          <w:rFonts w:ascii="Verdana" w:hAnsi="Verdana" w:cs="Verdana"/>
          <w:color w:val="000000"/>
        </w:rPr>
        <w:t>-</w:t>
      </w:r>
      <w:r w:rsidRPr="004E1A79">
        <w:rPr>
          <w:rFonts w:ascii="Verdana" w:hAnsi="Verdana" w:cs="Verdana"/>
          <w:b/>
          <w:bCs/>
          <w:color w:val="000000"/>
        </w:rPr>
        <w:t>miesięcznej rękojmi</w:t>
      </w:r>
      <w:r w:rsidRPr="004E1A79">
        <w:rPr>
          <w:rFonts w:ascii="Verdana" w:hAnsi="Verdana" w:cs="Verdana"/>
          <w:color w:val="000000"/>
        </w:rPr>
        <w:t>. Bieg terminu rękojmi rozpoczyna się w dniu następnym po odbiorze końcowym przedmiotu umowy.</w:t>
      </w:r>
    </w:p>
    <w:p w:rsidR="00C538A6" w:rsidRPr="004E1A79" w:rsidRDefault="00C538A6" w:rsidP="004E1A79">
      <w:pPr>
        <w:pStyle w:val="Akapitzlist"/>
        <w:numPr>
          <w:ilvl w:val="4"/>
          <w:numId w:val="40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4E1A79">
        <w:rPr>
          <w:rFonts w:ascii="Verdana" w:hAnsi="Verdana" w:cs="Verdana"/>
          <w:color w:val="000000"/>
        </w:rPr>
        <w:lastRenderedPageBreak/>
        <w:t>W okresie rękojmi lub gwarancji Wykonawca zobowiązuje się do usunięcia ujawnionych wad bezpłatnie, w terminie 7 dni od daty zgłoszenia przez Zamawiającego wady lub w innym technicznie możliwym terminie, w tym do dokonania demontażu rzeczy, w których wystąpiła wada i ponownego zamontowania po dokonaniu wymiany na wolną od wad lub usunięciu wady. Wykonawca zobowiązuje się usunąć wady w miejscu, w którym znajduje się rzecz, w której wada wystąpiła lub dostarczyć rzeczy wolne od wad do takiego miejsca na swój koszt i swoim staraniem.</w:t>
      </w:r>
    </w:p>
    <w:p w:rsidR="00C538A6" w:rsidRPr="004E1A79" w:rsidRDefault="00C538A6" w:rsidP="004E1A79">
      <w:pPr>
        <w:pStyle w:val="Akapitzlist"/>
        <w:numPr>
          <w:ilvl w:val="4"/>
          <w:numId w:val="40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4E1A79">
        <w:rPr>
          <w:rFonts w:ascii="Verdana" w:hAnsi="Verdana" w:cs="Verdana"/>
          <w:color w:val="000000"/>
        </w:rPr>
        <w:t>Jeżeli w ramach gwarancji Wykonawca dokonał usunięcia wad istotnych, termin gwarancji biegnie na nowo od chwili usunięcia wady. W innych przypadkach termin gwarancji ulega przedłużeniu o czas, w którym wada była usuwana.</w:t>
      </w:r>
    </w:p>
    <w:p w:rsidR="00C538A6" w:rsidRPr="004E1A79" w:rsidRDefault="00C538A6" w:rsidP="004E1A79">
      <w:pPr>
        <w:pStyle w:val="Akapitzlist"/>
        <w:numPr>
          <w:ilvl w:val="4"/>
          <w:numId w:val="40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4E1A79">
        <w:rPr>
          <w:rFonts w:ascii="Verdana" w:hAnsi="Verdana" w:cs="Verdana"/>
          <w:color w:val="000000"/>
        </w:rPr>
        <w:t>Pomimo wygaśnięcia gwarancji lub rękojmi Wykonawca zobowiązany jest usunąć wady, które zostały zgłoszone przez Zamawiającego w okresie trwania gwarancji lub rękojmi.</w:t>
      </w:r>
    </w:p>
    <w:p w:rsidR="00C538A6" w:rsidRPr="004E1A79" w:rsidRDefault="00C538A6" w:rsidP="004E1A79">
      <w:pPr>
        <w:pStyle w:val="Akapitzlist"/>
        <w:numPr>
          <w:ilvl w:val="4"/>
          <w:numId w:val="40"/>
        </w:numPr>
        <w:autoSpaceDE w:val="0"/>
        <w:autoSpaceDN w:val="0"/>
        <w:adjustRightInd w:val="0"/>
        <w:spacing w:before="120" w:after="0" w:line="360" w:lineRule="auto"/>
        <w:ind w:left="0" w:firstLine="0"/>
        <w:mirrorIndents/>
        <w:rPr>
          <w:rFonts w:ascii="Verdana" w:hAnsi="Verdana" w:cs="Verdana"/>
          <w:color w:val="000000"/>
        </w:rPr>
      </w:pPr>
      <w:r w:rsidRPr="004E1A79">
        <w:rPr>
          <w:rFonts w:ascii="Verdana" w:hAnsi="Verdana" w:cs="Verdana"/>
          <w:color w:val="000000"/>
        </w:rPr>
        <w:t>Wykonawca nie może odmówić usunięcia wad z tego względu, że wysokość kosztów usunięcia wad, w tym wysokość kosztów montażu lub demontażu przewyższa wartość rzeczy, w których wystąpiły wady.</w:t>
      </w:r>
    </w:p>
    <w:p w:rsidR="00D54DF6" w:rsidRPr="004E1A79" w:rsidRDefault="00D54DF6" w:rsidP="004E1A79">
      <w:pPr>
        <w:pStyle w:val="Nagwek1"/>
        <w:spacing w:before="100" w:beforeAutospacing="1" w:after="100" w:afterAutospacing="1" w:line="360" w:lineRule="auto"/>
        <w:contextualSpacing/>
        <w:mirrorIndents/>
        <w:jc w:val="left"/>
        <w:rPr>
          <w:rFonts w:ascii="Verdana" w:hAnsi="Verdana"/>
          <w:sz w:val="24"/>
          <w:szCs w:val="24"/>
          <w:lang w:eastAsia="pl-PL"/>
        </w:rPr>
      </w:pPr>
      <w:r w:rsidRPr="004E1A79">
        <w:rPr>
          <w:rFonts w:ascii="Verdana" w:hAnsi="Verdana"/>
          <w:sz w:val="24"/>
          <w:szCs w:val="24"/>
          <w:lang w:eastAsia="pl-PL"/>
        </w:rPr>
        <w:t>§ 14 Postanowienia końcowe</w:t>
      </w:r>
    </w:p>
    <w:p w:rsidR="00D54DF6" w:rsidRPr="00D54DF6" w:rsidRDefault="00D54DF6" w:rsidP="004A2680">
      <w:pPr>
        <w:widowControl w:val="0"/>
        <w:numPr>
          <w:ilvl w:val="0"/>
          <w:numId w:val="36"/>
        </w:numPr>
        <w:spacing w:before="120"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lang w:eastAsia="pl-PL"/>
        </w:rPr>
      </w:pPr>
      <w:r w:rsidRPr="00D54DF6">
        <w:rPr>
          <w:rFonts w:ascii="Verdana" w:eastAsia="Times New Roman" w:hAnsi="Verdana" w:cs="Helv"/>
          <w:bCs/>
          <w:lang w:eastAsia="pl-PL"/>
        </w:rPr>
        <w:t>W sprawach nieuregulowanych w niniejszej umowie mają zastosowanie przepisy ustawy Prawo zamówień publicznych z dnia 11 września 2019 r. oraz ustawy z dnia 23</w:t>
      </w:r>
      <w:r w:rsidR="00D17357">
        <w:rPr>
          <w:rFonts w:ascii="Verdana" w:eastAsia="Times New Roman" w:hAnsi="Verdana" w:cs="Helv"/>
          <w:bCs/>
          <w:lang w:eastAsia="pl-PL"/>
        </w:rPr>
        <w:t xml:space="preserve"> </w:t>
      </w:r>
      <w:r w:rsidRPr="00D54DF6">
        <w:rPr>
          <w:rFonts w:ascii="Verdana" w:eastAsia="Times New Roman" w:hAnsi="Verdana" w:cs="Helv"/>
          <w:bCs/>
          <w:lang w:eastAsia="pl-PL"/>
        </w:rPr>
        <w:t>kwietnia 1964 r. Kodeks Cywilny.</w:t>
      </w:r>
    </w:p>
    <w:p w:rsidR="00D54DF6" w:rsidRPr="00D54DF6" w:rsidRDefault="00D54DF6" w:rsidP="004A2680">
      <w:pPr>
        <w:widowControl w:val="0"/>
        <w:numPr>
          <w:ilvl w:val="0"/>
          <w:numId w:val="36"/>
        </w:numPr>
        <w:spacing w:before="120"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lang w:eastAsia="pl-PL"/>
        </w:rPr>
      </w:pPr>
      <w:r w:rsidRPr="00D54DF6">
        <w:rPr>
          <w:rFonts w:ascii="Verdana" w:eastAsia="Times New Roman" w:hAnsi="Verdana" w:cs="Helv"/>
          <w:bCs/>
          <w:lang w:eastAsia="pl-PL"/>
        </w:rPr>
        <w:t>Ewentualne spory, jakie mogą powstać w trakcie realizacji umowy, Strony będą rozstrzygały polubownie, a w braku porozumienia poddadzą je pod rozstrzygnięcie sądu właściwego dla Zamawiającego.</w:t>
      </w:r>
    </w:p>
    <w:p w:rsidR="00D54DF6" w:rsidRPr="00D54DF6" w:rsidRDefault="00D54DF6" w:rsidP="004A2680">
      <w:pPr>
        <w:widowControl w:val="0"/>
        <w:numPr>
          <w:ilvl w:val="0"/>
          <w:numId w:val="36"/>
        </w:numPr>
        <w:spacing w:before="120"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lang w:eastAsia="pl-PL"/>
        </w:rPr>
      </w:pPr>
      <w:r w:rsidRPr="00D54DF6">
        <w:rPr>
          <w:rFonts w:ascii="Verdana" w:eastAsia="Times New Roman" w:hAnsi="Verdana" w:cs="Helv"/>
          <w:bCs/>
          <w:lang w:eastAsia="pl-PL"/>
        </w:rPr>
        <w:t>Nadzór nad realizacją przedmiotu umowy:</w:t>
      </w:r>
    </w:p>
    <w:p w:rsidR="00D54DF6" w:rsidRPr="00D54DF6" w:rsidRDefault="00D54DF6" w:rsidP="004A2680">
      <w:pPr>
        <w:widowControl w:val="0"/>
        <w:numPr>
          <w:ilvl w:val="0"/>
          <w:numId w:val="37"/>
        </w:numPr>
        <w:spacing w:before="120"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lang w:eastAsia="pl-PL"/>
        </w:rPr>
      </w:pPr>
      <w:r w:rsidRPr="00D54DF6">
        <w:rPr>
          <w:rFonts w:ascii="Verdana" w:eastAsia="Times New Roman" w:hAnsi="Verdana" w:cs="Helv"/>
          <w:bCs/>
          <w:lang w:eastAsia="pl-PL"/>
        </w:rPr>
        <w:t>ze strony Wykonawcy: ......................... tel. ........................</w:t>
      </w:r>
    </w:p>
    <w:p w:rsidR="00D54DF6" w:rsidRPr="00D54DF6" w:rsidRDefault="00D54DF6" w:rsidP="004A2680">
      <w:pPr>
        <w:widowControl w:val="0"/>
        <w:numPr>
          <w:ilvl w:val="0"/>
          <w:numId w:val="37"/>
        </w:numPr>
        <w:spacing w:before="120"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lang w:eastAsia="pl-PL"/>
        </w:rPr>
      </w:pPr>
      <w:r w:rsidRPr="00D54DF6">
        <w:rPr>
          <w:rFonts w:ascii="Verdana" w:eastAsia="Times New Roman" w:hAnsi="Verdana" w:cs="Helv"/>
          <w:bCs/>
          <w:lang w:eastAsia="pl-PL"/>
        </w:rPr>
        <w:t>ze strony Zamawiającego: ..................... tel............................</w:t>
      </w:r>
    </w:p>
    <w:p w:rsidR="00D54DF6" w:rsidRPr="00D54DF6" w:rsidRDefault="00D54DF6" w:rsidP="004A2680">
      <w:pPr>
        <w:widowControl w:val="0"/>
        <w:numPr>
          <w:ilvl w:val="0"/>
          <w:numId w:val="36"/>
        </w:numPr>
        <w:spacing w:before="120" w:after="0" w:line="360" w:lineRule="auto"/>
        <w:ind w:left="0" w:firstLine="0"/>
        <w:contextualSpacing/>
        <w:mirrorIndents/>
        <w:outlineLvl w:val="2"/>
        <w:rPr>
          <w:rFonts w:ascii="Verdana" w:eastAsia="Times New Roman" w:hAnsi="Verdana" w:cs="Helv"/>
          <w:bCs/>
          <w:lang w:eastAsia="pl-PL"/>
        </w:rPr>
      </w:pPr>
      <w:r w:rsidRPr="00D54DF6">
        <w:rPr>
          <w:rFonts w:ascii="Verdana" w:eastAsia="Times New Roman" w:hAnsi="Verdana" w:cs="Helv"/>
          <w:bCs/>
          <w:lang w:eastAsia="pl-PL"/>
        </w:rPr>
        <w:t>Korespondencja przekazywana w formie pisemnej pomiędzy Stronami umowy będzie kierowana na adresy Stron, wymienione poniżej:</w:t>
      </w:r>
    </w:p>
    <w:p w:rsidR="00D17357" w:rsidRDefault="00D54DF6" w:rsidP="00F0742F">
      <w:pPr>
        <w:pStyle w:val="Akapitzlist"/>
        <w:widowControl w:val="0"/>
        <w:numPr>
          <w:ilvl w:val="0"/>
          <w:numId w:val="41"/>
        </w:numPr>
        <w:spacing w:before="120" w:after="0" w:line="360" w:lineRule="auto"/>
        <w:ind w:left="0" w:firstLine="0"/>
        <w:mirrorIndents/>
        <w:outlineLvl w:val="3"/>
        <w:rPr>
          <w:rFonts w:ascii="Verdana" w:eastAsia="Times New Roman" w:hAnsi="Verdana" w:cs="Verdana"/>
          <w:bCs/>
          <w:lang w:eastAsia="pl-PL"/>
        </w:rPr>
      </w:pPr>
      <w:r w:rsidRPr="00D17357">
        <w:rPr>
          <w:rFonts w:ascii="Verdana" w:eastAsia="Times New Roman" w:hAnsi="Verdana" w:cs="Verdana"/>
          <w:bCs/>
          <w:lang w:eastAsia="pl-PL"/>
        </w:rPr>
        <w:t>dla Zamawiającego: Wydział Klimatu i Energii Urzędu Miejskiego Wrocławia, ul. Świdnicka 53, 50-030 Wrocław, e-mail: wke</w:t>
      </w:r>
      <w:hyperlink r:id="rId13" w:history="1">
        <w:r w:rsidRPr="00D17357">
          <w:rPr>
            <w:rFonts w:ascii="Verdana" w:eastAsia="Times New Roman" w:hAnsi="Verdana" w:cs="Verdana"/>
            <w:bCs/>
            <w:lang w:eastAsia="pl-PL"/>
          </w:rPr>
          <w:t>@um.wroc.pl</w:t>
        </w:r>
      </w:hyperlink>
      <w:r w:rsidRPr="00D17357">
        <w:rPr>
          <w:rFonts w:ascii="Verdana" w:eastAsia="Times New Roman" w:hAnsi="Verdana" w:cs="Verdana"/>
          <w:bCs/>
          <w:lang w:eastAsia="pl-PL"/>
        </w:rPr>
        <w:t>,</w:t>
      </w:r>
    </w:p>
    <w:p w:rsidR="00D54DF6" w:rsidRPr="00D17357" w:rsidRDefault="00D54DF6" w:rsidP="001A5956">
      <w:pPr>
        <w:pStyle w:val="Akapitzlist"/>
        <w:widowControl w:val="0"/>
        <w:numPr>
          <w:ilvl w:val="0"/>
          <w:numId w:val="41"/>
        </w:numPr>
        <w:spacing w:before="120" w:after="0" w:line="360" w:lineRule="auto"/>
        <w:ind w:left="0" w:firstLine="0"/>
        <w:mirrorIndents/>
        <w:outlineLvl w:val="3"/>
        <w:rPr>
          <w:rFonts w:ascii="Verdana" w:eastAsia="Times New Roman" w:hAnsi="Verdana" w:cs="Verdana"/>
          <w:bCs/>
          <w:lang w:eastAsia="pl-PL"/>
        </w:rPr>
      </w:pPr>
      <w:r w:rsidRPr="00D17357">
        <w:rPr>
          <w:rFonts w:ascii="Verdana" w:eastAsia="Times New Roman" w:hAnsi="Verdana" w:cs="Verdana"/>
          <w:bCs/>
          <w:lang w:eastAsia="pl-PL"/>
        </w:rPr>
        <w:lastRenderedPageBreak/>
        <w:t>dla Wykonawcy: ..........................................., e-mail:.............................</w:t>
      </w:r>
    </w:p>
    <w:p w:rsidR="00D54DF6" w:rsidRPr="00D54DF6" w:rsidRDefault="00D54DF6" w:rsidP="004A2680">
      <w:pPr>
        <w:keepNext/>
        <w:numPr>
          <w:ilvl w:val="0"/>
          <w:numId w:val="36"/>
        </w:numPr>
        <w:spacing w:before="120" w:after="0" w:line="360" w:lineRule="auto"/>
        <w:ind w:left="0" w:firstLine="0"/>
        <w:contextualSpacing/>
        <w:mirrorIndents/>
        <w:outlineLvl w:val="3"/>
        <w:rPr>
          <w:rFonts w:ascii="Verdana" w:eastAsia="Times New Roman" w:hAnsi="Verdana" w:cs="Verdana"/>
          <w:bCs/>
          <w:lang w:eastAsia="pl-PL"/>
        </w:rPr>
      </w:pPr>
      <w:r w:rsidRPr="00D54DF6">
        <w:rPr>
          <w:rFonts w:ascii="Verdana" w:eastAsia="Times New Roman" w:hAnsi="Verdana" w:cs="Verdana"/>
          <w:bCs/>
          <w:lang w:eastAsia="pl-PL"/>
        </w:rPr>
        <w:t>Wykonawca oświadcza, iż przyjmuje do wiadomości, że dotyczące go dane, w</w:t>
      </w:r>
      <w:r w:rsidR="00D17357">
        <w:rPr>
          <w:rFonts w:ascii="Verdana" w:eastAsia="Times New Roman" w:hAnsi="Verdana" w:cs="Verdana"/>
          <w:bCs/>
          <w:lang w:eastAsia="pl-PL"/>
        </w:rPr>
        <w:t> </w:t>
      </w:r>
      <w:r w:rsidRPr="00D54DF6">
        <w:rPr>
          <w:rFonts w:ascii="Verdana" w:eastAsia="Times New Roman" w:hAnsi="Verdana" w:cs="Verdana"/>
          <w:bCs/>
          <w:lang w:eastAsia="pl-PL"/>
        </w:rPr>
        <w:t>tym dane osobowe (imię i nazwisko/nazwa), data umowy, jej przedmiot, numer, data obowiązywania oraz wartość umowy brutto mogą zostać udostępnione w</w:t>
      </w:r>
      <w:r w:rsidR="00D17357">
        <w:rPr>
          <w:rFonts w:ascii="Verdana" w:eastAsia="Times New Roman" w:hAnsi="Verdana" w:cs="Verdana"/>
          <w:bCs/>
          <w:lang w:eastAsia="pl-PL"/>
        </w:rPr>
        <w:t> </w:t>
      </w:r>
      <w:r w:rsidRPr="00D54DF6">
        <w:rPr>
          <w:rFonts w:ascii="Verdana" w:eastAsia="Times New Roman" w:hAnsi="Verdana" w:cs="Verdana"/>
          <w:bCs/>
          <w:lang w:eastAsia="pl-PL"/>
        </w:rPr>
        <w:t>Urzędowym Rejestrze Umów Urzędu Miejskiego Wrocławia, zamieszczonym w</w:t>
      </w:r>
      <w:r w:rsidR="00D17357">
        <w:rPr>
          <w:rFonts w:ascii="Verdana" w:eastAsia="Times New Roman" w:hAnsi="Verdana" w:cs="Verdana"/>
          <w:bCs/>
          <w:lang w:eastAsia="pl-PL"/>
        </w:rPr>
        <w:t> </w:t>
      </w:r>
      <w:r w:rsidRPr="00D54DF6">
        <w:rPr>
          <w:rFonts w:ascii="Verdana" w:eastAsia="Times New Roman" w:hAnsi="Verdana" w:cs="Verdana"/>
          <w:bCs/>
          <w:lang w:eastAsia="pl-PL"/>
        </w:rPr>
        <w:t>Biuletynie Informacji Publicznej Urzędu Miejskiego Wrocławia.</w:t>
      </w:r>
    </w:p>
    <w:p w:rsidR="00D54DF6" w:rsidRPr="00D54DF6" w:rsidRDefault="00D54DF6" w:rsidP="004A2680">
      <w:pPr>
        <w:keepNext/>
        <w:numPr>
          <w:ilvl w:val="0"/>
          <w:numId w:val="36"/>
        </w:numPr>
        <w:spacing w:before="120" w:after="0" w:line="360" w:lineRule="auto"/>
        <w:ind w:left="0" w:firstLine="0"/>
        <w:contextualSpacing/>
        <w:mirrorIndents/>
        <w:outlineLvl w:val="3"/>
        <w:rPr>
          <w:rFonts w:ascii="Verdana" w:eastAsia="Times New Roman" w:hAnsi="Verdana" w:cs="Verdana"/>
          <w:bCs/>
          <w:lang w:eastAsia="pl-PL"/>
        </w:rPr>
      </w:pPr>
      <w:r w:rsidRPr="00D54DF6">
        <w:rPr>
          <w:rFonts w:ascii="Verdana" w:eastAsia="Times New Roman" w:hAnsi="Verdana" w:cs="Verdana"/>
          <w:bCs/>
          <w:lang w:eastAsia="pl-PL"/>
        </w:rPr>
        <w:t>Strony oświadczają, że w przypadku, gdy którekolwiek z postanowień umowy z mocy prawa bądź ostatecznego lub prawomocnego orzeczenia jakiegokolwiek organu administracyjnego lub sądu powszechnego, uznane zostanie nieważnym bądź bezskutecznym pozostałe postanowienia umowy pozostają w mocy.</w:t>
      </w:r>
    </w:p>
    <w:p w:rsidR="00D54DF6" w:rsidRPr="00D54DF6" w:rsidRDefault="00D54DF6" w:rsidP="004A2680">
      <w:pPr>
        <w:keepNext/>
        <w:numPr>
          <w:ilvl w:val="0"/>
          <w:numId w:val="36"/>
        </w:numPr>
        <w:spacing w:before="120" w:after="0" w:line="360" w:lineRule="auto"/>
        <w:ind w:left="0" w:firstLine="0"/>
        <w:contextualSpacing/>
        <w:mirrorIndents/>
        <w:outlineLvl w:val="3"/>
        <w:rPr>
          <w:rFonts w:ascii="Verdana" w:eastAsia="Times New Roman" w:hAnsi="Verdana" w:cs="Verdana"/>
          <w:bCs/>
          <w:lang w:eastAsia="pl-PL"/>
        </w:rPr>
      </w:pPr>
      <w:r w:rsidRPr="00D54DF6">
        <w:rPr>
          <w:rFonts w:ascii="Verdana" w:eastAsia="Times New Roman" w:hAnsi="Verdana" w:cs="Verdana"/>
          <w:bCs/>
          <w:lang w:eastAsia="pl-PL"/>
        </w:rPr>
        <w:t>Umowę sporządzono w trzech jednobrzmiących egzemplarzach: jeden egzemplarz dla Wykonawcy i dwa egzemplarze dla Zamawiającego.</w:t>
      </w:r>
    </w:p>
    <w:p w:rsidR="00D54DF6" w:rsidRPr="00D54DF6" w:rsidRDefault="00D54DF6" w:rsidP="00D54DF6">
      <w:pPr>
        <w:autoSpaceDE w:val="0"/>
        <w:autoSpaceDN w:val="0"/>
        <w:adjustRightInd w:val="0"/>
        <w:spacing w:after="0" w:line="30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D54DF6" w:rsidRPr="00D54DF6" w:rsidRDefault="00D54DF6" w:rsidP="00D54DF6">
      <w:pPr>
        <w:autoSpaceDE w:val="0"/>
        <w:autoSpaceDN w:val="0"/>
        <w:adjustRightInd w:val="0"/>
        <w:spacing w:after="0" w:line="300" w:lineRule="auto"/>
        <w:jc w:val="both"/>
        <w:rPr>
          <w:rFonts w:ascii="Verdana" w:eastAsia="Times New Roman" w:hAnsi="Verdana" w:cs="Verdana"/>
          <w:lang w:eastAsia="pl-PL"/>
        </w:rPr>
      </w:pPr>
      <w:r w:rsidRPr="00D54DF6">
        <w:rPr>
          <w:rFonts w:ascii="Verdana" w:eastAsia="Times New Roman" w:hAnsi="Verdana" w:cs="Verdana"/>
          <w:lang w:eastAsia="pl-PL"/>
        </w:rPr>
        <w:t xml:space="preserve">Umowę sprawdzono pod względem legalności, celowości i gospodarności </w:t>
      </w:r>
    </w:p>
    <w:p w:rsidR="00D54DF6" w:rsidRPr="00D54DF6" w:rsidRDefault="00D54DF6" w:rsidP="00D54DF6">
      <w:pPr>
        <w:autoSpaceDE w:val="0"/>
        <w:autoSpaceDN w:val="0"/>
        <w:adjustRightInd w:val="0"/>
        <w:spacing w:after="0" w:line="300" w:lineRule="auto"/>
        <w:jc w:val="both"/>
        <w:rPr>
          <w:rFonts w:ascii="Verdana" w:eastAsia="Times New Roman" w:hAnsi="Verdana" w:cs="Verdana"/>
          <w:sz w:val="20"/>
          <w:szCs w:val="20"/>
          <w:lang w:eastAsia="pl-PL"/>
        </w:rPr>
      </w:pPr>
    </w:p>
    <w:p w:rsidR="00D54DF6" w:rsidRPr="00D54DF6" w:rsidRDefault="00D54DF6" w:rsidP="00D54DF6">
      <w:pPr>
        <w:tabs>
          <w:tab w:val="left" w:pos="4536"/>
        </w:tabs>
        <w:spacing w:after="0" w:line="300" w:lineRule="auto"/>
        <w:rPr>
          <w:rFonts w:ascii="Verdana" w:eastAsia="Times New Roman" w:hAnsi="Verdana" w:cs="Verdana"/>
          <w:lang w:eastAsia="pl-PL"/>
        </w:rPr>
      </w:pPr>
      <w:r w:rsidRPr="00D54DF6">
        <w:rPr>
          <w:rFonts w:ascii="Verdana" w:eastAsia="Times New Roman" w:hAnsi="Verdana" w:cs="Verdana"/>
          <w:lang w:eastAsia="pl-PL"/>
        </w:rPr>
        <w:t>Zamawiający:</w:t>
      </w:r>
      <w:r w:rsidRPr="00D54DF6">
        <w:rPr>
          <w:rFonts w:ascii="Verdana" w:eastAsia="Times New Roman" w:hAnsi="Verdana" w:cs="Verdana"/>
          <w:lang w:eastAsia="pl-PL"/>
        </w:rPr>
        <w:tab/>
        <w:t xml:space="preserve">        Wykonawca:</w:t>
      </w:r>
    </w:p>
    <w:p w:rsidR="00D54DF6" w:rsidRPr="00D54DF6" w:rsidRDefault="00D54DF6" w:rsidP="00D54DF6">
      <w:pPr>
        <w:keepNext/>
        <w:spacing w:before="240" w:after="0" w:line="240" w:lineRule="auto"/>
        <w:outlineLvl w:val="1"/>
        <w:rPr>
          <w:rFonts w:ascii="Verdana" w:eastAsia="Times New Roman" w:hAnsi="Verdana" w:cs="Times New Roman"/>
          <w:b/>
          <w:bCs/>
          <w:sz w:val="24"/>
          <w:szCs w:val="24"/>
          <w:lang w:eastAsia="pl-PL"/>
        </w:rPr>
      </w:pPr>
    </w:p>
    <w:p w:rsidR="00D54DF6" w:rsidRPr="00D54DF6" w:rsidRDefault="00D54DF6" w:rsidP="00D54D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54DF6" w:rsidRPr="00D54DF6" w:rsidRDefault="00D54DF6" w:rsidP="00D54D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54DF6" w:rsidRPr="00D54DF6" w:rsidRDefault="00D54DF6" w:rsidP="00D54D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54DF6" w:rsidRPr="00D54DF6" w:rsidRDefault="00D54DF6" w:rsidP="00D54D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54DF6" w:rsidRPr="00D54DF6" w:rsidRDefault="00D54DF6" w:rsidP="00D54D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54DF6" w:rsidRPr="00D54DF6" w:rsidRDefault="00D54DF6" w:rsidP="00D54DF6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D54DF6" w:rsidRPr="00D54DF6" w:rsidRDefault="00D54DF6" w:rsidP="00D54DF6">
      <w:pPr>
        <w:tabs>
          <w:tab w:val="left" w:pos="567"/>
          <w:tab w:val="center" w:pos="2835"/>
          <w:tab w:val="left" w:pos="5670"/>
        </w:tabs>
        <w:spacing w:before="120" w:after="0" w:line="360" w:lineRule="auto"/>
        <w:mirrorIndents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:rsidR="00D54DF6" w:rsidRPr="00D54DF6" w:rsidRDefault="00D54DF6" w:rsidP="00D54DF6">
      <w:pPr>
        <w:tabs>
          <w:tab w:val="left" w:pos="567"/>
          <w:tab w:val="center" w:pos="2835"/>
          <w:tab w:val="left" w:pos="5670"/>
        </w:tabs>
        <w:spacing w:before="120" w:after="0" w:line="360" w:lineRule="auto"/>
        <w:mirrorIndents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</w:p>
    <w:p w:rsidR="00D54DF6" w:rsidRPr="00D54DF6" w:rsidRDefault="00D54DF6" w:rsidP="00D54DF6">
      <w:pPr>
        <w:tabs>
          <w:tab w:val="left" w:pos="567"/>
          <w:tab w:val="center" w:pos="2835"/>
          <w:tab w:val="left" w:pos="5670"/>
        </w:tabs>
        <w:spacing w:before="120" w:after="0" w:line="360" w:lineRule="auto"/>
        <w:mirrorIndents/>
        <w:rPr>
          <w:rFonts w:ascii="Verdana" w:eastAsia="Times New Roman" w:hAnsi="Verdana" w:cs="Times New Roman"/>
          <w:bCs/>
          <w:sz w:val="20"/>
          <w:szCs w:val="20"/>
          <w:lang w:eastAsia="pl-PL"/>
        </w:rPr>
      </w:pPr>
      <w:r w:rsidRPr="00D54DF6">
        <w:rPr>
          <w:rFonts w:ascii="Verdana" w:eastAsia="Times New Roman" w:hAnsi="Verdana" w:cs="Times New Roman"/>
          <w:bCs/>
          <w:sz w:val="20"/>
          <w:szCs w:val="20"/>
          <w:lang w:eastAsia="pl-PL"/>
        </w:rPr>
        <w:t>Załącznik do umowy:</w:t>
      </w:r>
      <w:r>
        <w:rPr>
          <w:rFonts w:ascii="Verdana" w:eastAsia="Times New Roman" w:hAnsi="Verdana" w:cs="Times New Roman"/>
          <w:bCs/>
          <w:sz w:val="20"/>
          <w:szCs w:val="20"/>
          <w:lang w:eastAsia="pl-PL"/>
        </w:rPr>
        <w:t xml:space="preserve"> </w:t>
      </w:r>
      <w:r w:rsidRPr="00D54DF6">
        <w:rPr>
          <w:rFonts w:ascii="Verdana" w:eastAsia="Times New Roman" w:hAnsi="Verdana" w:cs="Times New Roman"/>
          <w:color w:val="000000"/>
          <w:sz w:val="20"/>
          <w:szCs w:val="20"/>
          <w:lang w:eastAsia="pl-PL"/>
        </w:rPr>
        <w:t>Informacje dotyczące przetwarzania danych osobowych</w:t>
      </w:r>
    </w:p>
    <w:p w:rsidR="00D54DF6" w:rsidRPr="00D54DF6" w:rsidRDefault="00D54DF6" w:rsidP="00D54DF6">
      <w:pPr>
        <w:spacing w:after="0" w:line="300" w:lineRule="auto"/>
        <w:jc w:val="both"/>
        <w:rPr>
          <w:rFonts w:ascii="Verdana" w:eastAsia="Times New Roman" w:hAnsi="Verdana" w:cs="Verdana"/>
          <w:b/>
          <w:lang w:eastAsia="pl-PL"/>
        </w:rPr>
      </w:pPr>
    </w:p>
    <w:p w:rsidR="00D54DF6" w:rsidRPr="00D54DF6" w:rsidRDefault="00D54DF6" w:rsidP="00D54DF6">
      <w:pPr>
        <w:spacing w:line="320" w:lineRule="exact"/>
        <w:jc w:val="both"/>
        <w:rPr>
          <w:rFonts w:ascii="Verdana" w:hAnsi="Verdana"/>
          <w:b/>
          <w:sz w:val="20"/>
        </w:rPr>
      </w:pPr>
      <w:r w:rsidRPr="00D54DF6">
        <w:rPr>
          <w:rFonts w:ascii="Verdana" w:eastAsia="Times New Roman" w:hAnsi="Verdana" w:cs="Verdana"/>
          <w:b/>
          <w:lang w:eastAsia="pl-PL"/>
        </w:rPr>
        <w:t>Klasyfikacja budżetowa</w:t>
      </w:r>
      <w:r>
        <w:rPr>
          <w:rFonts w:ascii="Verdana" w:eastAsia="Times New Roman" w:hAnsi="Verdana" w:cs="Verdana"/>
          <w:lang w:eastAsia="pl-PL"/>
        </w:rPr>
        <w:t>:</w:t>
      </w:r>
      <w:r>
        <w:rPr>
          <w:rFonts w:ascii="Verdana" w:eastAsia="Times New Roman" w:hAnsi="Verdana" w:cs="Verdana"/>
          <w:lang w:eastAsia="pl-PL"/>
        </w:rPr>
        <w:tab/>
      </w:r>
      <w:r w:rsidRPr="00D54DF6">
        <w:rPr>
          <w:rFonts w:ascii="Verdana" w:hAnsi="Verdana"/>
          <w:b/>
          <w:sz w:val="20"/>
        </w:rPr>
        <w:t>JUZ-81, 900.90095.W4302+999, GW, WKE/B/09</w:t>
      </w:r>
    </w:p>
    <w:p w:rsidR="00B864B1" w:rsidRPr="00D17357" w:rsidRDefault="00D54DF6" w:rsidP="00D17357">
      <w:pPr>
        <w:spacing w:line="320" w:lineRule="exact"/>
        <w:ind w:left="2836" w:firstLine="709"/>
        <w:jc w:val="both"/>
        <w:rPr>
          <w:rFonts w:ascii="Verdana" w:hAnsi="Verdana"/>
          <w:b/>
          <w:sz w:val="20"/>
        </w:rPr>
      </w:pPr>
      <w:r w:rsidRPr="00D54DF6">
        <w:rPr>
          <w:rFonts w:ascii="Verdana" w:hAnsi="Verdana"/>
          <w:b/>
          <w:sz w:val="20"/>
        </w:rPr>
        <w:t>JUZ-81, 900.90095.W4300+999, GW, WKE/B/09</w:t>
      </w:r>
    </w:p>
    <w:sectPr w:rsidR="00B864B1" w:rsidRPr="00D17357" w:rsidSect="004E2816">
      <w:headerReference w:type="default" r:id="rId14"/>
      <w:footerReference w:type="default" r:id="rId15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504B5" w:rsidRDefault="003504B5" w:rsidP="00C8039A">
      <w:pPr>
        <w:spacing w:after="0" w:line="240" w:lineRule="auto"/>
      </w:pPr>
      <w:r>
        <w:separator/>
      </w:r>
    </w:p>
  </w:endnote>
  <w:endnote w:type="continuationSeparator" w:id="0">
    <w:p w:rsidR="003504B5" w:rsidRDefault="003504B5" w:rsidP="00C803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IDFont+F2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897624"/>
      <w:docPartObj>
        <w:docPartGallery w:val="Page Numbers (Bottom of Page)"/>
        <w:docPartUnique/>
      </w:docPartObj>
    </w:sdtPr>
    <w:sdtContent>
      <w:p w:rsidR="00865B05" w:rsidRDefault="00282B50">
        <w:pPr>
          <w:pStyle w:val="Stopka"/>
          <w:jc w:val="right"/>
        </w:pPr>
        <w:r>
          <w:fldChar w:fldCharType="begin"/>
        </w:r>
        <w:r w:rsidR="00BA0297">
          <w:instrText xml:space="preserve"> PAGE   \* MERGEFORMAT </w:instrText>
        </w:r>
        <w:r>
          <w:fldChar w:fldCharType="separate"/>
        </w:r>
        <w:r w:rsidR="006F1686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65B05" w:rsidRDefault="00865B0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504B5" w:rsidRDefault="003504B5" w:rsidP="00C8039A">
      <w:pPr>
        <w:spacing w:after="0" w:line="240" w:lineRule="auto"/>
      </w:pPr>
      <w:r>
        <w:separator/>
      </w:r>
    </w:p>
  </w:footnote>
  <w:footnote w:type="continuationSeparator" w:id="0">
    <w:p w:rsidR="003504B5" w:rsidRDefault="003504B5" w:rsidP="00C803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D37A9" w:rsidRDefault="006D37A9" w:rsidP="006D37A9">
    <w:pPr>
      <w:pStyle w:val="Nagwek"/>
      <w:rPr>
        <w:noProof/>
        <w:lang w:eastAsia="pl-PL"/>
      </w:rPr>
    </w:pPr>
    <w:r>
      <w:rPr>
        <w:rFonts w:ascii="Calibri" w:eastAsia="Calibri" w:hAnsi="Calibri" w:cs="Times New Roman"/>
        <w:noProof/>
        <w:lang w:eastAsia="pl-PL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506095</wp:posOffset>
          </wp:positionH>
          <wp:positionV relativeFrom="paragraph">
            <wp:posOffset>1270</wp:posOffset>
          </wp:positionV>
          <wp:extent cx="1483995" cy="712470"/>
          <wp:effectExtent l="0" t="0" r="0" b="0"/>
          <wp:wrapSquare wrapText="bothSides"/>
          <wp:docPr id="6" name="Obraz 1" descr="Foodshift_Logo_WROCŁA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Foodshift_Logo_WROCŁAW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83995" cy="71247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  <w:lang w:eastAsia="pl-PL"/>
      </w:rPr>
      <w:drawing>
        <wp:inline distT="0" distB="0" distL="0" distR="0">
          <wp:extent cx="344170" cy="415925"/>
          <wp:effectExtent l="19050" t="0" r="0" b="0"/>
          <wp:docPr id="5" name="Obraz 1" descr="Herb_Wrocławia-kolor_bi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Herb_Wrocławia-kolor_bi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44170" cy="4159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>
      <w:rPr>
        <w:noProof/>
        <w:lang w:eastAsia="pl-PL"/>
      </w:rPr>
      <w:t xml:space="preserve">        </w:t>
    </w:r>
    <w:r>
      <w:rPr>
        <w:noProof/>
        <w:lang w:eastAsia="pl-PL"/>
      </w:rPr>
      <w:tab/>
      <w:t xml:space="preserve">                                             </w:t>
    </w:r>
    <w:r>
      <w:rPr>
        <w:noProof/>
        <w:lang w:eastAsia="pl-PL"/>
      </w:rPr>
      <w:drawing>
        <wp:inline distT="0" distB="0" distL="0" distR="0">
          <wp:extent cx="3681095" cy="540385"/>
          <wp:effectExtent l="19050" t="0" r="0" b="0"/>
          <wp:docPr id="3" name="Obraz 1" descr="120324889_422825188686385_4605497754936701953_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120324889_422825188686385_4605497754936701953_n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681095" cy="540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6D37A9" w:rsidRDefault="006D37A9" w:rsidP="006D37A9">
    <w:pPr>
      <w:pStyle w:val="Nagwek"/>
    </w:pPr>
    <w:r>
      <w:t>_______________________________________________________________________________</w:t>
    </w:r>
  </w:p>
  <w:p w:rsidR="00865B05" w:rsidRPr="006D37A9" w:rsidRDefault="00865B05" w:rsidP="006D37A9">
    <w:pPr>
      <w:pStyle w:val="Nagwek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>
    <w:nsid w:val="00000002"/>
    <w:multiLevelType w:val="singleLevel"/>
    <w:tmpl w:val="00000002"/>
    <w:name w:val="WW8Num5"/>
    <w:lvl w:ilvl="0">
      <w:start w:val="3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00000008"/>
    <w:multiLevelType w:val="singleLevel"/>
    <w:tmpl w:val="00000008"/>
    <w:name w:val="WW8Num38"/>
    <w:lvl w:ilvl="0">
      <w:start w:val="1"/>
      <w:numFmt w:val="decimal"/>
      <w:lvlText w:val="%1)"/>
      <w:lvlJc w:val="left"/>
      <w:pPr>
        <w:tabs>
          <w:tab w:val="num" w:pos="660"/>
        </w:tabs>
        <w:ind w:left="660" w:hanging="360"/>
      </w:pPr>
    </w:lvl>
  </w:abstractNum>
  <w:abstractNum w:abstractNumId="3">
    <w:nsid w:val="00000009"/>
    <w:multiLevelType w:val="singleLevel"/>
    <w:tmpl w:val="00000009"/>
    <w:name w:val="WW8Num39"/>
    <w:lvl w:ilvl="0">
      <w:start w:val="1"/>
      <w:numFmt w:val="decimal"/>
      <w:lvlText w:val="%1)"/>
      <w:lvlJc w:val="left"/>
      <w:pPr>
        <w:tabs>
          <w:tab w:val="num" w:pos="688"/>
        </w:tabs>
        <w:ind w:left="688" w:hanging="283"/>
      </w:pPr>
    </w:lvl>
  </w:abstractNum>
  <w:abstractNum w:abstractNumId="4">
    <w:nsid w:val="0000000A"/>
    <w:multiLevelType w:val="multilevel"/>
    <w:tmpl w:val="0000000A"/>
    <w:name w:val="WW8Num41"/>
    <w:lvl w:ilvl="0">
      <w:start w:val="1"/>
      <w:numFmt w:val="decimal"/>
      <w:lvlText w:val="%1)"/>
      <w:lvlJc w:val="left"/>
      <w:pPr>
        <w:tabs>
          <w:tab w:val="num" w:pos="2640"/>
        </w:tabs>
        <w:ind w:left="2640" w:hanging="360"/>
      </w:pPr>
    </w:lvl>
    <w:lvl w:ilvl="1">
      <w:start w:val="1"/>
      <w:numFmt w:val="decimal"/>
      <w:lvlText w:val="%2."/>
      <w:lvlJc w:val="left"/>
      <w:pPr>
        <w:tabs>
          <w:tab w:val="num" w:pos="3420"/>
        </w:tabs>
        <w:ind w:left="3420" w:hanging="360"/>
      </w:pPr>
    </w:lvl>
    <w:lvl w:ilvl="2">
      <w:start w:val="1"/>
      <w:numFmt w:val="lowerRoman"/>
      <w:lvlText w:val="%3."/>
      <w:lvlJc w:val="right"/>
      <w:pPr>
        <w:tabs>
          <w:tab w:val="num" w:pos="4140"/>
        </w:tabs>
        <w:ind w:left="4140" w:hanging="180"/>
      </w:pPr>
    </w:lvl>
    <w:lvl w:ilvl="3">
      <w:start w:val="1"/>
      <w:numFmt w:val="decimal"/>
      <w:lvlText w:val="%4."/>
      <w:lvlJc w:val="left"/>
      <w:pPr>
        <w:tabs>
          <w:tab w:val="num" w:pos="4860"/>
        </w:tabs>
        <w:ind w:left="4860" w:hanging="360"/>
      </w:pPr>
    </w:lvl>
    <w:lvl w:ilvl="4">
      <w:start w:val="1"/>
      <w:numFmt w:val="lowerLetter"/>
      <w:lvlText w:val="%5."/>
      <w:lvlJc w:val="left"/>
      <w:pPr>
        <w:tabs>
          <w:tab w:val="num" w:pos="5580"/>
        </w:tabs>
        <w:ind w:left="5580" w:hanging="360"/>
      </w:pPr>
    </w:lvl>
    <w:lvl w:ilvl="5">
      <w:start w:val="1"/>
      <w:numFmt w:val="lowerRoman"/>
      <w:lvlText w:val="%6."/>
      <w:lvlJc w:val="right"/>
      <w:pPr>
        <w:tabs>
          <w:tab w:val="num" w:pos="6300"/>
        </w:tabs>
        <w:ind w:left="6300" w:hanging="180"/>
      </w:pPr>
    </w:lvl>
    <w:lvl w:ilvl="6">
      <w:start w:val="1"/>
      <w:numFmt w:val="decimal"/>
      <w:lvlText w:val="%7."/>
      <w:lvlJc w:val="left"/>
      <w:pPr>
        <w:tabs>
          <w:tab w:val="num" w:pos="7020"/>
        </w:tabs>
        <w:ind w:left="7020" w:hanging="360"/>
      </w:pPr>
    </w:lvl>
    <w:lvl w:ilvl="7">
      <w:start w:val="1"/>
      <w:numFmt w:val="lowerLetter"/>
      <w:lvlText w:val="%8."/>
      <w:lvlJc w:val="left"/>
      <w:pPr>
        <w:tabs>
          <w:tab w:val="num" w:pos="7740"/>
        </w:tabs>
        <w:ind w:left="7740" w:hanging="360"/>
      </w:pPr>
    </w:lvl>
    <w:lvl w:ilvl="8">
      <w:start w:val="1"/>
      <w:numFmt w:val="lowerRoman"/>
      <w:lvlText w:val="%9."/>
      <w:lvlJc w:val="right"/>
      <w:pPr>
        <w:tabs>
          <w:tab w:val="num" w:pos="8460"/>
        </w:tabs>
        <w:ind w:left="8460" w:hanging="180"/>
      </w:pPr>
    </w:lvl>
  </w:abstractNum>
  <w:abstractNum w:abstractNumId="5">
    <w:nsid w:val="0000000C"/>
    <w:multiLevelType w:val="multilevel"/>
    <w:tmpl w:val="8370C3EC"/>
    <w:name w:val="WW8Num5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5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00000011"/>
    <w:multiLevelType w:val="multilevel"/>
    <w:tmpl w:val="00000011"/>
    <w:name w:val="WW8Num80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)"/>
      <w:lvlJc w:val="left"/>
      <w:pPr>
        <w:tabs>
          <w:tab w:val="num" w:pos="5683"/>
        </w:tabs>
        <w:ind w:left="5683" w:hanging="28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0000014"/>
    <w:multiLevelType w:val="multilevel"/>
    <w:tmpl w:val="00000014"/>
    <w:name w:val="WW8Num99"/>
    <w:lvl w:ilvl="0">
      <w:start w:val="1"/>
      <w:numFmt w:val="lowerLetter"/>
      <w:lvlText w:val="%1)"/>
      <w:lvlJc w:val="left"/>
      <w:pPr>
        <w:tabs>
          <w:tab w:val="num" w:pos="2340"/>
        </w:tabs>
        <w:ind w:left="234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00000015"/>
    <w:multiLevelType w:val="singleLevel"/>
    <w:tmpl w:val="00000015"/>
    <w:name w:val="WW8Num106"/>
    <w:lvl w:ilvl="0">
      <w:start w:val="1"/>
      <w:numFmt w:val="decimal"/>
      <w:lvlText w:val="%1)"/>
      <w:lvlJc w:val="left"/>
      <w:pPr>
        <w:tabs>
          <w:tab w:val="num" w:pos="1724"/>
        </w:tabs>
        <w:ind w:left="1724" w:hanging="360"/>
      </w:pPr>
    </w:lvl>
  </w:abstractNum>
  <w:abstractNum w:abstractNumId="9">
    <w:nsid w:val="00000017"/>
    <w:multiLevelType w:val="multilevel"/>
    <w:tmpl w:val="00000017"/>
    <w:name w:val="WW8Num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00000019"/>
    <w:multiLevelType w:val="singleLevel"/>
    <w:tmpl w:val="00000019"/>
    <w:name w:val="WW8Num133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1A"/>
    <w:multiLevelType w:val="multilevel"/>
    <w:tmpl w:val="0000001A"/>
    <w:name w:val="WW8Num159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>
      <w:start w:val="1"/>
      <w:numFmt w:val="decimal"/>
      <w:lvlText w:val="%2)"/>
      <w:lvlJc w:val="left"/>
      <w:pPr>
        <w:tabs>
          <w:tab w:val="num" w:pos="709"/>
        </w:tabs>
        <w:ind w:left="709" w:hanging="283"/>
      </w:pPr>
    </w:lvl>
    <w:lvl w:ilvl="2">
      <w:start w:val="1"/>
      <w:numFmt w:val="lowerLetter"/>
      <w:lvlText w:val="%3)"/>
      <w:lvlJc w:val="left"/>
      <w:pPr>
        <w:tabs>
          <w:tab w:val="num" w:pos="2520"/>
        </w:tabs>
        <w:ind w:left="2520" w:hanging="360"/>
      </w:pPr>
    </w:lvl>
    <w:lvl w:ilvl="3">
      <w:start w:val="4"/>
      <w:numFmt w:val="lowerLetter"/>
      <w:lvlText w:val="%4)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2">
    <w:nsid w:val="00000020"/>
    <w:multiLevelType w:val="multilevel"/>
    <w:tmpl w:val="924ACB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Verdana" w:eastAsiaTheme="minorHAnsi" w:hAnsi="Verdana" w:cstheme="minorBid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0000023"/>
    <w:multiLevelType w:val="multilevel"/>
    <w:tmpl w:val="19CC06EC"/>
    <w:name w:val="WW8Num2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582" w:hanging="360"/>
      </w:pPr>
    </w:lvl>
    <w:lvl w:ilvl="2">
      <w:start w:val="1"/>
      <w:numFmt w:val="lowerRoman"/>
      <w:lvlText w:val="%3."/>
      <w:lvlJc w:val="right"/>
      <w:pPr>
        <w:ind w:left="2302" w:hanging="180"/>
      </w:pPr>
    </w:lvl>
    <w:lvl w:ilvl="3">
      <w:start w:val="1"/>
      <w:numFmt w:val="decimal"/>
      <w:lvlText w:val="%4."/>
      <w:lvlJc w:val="left"/>
      <w:pPr>
        <w:ind w:left="502" w:hanging="360"/>
      </w:pPr>
    </w:lvl>
    <w:lvl w:ilvl="4" w:tentative="1">
      <w:start w:val="1"/>
      <w:numFmt w:val="lowerLetter"/>
      <w:lvlText w:val="%5."/>
      <w:lvlJc w:val="left"/>
      <w:pPr>
        <w:ind w:left="3742" w:hanging="360"/>
      </w:pPr>
    </w:lvl>
    <w:lvl w:ilvl="5" w:tentative="1">
      <w:start w:val="1"/>
      <w:numFmt w:val="lowerRoman"/>
      <w:lvlText w:val="%6."/>
      <w:lvlJc w:val="right"/>
      <w:pPr>
        <w:ind w:left="4462" w:hanging="180"/>
      </w:pPr>
    </w:lvl>
    <w:lvl w:ilvl="6" w:tentative="1">
      <w:start w:val="1"/>
      <w:numFmt w:val="decimal"/>
      <w:lvlText w:val="%7."/>
      <w:lvlJc w:val="left"/>
      <w:pPr>
        <w:ind w:left="5182" w:hanging="360"/>
      </w:pPr>
    </w:lvl>
    <w:lvl w:ilvl="7" w:tentative="1">
      <w:start w:val="1"/>
      <w:numFmt w:val="lowerLetter"/>
      <w:lvlText w:val="%8."/>
      <w:lvlJc w:val="left"/>
      <w:pPr>
        <w:ind w:left="5902" w:hanging="360"/>
      </w:pPr>
    </w:lvl>
    <w:lvl w:ilvl="8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4">
    <w:nsid w:val="08B949FF"/>
    <w:multiLevelType w:val="hybridMultilevel"/>
    <w:tmpl w:val="F450329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0A242E5E"/>
    <w:multiLevelType w:val="hybridMultilevel"/>
    <w:tmpl w:val="95D488D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0ACF509E"/>
    <w:multiLevelType w:val="hybridMultilevel"/>
    <w:tmpl w:val="5E369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C11264B0">
      <w:start w:val="1"/>
      <w:numFmt w:val="decimal"/>
      <w:lvlText w:val="%7."/>
      <w:lvlJc w:val="left"/>
      <w:pPr>
        <w:ind w:left="5040" w:hanging="360"/>
      </w:pPr>
      <w:rPr>
        <w:strike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0C746B2F"/>
    <w:multiLevelType w:val="hybridMultilevel"/>
    <w:tmpl w:val="945279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0FAC5C23"/>
    <w:multiLevelType w:val="hybridMultilevel"/>
    <w:tmpl w:val="CF76717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6FBAAD0C">
      <w:start w:val="1"/>
      <w:numFmt w:val="decimal"/>
      <w:lvlText w:val="%2)"/>
      <w:lvlJc w:val="left"/>
      <w:pPr>
        <w:ind w:left="2345" w:hanging="360"/>
      </w:pPr>
      <w:rPr>
        <w:strike w:val="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112F6DB5"/>
    <w:multiLevelType w:val="hybridMultilevel"/>
    <w:tmpl w:val="02E69A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12422768"/>
    <w:multiLevelType w:val="multilevel"/>
    <w:tmpl w:val="924ACB84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Verdana" w:eastAsiaTheme="minorHAnsi" w:hAnsi="Verdana" w:cstheme="minorBidi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12A1633C"/>
    <w:multiLevelType w:val="hybridMultilevel"/>
    <w:tmpl w:val="7134521A"/>
    <w:lvl w:ilvl="0" w:tplc="FAD2E40A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AFE341C"/>
    <w:multiLevelType w:val="hybridMultilevel"/>
    <w:tmpl w:val="47D29872"/>
    <w:lvl w:ilvl="0" w:tplc="E9167D22">
      <w:start w:val="1"/>
      <w:numFmt w:val="decimal"/>
      <w:pStyle w:val="20Dowiadomoscilista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C941FBF"/>
    <w:multiLevelType w:val="hybridMultilevel"/>
    <w:tmpl w:val="8D8A5B06"/>
    <w:lvl w:ilvl="0" w:tplc="5CD4953E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1CE23B7E"/>
    <w:multiLevelType w:val="multilevel"/>
    <w:tmpl w:val="956611BE"/>
    <w:lvl w:ilvl="0">
      <w:start w:val="1"/>
      <w:numFmt w:val="decimal"/>
      <w:lvlRestart w:val="0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567"/>
      </w:pPr>
      <w:rPr>
        <w:rFonts w:ascii="Calibri" w:eastAsia="Times New Roman" w:hAnsi="Calibri" w:cs="Times New Roman"/>
      </w:rPr>
    </w:lvl>
    <w:lvl w:ilvl="2">
      <w:start w:val="1"/>
      <w:numFmt w:val="decimal"/>
      <w:lvlText w:val="%1.%2.%3"/>
      <w:lvlJc w:val="left"/>
      <w:pPr>
        <w:tabs>
          <w:tab w:val="num" w:pos="850"/>
        </w:tabs>
        <w:ind w:left="1417" w:hanging="85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417"/>
        </w:tabs>
        <w:ind w:left="1417" w:hanging="850"/>
      </w:pPr>
      <w:rPr>
        <w:rFonts w:hint="default"/>
        <w:b w:val="0"/>
      </w:rPr>
    </w:lvl>
    <w:lvl w:ilvl="5">
      <w:start w:val="1"/>
      <w:numFmt w:val="lowerRoman"/>
      <w:lvlText w:val="(%6)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6">
      <w:start w:val="1"/>
      <w:numFmt w:val="bullet"/>
      <w:pStyle w:val="H7"/>
      <w:lvlText w:val="–"/>
      <w:lvlJc w:val="left"/>
      <w:pPr>
        <w:tabs>
          <w:tab w:val="num" w:pos="1417"/>
        </w:tabs>
        <w:ind w:left="1417" w:hanging="85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>
    <w:nsid w:val="1F6B0D30"/>
    <w:multiLevelType w:val="hybridMultilevel"/>
    <w:tmpl w:val="586A68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223B6D63"/>
    <w:multiLevelType w:val="hybridMultilevel"/>
    <w:tmpl w:val="6130D0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26AD65D8"/>
    <w:multiLevelType w:val="hybridMultilevel"/>
    <w:tmpl w:val="8D94F51C"/>
    <w:lvl w:ilvl="0" w:tplc="ED6AB00A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26ED1DC2"/>
    <w:multiLevelType w:val="hybridMultilevel"/>
    <w:tmpl w:val="945643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306710E7"/>
    <w:multiLevelType w:val="hybridMultilevel"/>
    <w:tmpl w:val="579EA3C8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560A1DAE">
      <w:start w:val="3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1DFE24AA">
      <w:start w:val="1"/>
      <w:numFmt w:val="decimal"/>
      <w:lvlText w:val="%4)"/>
      <w:lvlJc w:val="left"/>
      <w:pPr>
        <w:ind w:left="3589" w:hanging="360"/>
      </w:pPr>
      <w:rPr>
        <w:rFonts w:hint="default"/>
        <w:color w:val="000000"/>
      </w:rPr>
    </w:lvl>
    <w:lvl w:ilvl="4" w:tplc="C03EBD7C">
      <w:start w:val="1"/>
      <w:numFmt w:val="decimal"/>
      <w:lvlText w:val="%5."/>
      <w:lvlJc w:val="left"/>
      <w:pPr>
        <w:ind w:left="4309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0">
    <w:nsid w:val="3450212E"/>
    <w:multiLevelType w:val="hybridMultilevel"/>
    <w:tmpl w:val="30243CF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34F556C3"/>
    <w:multiLevelType w:val="multilevel"/>
    <w:tmpl w:val="9D52E6C2"/>
    <w:lvl w:ilvl="0">
      <w:start w:val="1"/>
      <w:numFmt w:val="upperRoman"/>
      <w:pStyle w:val="Listapunktowana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2">
    <w:nsid w:val="35FB107D"/>
    <w:multiLevelType w:val="hybridMultilevel"/>
    <w:tmpl w:val="6F7EC00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362145E2"/>
    <w:multiLevelType w:val="hybridMultilevel"/>
    <w:tmpl w:val="8952A978"/>
    <w:lvl w:ilvl="0" w:tplc="E6B2CEB2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36BE6729"/>
    <w:multiLevelType w:val="hybridMultilevel"/>
    <w:tmpl w:val="65CE2818"/>
    <w:lvl w:ilvl="0" w:tplc="A8E4B49A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37157150"/>
    <w:multiLevelType w:val="hybridMultilevel"/>
    <w:tmpl w:val="356E37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AE22E2C6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3F711120"/>
    <w:multiLevelType w:val="hybridMultilevel"/>
    <w:tmpl w:val="5D62E9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3FFB3714"/>
    <w:multiLevelType w:val="hybridMultilevel"/>
    <w:tmpl w:val="8026C1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4E9567F4"/>
    <w:multiLevelType w:val="hybridMultilevel"/>
    <w:tmpl w:val="2730CB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4F5F2B0D"/>
    <w:multiLevelType w:val="hybridMultilevel"/>
    <w:tmpl w:val="249A8AA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51FC7B8D"/>
    <w:multiLevelType w:val="hybridMultilevel"/>
    <w:tmpl w:val="7CA68E5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1">
    <w:nsid w:val="54D9584B"/>
    <w:multiLevelType w:val="hybridMultilevel"/>
    <w:tmpl w:val="06E24ED2"/>
    <w:lvl w:ilvl="0" w:tplc="3E70C40A">
      <w:start w:val="1"/>
      <w:numFmt w:val="ordinal"/>
      <w:lvlText w:val="%1"/>
      <w:lvlJc w:val="left"/>
      <w:pPr>
        <w:ind w:left="720" w:hanging="360"/>
      </w:pPr>
      <w:rPr>
        <w:rFonts w:ascii="Verdana" w:hAnsi="Verdana" w:cs="Verdana" w:hint="default"/>
        <w:b w:val="0"/>
        <w:bCs w:val="0"/>
        <w:i w:val="0"/>
        <w:i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555B5B9F"/>
    <w:multiLevelType w:val="hybridMultilevel"/>
    <w:tmpl w:val="E0BADE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55EC08C1"/>
    <w:multiLevelType w:val="hybridMultilevel"/>
    <w:tmpl w:val="20EECD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564A2A7E"/>
    <w:multiLevelType w:val="hybridMultilevel"/>
    <w:tmpl w:val="B18E37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>
    <w:nsid w:val="571E591F"/>
    <w:multiLevelType w:val="hybridMultilevel"/>
    <w:tmpl w:val="7BA257FA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6">
    <w:nsid w:val="5B6C087F"/>
    <w:multiLevelType w:val="hybridMultilevel"/>
    <w:tmpl w:val="B9207014"/>
    <w:lvl w:ilvl="0" w:tplc="2A683FFC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5E8B4D99"/>
    <w:multiLevelType w:val="multilevel"/>
    <w:tmpl w:val="CEE254E4"/>
    <w:name w:val="zzmpNYCh11Plan1||04 NYCh11Plan1|2|3|1|0|2|41||1|2|32||1|0|0||1|0|2||mpNA||mpNA||mpNA||mpNA||mpNA||"/>
    <w:lvl w:ilvl="0">
      <w:start w:val="1"/>
      <w:numFmt w:val="none"/>
      <w:pStyle w:val="NYCh11Plan11"/>
      <w:suff w:val="nothing"/>
      <w:lvlText w:val=""/>
      <w:lvlJc w:val="left"/>
      <w:pPr>
        <w:tabs>
          <w:tab w:val="num" w:pos="432"/>
        </w:tabs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1">
      <w:start w:val="1"/>
      <w:numFmt w:val="upperLetter"/>
      <w:pStyle w:val="NYCh11Plan12"/>
      <w:lvlText w:val="%2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/>
        <w:b/>
        <w:bCs/>
        <w:i w:val="0"/>
        <w:iCs w:val="0"/>
        <w:caps/>
        <w:smallCaps w:val="0"/>
        <w:strike w:val="0"/>
        <w:dstrike w:val="0"/>
        <w:vanish w:val="0"/>
        <w:color w:val="000000"/>
        <w:sz w:val="24"/>
        <w:szCs w:val="24"/>
        <w:u w:val="none"/>
        <w:effect w:val="none"/>
        <w:vertAlign w:val="baseline"/>
      </w:rPr>
    </w:lvl>
    <w:lvl w:ilvl="2">
      <w:start w:val="1"/>
      <w:numFmt w:val="decimal"/>
      <w:pStyle w:val="NYCh11Plan13"/>
      <w:lvlText w:val="%3."/>
      <w:lvlJc w:val="left"/>
      <w:pPr>
        <w:tabs>
          <w:tab w:val="num" w:pos="1440"/>
        </w:tabs>
        <w:ind w:firstLine="720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3">
      <w:start w:val="1"/>
      <w:numFmt w:val="lowerLetter"/>
      <w:pStyle w:val="NYCh11Plan14"/>
      <w:lvlText w:val="%4."/>
      <w:lvlJc w:val="left"/>
      <w:pPr>
        <w:tabs>
          <w:tab w:val="num" w:pos="2160"/>
        </w:tabs>
        <w:ind w:left="720" w:firstLine="720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4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5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6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7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  <w:lvl w:ilvl="8">
      <w:start w:val="1"/>
      <w:numFmt w:val="none"/>
      <w:lvlText w:val=""/>
      <w:lvlJc w:val="left"/>
      <w:pPr>
        <w:tabs>
          <w:tab w:val="num" w:pos="720"/>
        </w:tabs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color w:val="000000"/>
        <w:u w:val="none"/>
        <w:effect w:val="none"/>
        <w:vertAlign w:val="baseline"/>
      </w:rPr>
    </w:lvl>
  </w:abstractNum>
  <w:abstractNum w:abstractNumId="48">
    <w:nsid w:val="5FF46CFE"/>
    <w:multiLevelType w:val="hybridMultilevel"/>
    <w:tmpl w:val="C44AEAE0"/>
    <w:lvl w:ilvl="0" w:tplc="33861B90">
      <w:start w:val="1"/>
      <w:numFmt w:val="lowerLetter"/>
      <w:lvlText w:val="%1)"/>
      <w:lvlJc w:val="left"/>
      <w:pPr>
        <w:ind w:left="144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9">
    <w:nsid w:val="60305F01"/>
    <w:multiLevelType w:val="hybridMultilevel"/>
    <w:tmpl w:val="971C7A2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>
    <w:nsid w:val="63FF6988"/>
    <w:multiLevelType w:val="hybridMultilevel"/>
    <w:tmpl w:val="66B2544A"/>
    <w:lvl w:ilvl="0" w:tplc="314C7944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>
    <w:nsid w:val="65CD3901"/>
    <w:multiLevelType w:val="hybridMultilevel"/>
    <w:tmpl w:val="60588D70"/>
    <w:lvl w:ilvl="0" w:tplc="6EFE81B4">
      <w:start w:val="1"/>
      <w:numFmt w:val="decimal"/>
      <w:lvlText w:val="%1."/>
      <w:lvlJc w:val="left"/>
      <w:pPr>
        <w:ind w:left="72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B6D7E79"/>
    <w:multiLevelType w:val="hybridMultilevel"/>
    <w:tmpl w:val="D4A6A2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560A1DAE">
      <w:start w:val="3"/>
      <w:numFmt w:val="decimal"/>
      <w:lvlText w:val="%3"/>
      <w:lvlJc w:val="left"/>
      <w:pPr>
        <w:ind w:left="3049" w:hanging="360"/>
      </w:pPr>
      <w:rPr>
        <w:rFonts w:hint="default"/>
      </w:rPr>
    </w:lvl>
    <w:lvl w:ilvl="3" w:tplc="1DFE24AA">
      <w:start w:val="1"/>
      <w:numFmt w:val="decimal"/>
      <w:lvlText w:val="%4)"/>
      <w:lvlJc w:val="left"/>
      <w:pPr>
        <w:ind w:left="3589" w:hanging="360"/>
      </w:pPr>
      <w:rPr>
        <w:rFonts w:hint="default"/>
        <w:color w:val="000000"/>
      </w:rPr>
    </w:lvl>
    <w:lvl w:ilvl="4" w:tplc="B6686650">
      <w:start w:val="1"/>
      <w:numFmt w:val="decimal"/>
      <w:lvlText w:val="%5."/>
      <w:lvlJc w:val="left"/>
      <w:pPr>
        <w:ind w:left="4309" w:hanging="360"/>
      </w:pPr>
      <w:rPr>
        <w:rFonts w:ascii="Verdana" w:hAnsi="Verdana" w:cs="Arial Unicode MS" w:hint="default"/>
        <w:sz w:val="22"/>
        <w:szCs w:val="22"/>
      </w:r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>
    <w:nsid w:val="6D384F22"/>
    <w:multiLevelType w:val="hybridMultilevel"/>
    <w:tmpl w:val="21EA96AE"/>
    <w:lvl w:ilvl="0" w:tplc="2592D0DC">
      <w:start w:val="1"/>
      <w:numFmt w:val="decimal"/>
      <w:lvlText w:val="%1."/>
      <w:lvlJc w:val="left"/>
      <w:pPr>
        <w:ind w:left="1440" w:hanging="360"/>
      </w:pPr>
      <w:rPr>
        <w:rFonts w:ascii="Verdana" w:hAnsi="Verdana" w:cs="Arial Unicode MS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>
    <w:nsid w:val="6F711783"/>
    <w:multiLevelType w:val="hybridMultilevel"/>
    <w:tmpl w:val="4E301C4C"/>
    <w:lvl w:ilvl="0" w:tplc="04150011">
      <w:start w:val="1"/>
      <w:numFmt w:val="decimal"/>
      <w:lvlText w:val="%1)"/>
      <w:lvlJc w:val="left"/>
      <w:pPr>
        <w:ind w:left="795" w:hanging="360"/>
      </w:p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55">
    <w:nsid w:val="71575FAC"/>
    <w:multiLevelType w:val="hybridMultilevel"/>
    <w:tmpl w:val="F5EE6E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>
    <w:nsid w:val="75ED485D"/>
    <w:multiLevelType w:val="hybridMultilevel"/>
    <w:tmpl w:val="B08A122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>
    <w:nsid w:val="75F8089B"/>
    <w:multiLevelType w:val="hybridMultilevel"/>
    <w:tmpl w:val="E710FD8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>
    <w:nsid w:val="78B03D61"/>
    <w:multiLevelType w:val="hybridMultilevel"/>
    <w:tmpl w:val="689ECECC"/>
    <w:lvl w:ilvl="0" w:tplc="AE547CBA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59">
    <w:nsid w:val="7D8412C7"/>
    <w:multiLevelType w:val="hybridMultilevel"/>
    <w:tmpl w:val="975415B0"/>
    <w:lvl w:ilvl="0" w:tplc="D9AACB9C">
      <w:start w:val="1"/>
      <w:numFmt w:val="decimal"/>
      <w:lvlText w:val="%1."/>
      <w:lvlJc w:val="left"/>
      <w:pPr>
        <w:ind w:left="720" w:hanging="360"/>
      </w:pPr>
      <w:rPr>
        <w:b w:val="0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>
    <w:nsid w:val="7FD14A9B"/>
    <w:multiLevelType w:val="hybridMultilevel"/>
    <w:tmpl w:val="A420E1E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4"/>
  </w:num>
  <w:num w:numId="2">
    <w:abstractNumId w:val="22"/>
  </w:num>
  <w:num w:numId="3">
    <w:abstractNumId w:val="47"/>
  </w:num>
  <w:num w:numId="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31"/>
  </w:num>
  <w:num w:numId="7">
    <w:abstractNumId w:val="29"/>
  </w:num>
  <w:num w:numId="8">
    <w:abstractNumId w:val="15"/>
  </w:num>
  <w:num w:numId="9">
    <w:abstractNumId w:val="18"/>
  </w:num>
  <w:num w:numId="10">
    <w:abstractNumId w:val="40"/>
  </w:num>
  <w:num w:numId="11">
    <w:abstractNumId w:val="45"/>
  </w:num>
  <w:num w:numId="12">
    <w:abstractNumId w:val="59"/>
  </w:num>
  <w:num w:numId="13">
    <w:abstractNumId w:val="37"/>
  </w:num>
  <w:num w:numId="14">
    <w:abstractNumId w:val="17"/>
  </w:num>
  <w:num w:numId="15">
    <w:abstractNumId w:val="19"/>
  </w:num>
  <w:num w:numId="16">
    <w:abstractNumId w:val="34"/>
  </w:num>
  <w:num w:numId="17">
    <w:abstractNumId w:val="57"/>
  </w:num>
  <w:num w:numId="18">
    <w:abstractNumId w:val="27"/>
  </w:num>
  <w:num w:numId="19">
    <w:abstractNumId w:val="16"/>
  </w:num>
  <w:num w:numId="20">
    <w:abstractNumId w:val="60"/>
  </w:num>
  <w:num w:numId="21">
    <w:abstractNumId w:val="36"/>
  </w:num>
  <w:num w:numId="22">
    <w:abstractNumId w:val="28"/>
  </w:num>
  <w:num w:numId="23">
    <w:abstractNumId w:val="50"/>
  </w:num>
  <w:num w:numId="24">
    <w:abstractNumId w:val="35"/>
  </w:num>
  <w:num w:numId="25">
    <w:abstractNumId w:val="25"/>
  </w:num>
  <w:num w:numId="26">
    <w:abstractNumId w:val="56"/>
  </w:num>
  <w:num w:numId="27">
    <w:abstractNumId w:val="54"/>
  </w:num>
  <w:num w:numId="28">
    <w:abstractNumId w:val="38"/>
  </w:num>
  <w:num w:numId="29">
    <w:abstractNumId w:val="32"/>
  </w:num>
  <w:num w:numId="30">
    <w:abstractNumId w:val="58"/>
    <w:lvlOverride w:ilvl="0">
      <w:startOverride w:val="1"/>
    </w:lvlOverride>
  </w:num>
  <w:num w:numId="31">
    <w:abstractNumId w:val="53"/>
  </w:num>
  <w:num w:numId="32">
    <w:abstractNumId w:val="55"/>
  </w:num>
  <w:num w:numId="33">
    <w:abstractNumId w:val="48"/>
  </w:num>
  <w:num w:numId="34">
    <w:abstractNumId w:val="49"/>
  </w:num>
  <w:num w:numId="35">
    <w:abstractNumId w:val="41"/>
  </w:num>
  <w:num w:numId="36">
    <w:abstractNumId w:val="33"/>
  </w:num>
  <w:num w:numId="37">
    <w:abstractNumId w:val="43"/>
  </w:num>
  <w:num w:numId="38">
    <w:abstractNumId w:val="23"/>
  </w:num>
  <w:num w:numId="39">
    <w:abstractNumId w:val="14"/>
  </w:num>
  <w:num w:numId="40">
    <w:abstractNumId w:val="52"/>
  </w:num>
  <w:num w:numId="41">
    <w:abstractNumId w:val="44"/>
  </w:num>
  <w:num w:numId="42">
    <w:abstractNumId w:val="12"/>
  </w:num>
  <w:num w:numId="43">
    <w:abstractNumId w:val="20"/>
  </w:num>
  <w:num w:numId="44">
    <w:abstractNumId w:val="51"/>
  </w:num>
  <w:num w:numId="45">
    <w:abstractNumId w:val="42"/>
  </w:num>
  <w:num w:numId="46">
    <w:abstractNumId w:val="39"/>
  </w:num>
  <w:num w:numId="47">
    <w:abstractNumId w:val="30"/>
  </w:num>
  <w:num w:numId="48">
    <w:abstractNumId w:val="46"/>
  </w:num>
  <w:num w:numId="49">
    <w:abstractNumId w:val="26"/>
  </w:num>
  <w:num w:numId="50">
    <w:abstractNumId w:val="21"/>
  </w:num>
  <w:numIdMacAtCleanup w:val="3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removeDateAndTime/>
  <w:proofState w:spelling="clean"/>
  <w:defaultTabStop w:val="709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4C63D1"/>
    <w:rsid w:val="000028A9"/>
    <w:rsid w:val="00002A0B"/>
    <w:rsid w:val="0000483B"/>
    <w:rsid w:val="00015A5A"/>
    <w:rsid w:val="00021762"/>
    <w:rsid w:val="000218B6"/>
    <w:rsid w:val="00026855"/>
    <w:rsid w:val="00026F4A"/>
    <w:rsid w:val="00042857"/>
    <w:rsid w:val="00042F56"/>
    <w:rsid w:val="000629EF"/>
    <w:rsid w:val="00063BC0"/>
    <w:rsid w:val="00066118"/>
    <w:rsid w:val="00067560"/>
    <w:rsid w:val="00074C21"/>
    <w:rsid w:val="00075989"/>
    <w:rsid w:val="000815A4"/>
    <w:rsid w:val="000832D2"/>
    <w:rsid w:val="00086124"/>
    <w:rsid w:val="00086440"/>
    <w:rsid w:val="00095158"/>
    <w:rsid w:val="000962B5"/>
    <w:rsid w:val="000A0587"/>
    <w:rsid w:val="000A0C4F"/>
    <w:rsid w:val="000A71E5"/>
    <w:rsid w:val="000A79CC"/>
    <w:rsid w:val="000A7B1D"/>
    <w:rsid w:val="000B2A48"/>
    <w:rsid w:val="000B3C58"/>
    <w:rsid w:val="000C0E64"/>
    <w:rsid w:val="000C29ED"/>
    <w:rsid w:val="000C2A3E"/>
    <w:rsid w:val="000C2F2B"/>
    <w:rsid w:val="000C5A5F"/>
    <w:rsid w:val="000C65D3"/>
    <w:rsid w:val="000D1BAD"/>
    <w:rsid w:val="000D4430"/>
    <w:rsid w:val="000D6D0C"/>
    <w:rsid w:val="000E0495"/>
    <w:rsid w:val="000E5588"/>
    <w:rsid w:val="000E774D"/>
    <w:rsid w:val="000F0C5C"/>
    <w:rsid w:val="000F1C08"/>
    <w:rsid w:val="000F289F"/>
    <w:rsid w:val="000F7452"/>
    <w:rsid w:val="0010262E"/>
    <w:rsid w:val="00103520"/>
    <w:rsid w:val="00106F66"/>
    <w:rsid w:val="00112801"/>
    <w:rsid w:val="00112ED7"/>
    <w:rsid w:val="00123B2A"/>
    <w:rsid w:val="00123C9B"/>
    <w:rsid w:val="001261F3"/>
    <w:rsid w:val="001264EB"/>
    <w:rsid w:val="001312F8"/>
    <w:rsid w:val="00133BA3"/>
    <w:rsid w:val="00134901"/>
    <w:rsid w:val="00135C82"/>
    <w:rsid w:val="00137884"/>
    <w:rsid w:val="0014150A"/>
    <w:rsid w:val="00153170"/>
    <w:rsid w:val="00153BC6"/>
    <w:rsid w:val="00156521"/>
    <w:rsid w:val="00156FEA"/>
    <w:rsid w:val="00163E17"/>
    <w:rsid w:val="00165284"/>
    <w:rsid w:val="00165CCC"/>
    <w:rsid w:val="0017085C"/>
    <w:rsid w:val="0017151B"/>
    <w:rsid w:val="0017638C"/>
    <w:rsid w:val="001771C2"/>
    <w:rsid w:val="00177962"/>
    <w:rsid w:val="001802A9"/>
    <w:rsid w:val="001804F4"/>
    <w:rsid w:val="0018134E"/>
    <w:rsid w:val="00181B2A"/>
    <w:rsid w:val="00182591"/>
    <w:rsid w:val="00182D5B"/>
    <w:rsid w:val="00183717"/>
    <w:rsid w:val="00186B14"/>
    <w:rsid w:val="00186CB7"/>
    <w:rsid w:val="001902F0"/>
    <w:rsid w:val="001923E6"/>
    <w:rsid w:val="00196EDE"/>
    <w:rsid w:val="001A31CA"/>
    <w:rsid w:val="001A39ED"/>
    <w:rsid w:val="001A5956"/>
    <w:rsid w:val="001A79CD"/>
    <w:rsid w:val="001B3619"/>
    <w:rsid w:val="001B3788"/>
    <w:rsid w:val="001B608E"/>
    <w:rsid w:val="001B7193"/>
    <w:rsid w:val="001C20A4"/>
    <w:rsid w:val="001C359E"/>
    <w:rsid w:val="001D1F86"/>
    <w:rsid w:val="001D33AE"/>
    <w:rsid w:val="001D71FB"/>
    <w:rsid w:val="001E098D"/>
    <w:rsid w:val="001E1592"/>
    <w:rsid w:val="001E1B73"/>
    <w:rsid w:val="001E4C62"/>
    <w:rsid w:val="001E642B"/>
    <w:rsid w:val="001F411B"/>
    <w:rsid w:val="001F5EA0"/>
    <w:rsid w:val="00200C32"/>
    <w:rsid w:val="0020793E"/>
    <w:rsid w:val="00210B27"/>
    <w:rsid w:val="002112CF"/>
    <w:rsid w:val="00213435"/>
    <w:rsid w:val="0021643C"/>
    <w:rsid w:val="0022166A"/>
    <w:rsid w:val="00222FFD"/>
    <w:rsid w:val="002330BD"/>
    <w:rsid w:val="002346C1"/>
    <w:rsid w:val="00243B17"/>
    <w:rsid w:val="00246455"/>
    <w:rsid w:val="00247AB1"/>
    <w:rsid w:val="002501A8"/>
    <w:rsid w:val="002539FD"/>
    <w:rsid w:val="00256F7E"/>
    <w:rsid w:val="00260146"/>
    <w:rsid w:val="002610D0"/>
    <w:rsid w:val="0026110A"/>
    <w:rsid w:val="002617F9"/>
    <w:rsid w:val="00262298"/>
    <w:rsid w:val="00262448"/>
    <w:rsid w:val="00263333"/>
    <w:rsid w:val="00263EBA"/>
    <w:rsid w:val="00267E51"/>
    <w:rsid w:val="00270B20"/>
    <w:rsid w:val="00271710"/>
    <w:rsid w:val="00273DE8"/>
    <w:rsid w:val="00282292"/>
    <w:rsid w:val="00282B50"/>
    <w:rsid w:val="00283293"/>
    <w:rsid w:val="002846F2"/>
    <w:rsid w:val="0028634B"/>
    <w:rsid w:val="00286835"/>
    <w:rsid w:val="00292700"/>
    <w:rsid w:val="002938E8"/>
    <w:rsid w:val="002A3C2D"/>
    <w:rsid w:val="002A3C5A"/>
    <w:rsid w:val="002A5880"/>
    <w:rsid w:val="002A685E"/>
    <w:rsid w:val="002B61A2"/>
    <w:rsid w:val="002B621D"/>
    <w:rsid w:val="002C0096"/>
    <w:rsid w:val="002C42E2"/>
    <w:rsid w:val="002C5E60"/>
    <w:rsid w:val="002D0C8D"/>
    <w:rsid w:val="002D26A0"/>
    <w:rsid w:val="002D2958"/>
    <w:rsid w:val="002D357D"/>
    <w:rsid w:val="002D6C6B"/>
    <w:rsid w:val="002E0B40"/>
    <w:rsid w:val="002E1125"/>
    <w:rsid w:val="002E4C10"/>
    <w:rsid w:val="002E6C24"/>
    <w:rsid w:val="002F0ABE"/>
    <w:rsid w:val="002F5E84"/>
    <w:rsid w:val="003010F5"/>
    <w:rsid w:val="00301E5D"/>
    <w:rsid w:val="00302967"/>
    <w:rsid w:val="0030463E"/>
    <w:rsid w:val="00304CCB"/>
    <w:rsid w:val="00305D05"/>
    <w:rsid w:val="00307912"/>
    <w:rsid w:val="00311A63"/>
    <w:rsid w:val="0031281D"/>
    <w:rsid w:val="003134B6"/>
    <w:rsid w:val="00313ADE"/>
    <w:rsid w:val="00320BF3"/>
    <w:rsid w:val="00320D88"/>
    <w:rsid w:val="003220DB"/>
    <w:rsid w:val="00322CFD"/>
    <w:rsid w:val="00336BF4"/>
    <w:rsid w:val="003372BA"/>
    <w:rsid w:val="00337BDC"/>
    <w:rsid w:val="0034008D"/>
    <w:rsid w:val="00341AFE"/>
    <w:rsid w:val="00347887"/>
    <w:rsid w:val="003502C8"/>
    <w:rsid w:val="003504B5"/>
    <w:rsid w:val="00351295"/>
    <w:rsid w:val="00353EE9"/>
    <w:rsid w:val="003625E8"/>
    <w:rsid w:val="00365548"/>
    <w:rsid w:val="003679D9"/>
    <w:rsid w:val="0037408F"/>
    <w:rsid w:val="00374B01"/>
    <w:rsid w:val="003756D0"/>
    <w:rsid w:val="00375EA2"/>
    <w:rsid w:val="00377266"/>
    <w:rsid w:val="00377AD1"/>
    <w:rsid w:val="00390288"/>
    <w:rsid w:val="00390D34"/>
    <w:rsid w:val="00390F0C"/>
    <w:rsid w:val="00395B41"/>
    <w:rsid w:val="003A41C3"/>
    <w:rsid w:val="003A4737"/>
    <w:rsid w:val="003A61B3"/>
    <w:rsid w:val="003A79D4"/>
    <w:rsid w:val="003B7066"/>
    <w:rsid w:val="003C02C8"/>
    <w:rsid w:val="003C1AD6"/>
    <w:rsid w:val="003D380F"/>
    <w:rsid w:val="003D680E"/>
    <w:rsid w:val="003E0E45"/>
    <w:rsid w:val="003E0E94"/>
    <w:rsid w:val="003E1502"/>
    <w:rsid w:val="003E1ACA"/>
    <w:rsid w:val="003E3EB5"/>
    <w:rsid w:val="003E5C0E"/>
    <w:rsid w:val="003F01A7"/>
    <w:rsid w:val="003F2E41"/>
    <w:rsid w:val="00405649"/>
    <w:rsid w:val="0041193C"/>
    <w:rsid w:val="00411B59"/>
    <w:rsid w:val="00411C56"/>
    <w:rsid w:val="00412C10"/>
    <w:rsid w:val="00413985"/>
    <w:rsid w:val="0041575E"/>
    <w:rsid w:val="00416F67"/>
    <w:rsid w:val="00424F3D"/>
    <w:rsid w:val="00425ABA"/>
    <w:rsid w:val="004310F0"/>
    <w:rsid w:val="00432ACB"/>
    <w:rsid w:val="00436455"/>
    <w:rsid w:val="0044137D"/>
    <w:rsid w:val="00442C83"/>
    <w:rsid w:val="00456BB9"/>
    <w:rsid w:val="004614D1"/>
    <w:rsid w:val="00462302"/>
    <w:rsid w:val="00466A2C"/>
    <w:rsid w:val="00467513"/>
    <w:rsid w:val="004718A3"/>
    <w:rsid w:val="00472090"/>
    <w:rsid w:val="00474A2B"/>
    <w:rsid w:val="00477CED"/>
    <w:rsid w:val="004828A3"/>
    <w:rsid w:val="00483729"/>
    <w:rsid w:val="004850F9"/>
    <w:rsid w:val="00490427"/>
    <w:rsid w:val="00492C1D"/>
    <w:rsid w:val="00493B75"/>
    <w:rsid w:val="004A2680"/>
    <w:rsid w:val="004A39FB"/>
    <w:rsid w:val="004A5DA5"/>
    <w:rsid w:val="004A6479"/>
    <w:rsid w:val="004B0477"/>
    <w:rsid w:val="004B0910"/>
    <w:rsid w:val="004B1096"/>
    <w:rsid w:val="004B6109"/>
    <w:rsid w:val="004C53C9"/>
    <w:rsid w:val="004C63D1"/>
    <w:rsid w:val="004C6A1E"/>
    <w:rsid w:val="004D399A"/>
    <w:rsid w:val="004D53EF"/>
    <w:rsid w:val="004D54D2"/>
    <w:rsid w:val="004E1A79"/>
    <w:rsid w:val="004E1C01"/>
    <w:rsid w:val="004E2816"/>
    <w:rsid w:val="004E3729"/>
    <w:rsid w:val="004E7617"/>
    <w:rsid w:val="004E762D"/>
    <w:rsid w:val="004F07FB"/>
    <w:rsid w:val="004F1175"/>
    <w:rsid w:val="004F19B1"/>
    <w:rsid w:val="004F23A1"/>
    <w:rsid w:val="005012C7"/>
    <w:rsid w:val="005019C8"/>
    <w:rsid w:val="0050419C"/>
    <w:rsid w:val="005051CF"/>
    <w:rsid w:val="00513850"/>
    <w:rsid w:val="00514813"/>
    <w:rsid w:val="00514A73"/>
    <w:rsid w:val="0051761D"/>
    <w:rsid w:val="005236F4"/>
    <w:rsid w:val="00523CEF"/>
    <w:rsid w:val="00525BF1"/>
    <w:rsid w:val="00526A41"/>
    <w:rsid w:val="00527EDA"/>
    <w:rsid w:val="00532186"/>
    <w:rsid w:val="00532BEF"/>
    <w:rsid w:val="00534F4A"/>
    <w:rsid w:val="005352E6"/>
    <w:rsid w:val="00540B68"/>
    <w:rsid w:val="00541519"/>
    <w:rsid w:val="00543031"/>
    <w:rsid w:val="00544EAC"/>
    <w:rsid w:val="00550CCD"/>
    <w:rsid w:val="00562D58"/>
    <w:rsid w:val="00567173"/>
    <w:rsid w:val="005672EA"/>
    <w:rsid w:val="00573B42"/>
    <w:rsid w:val="005752DD"/>
    <w:rsid w:val="00580F72"/>
    <w:rsid w:val="00581470"/>
    <w:rsid w:val="00584C8C"/>
    <w:rsid w:val="005861EE"/>
    <w:rsid w:val="0058799E"/>
    <w:rsid w:val="0059247F"/>
    <w:rsid w:val="005929AE"/>
    <w:rsid w:val="00594ABA"/>
    <w:rsid w:val="005A4FFF"/>
    <w:rsid w:val="005B52D5"/>
    <w:rsid w:val="005C2BF7"/>
    <w:rsid w:val="005C7146"/>
    <w:rsid w:val="005C77BA"/>
    <w:rsid w:val="005D4E86"/>
    <w:rsid w:val="005D66C8"/>
    <w:rsid w:val="005E0FDE"/>
    <w:rsid w:val="005E1FED"/>
    <w:rsid w:val="005E2F34"/>
    <w:rsid w:val="005E47F4"/>
    <w:rsid w:val="005E6F2D"/>
    <w:rsid w:val="005F009D"/>
    <w:rsid w:val="006016AD"/>
    <w:rsid w:val="00602C80"/>
    <w:rsid w:val="00613A63"/>
    <w:rsid w:val="0061525A"/>
    <w:rsid w:val="00615298"/>
    <w:rsid w:val="00623128"/>
    <w:rsid w:val="00624BFE"/>
    <w:rsid w:val="00625BAC"/>
    <w:rsid w:val="006348FF"/>
    <w:rsid w:val="006355A7"/>
    <w:rsid w:val="00636E58"/>
    <w:rsid w:val="00643A01"/>
    <w:rsid w:val="0064537E"/>
    <w:rsid w:val="00650E9A"/>
    <w:rsid w:val="0065497F"/>
    <w:rsid w:val="00655E93"/>
    <w:rsid w:val="00660F9E"/>
    <w:rsid w:val="00666DBC"/>
    <w:rsid w:val="00667943"/>
    <w:rsid w:val="00667BF3"/>
    <w:rsid w:val="00672CAA"/>
    <w:rsid w:val="00674BA4"/>
    <w:rsid w:val="00674BE7"/>
    <w:rsid w:val="00675ED1"/>
    <w:rsid w:val="0067778F"/>
    <w:rsid w:val="0068154F"/>
    <w:rsid w:val="00687BEB"/>
    <w:rsid w:val="00690D84"/>
    <w:rsid w:val="00690F7B"/>
    <w:rsid w:val="0069434B"/>
    <w:rsid w:val="006973E9"/>
    <w:rsid w:val="0069765F"/>
    <w:rsid w:val="006A49E2"/>
    <w:rsid w:val="006A61E0"/>
    <w:rsid w:val="006B03EE"/>
    <w:rsid w:val="006B06A0"/>
    <w:rsid w:val="006B553A"/>
    <w:rsid w:val="006B5628"/>
    <w:rsid w:val="006C0428"/>
    <w:rsid w:val="006C0E77"/>
    <w:rsid w:val="006C1118"/>
    <w:rsid w:val="006C1DA6"/>
    <w:rsid w:val="006C2B15"/>
    <w:rsid w:val="006C2FBF"/>
    <w:rsid w:val="006C5F5E"/>
    <w:rsid w:val="006D05A1"/>
    <w:rsid w:val="006D2199"/>
    <w:rsid w:val="006D37A9"/>
    <w:rsid w:val="006E0CAD"/>
    <w:rsid w:val="006E1336"/>
    <w:rsid w:val="006E3710"/>
    <w:rsid w:val="006E64DA"/>
    <w:rsid w:val="006E6553"/>
    <w:rsid w:val="006F1686"/>
    <w:rsid w:val="006F2D7E"/>
    <w:rsid w:val="006F340F"/>
    <w:rsid w:val="006F3B6C"/>
    <w:rsid w:val="006F4FC6"/>
    <w:rsid w:val="006F7330"/>
    <w:rsid w:val="00703F58"/>
    <w:rsid w:val="007105A3"/>
    <w:rsid w:val="00712ABD"/>
    <w:rsid w:val="00713EF1"/>
    <w:rsid w:val="00721BB1"/>
    <w:rsid w:val="00722DD5"/>
    <w:rsid w:val="007242F6"/>
    <w:rsid w:val="007247B4"/>
    <w:rsid w:val="00726918"/>
    <w:rsid w:val="00731DE1"/>
    <w:rsid w:val="00735A73"/>
    <w:rsid w:val="007368B7"/>
    <w:rsid w:val="007504DF"/>
    <w:rsid w:val="00761AC9"/>
    <w:rsid w:val="00766547"/>
    <w:rsid w:val="00766F01"/>
    <w:rsid w:val="00767F10"/>
    <w:rsid w:val="00770E93"/>
    <w:rsid w:val="007727C0"/>
    <w:rsid w:val="00776DF8"/>
    <w:rsid w:val="00783718"/>
    <w:rsid w:val="00784497"/>
    <w:rsid w:val="00785C9B"/>
    <w:rsid w:val="00785CCA"/>
    <w:rsid w:val="00790157"/>
    <w:rsid w:val="00791561"/>
    <w:rsid w:val="00792328"/>
    <w:rsid w:val="00792BC6"/>
    <w:rsid w:val="007A0E08"/>
    <w:rsid w:val="007A673C"/>
    <w:rsid w:val="007A6E1F"/>
    <w:rsid w:val="007B3AD6"/>
    <w:rsid w:val="007C61C7"/>
    <w:rsid w:val="007D392F"/>
    <w:rsid w:val="007D432C"/>
    <w:rsid w:val="007E5A99"/>
    <w:rsid w:val="007E7A81"/>
    <w:rsid w:val="007E7E80"/>
    <w:rsid w:val="007F0DC2"/>
    <w:rsid w:val="007F47D8"/>
    <w:rsid w:val="007F56EB"/>
    <w:rsid w:val="007F6F05"/>
    <w:rsid w:val="007F7205"/>
    <w:rsid w:val="00800A2D"/>
    <w:rsid w:val="00802EFB"/>
    <w:rsid w:val="0080318C"/>
    <w:rsid w:val="00804D38"/>
    <w:rsid w:val="00807054"/>
    <w:rsid w:val="008100EC"/>
    <w:rsid w:val="008136F5"/>
    <w:rsid w:val="00813A9A"/>
    <w:rsid w:val="00813B31"/>
    <w:rsid w:val="008143CD"/>
    <w:rsid w:val="008155E1"/>
    <w:rsid w:val="00817235"/>
    <w:rsid w:val="008228BE"/>
    <w:rsid w:val="00823C36"/>
    <w:rsid w:val="00825400"/>
    <w:rsid w:val="008254FB"/>
    <w:rsid w:val="0082733D"/>
    <w:rsid w:val="00827AEB"/>
    <w:rsid w:val="008316FC"/>
    <w:rsid w:val="0083723D"/>
    <w:rsid w:val="008458D6"/>
    <w:rsid w:val="00847317"/>
    <w:rsid w:val="00847CCB"/>
    <w:rsid w:val="00851083"/>
    <w:rsid w:val="008552D6"/>
    <w:rsid w:val="00856105"/>
    <w:rsid w:val="00862D13"/>
    <w:rsid w:val="00865B05"/>
    <w:rsid w:val="00872DC6"/>
    <w:rsid w:val="0088004C"/>
    <w:rsid w:val="00880146"/>
    <w:rsid w:val="0088179E"/>
    <w:rsid w:val="00881926"/>
    <w:rsid w:val="00883A41"/>
    <w:rsid w:val="00884D24"/>
    <w:rsid w:val="00893102"/>
    <w:rsid w:val="00896A9D"/>
    <w:rsid w:val="008A09C7"/>
    <w:rsid w:val="008A10B3"/>
    <w:rsid w:val="008A54DD"/>
    <w:rsid w:val="008B0699"/>
    <w:rsid w:val="008B3618"/>
    <w:rsid w:val="008B3938"/>
    <w:rsid w:val="008B4F20"/>
    <w:rsid w:val="008B5D8E"/>
    <w:rsid w:val="008B6CC1"/>
    <w:rsid w:val="008C1197"/>
    <w:rsid w:val="008C1231"/>
    <w:rsid w:val="008C481B"/>
    <w:rsid w:val="008D08F5"/>
    <w:rsid w:val="008D1E49"/>
    <w:rsid w:val="008D723A"/>
    <w:rsid w:val="008E220B"/>
    <w:rsid w:val="008E331B"/>
    <w:rsid w:val="008E6171"/>
    <w:rsid w:val="008E6DCF"/>
    <w:rsid w:val="008E71EA"/>
    <w:rsid w:val="008E7CA6"/>
    <w:rsid w:val="008F096A"/>
    <w:rsid w:val="008F16BB"/>
    <w:rsid w:val="008F18BE"/>
    <w:rsid w:val="008F1EB2"/>
    <w:rsid w:val="008F249C"/>
    <w:rsid w:val="008F33E7"/>
    <w:rsid w:val="008F3647"/>
    <w:rsid w:val="008F4A58"/>
    <w:rsid w:val="008F516C"/>
    <w:rsid w:val="008F529B"/>
    <w:rsid w:val="008F5CF3"/>
    <w:rsid w:val="0090156B"/>
    <w:rsid w:val="009015F9"/>
    <w:rsid w:val="0091070F"/>
    <w:rsid w:val="0091300F"/>
    <w:rsid w:val="009152F8"/>
    <w:rsid w:val="009164CE"/>
    <w:rsid w:val="00922115"/>
    <w:rsid w:val="00922F63"/>
    <w:rsid w:val="00923CA6"/>
    <w:rsid w:val="0092697A"/>
    <w:rsid w:val="00927ADB"/>
    <w:rsid w:val="00932D5B"/>
    <w:rsid w:val="0093622A"/>
    <w:rsid w:val="009367F6"/>
    <w:rsid w:val="00941192"/>
    <w:rsid w:val="00941912"/>
    <w:rsid w:val="00944D3A"/>
    <w:rsid w:val="00952970"/>
    <w:rsid w:val="00956FF8"/>
    <w:rsid w:val="00957CC9"/>
    <w:rsid w:val="00957F00"/>
    <w:rsid w:val="00966465"/>
    <w:rsid w:val="009701B3"/>
    <w:rsid w:val="009720F2"/>
    <w:rsid w:val="009862D8"/>
    <w:rsid w:val="00993A4D"/>
    <w:rsid w:val="009B2C3E"/>
    <w:rsid w:val="009B3811"/>
    <w:rsid w:val="009B67F5"/>
    <w:rsid w:val="009C482B"/>
    <w:rsid w:val="009D08E4"/>
    <w:rsid w:val="009D12D3"/>
    <w:rsid w:val="009D40AD"/>
    <w:rsid w:val="009D77F1"/>
    <w:rsid w:val="009E1D49"/>
    <w:rsid w:val="009E2510"/>
    <w:rsid w:val="009E4DAC"/>
    <w:rsid w:val="009E5641"/>
    <w:rsid w:val="009E6FB0"/>
    <w:rsid w:val="009F1370"/>
    <w:rsid w:val="009F4168"/>
    <w:rsid w:val="009F45D1"/>
    <w:rsid w:val="00A02040"/>
    <w:rsid w:val="00A02DE2"/>
    <w:rsid w:val="00A06E81"/>
    <w:rsid w:val="00A07B87"/>
    <w:rsid w:val="00A10CDD"/>
    <w:rsid w:val="00A12688"/>
    <w:rsid w:val="00A15759"/>
    <w:rsid w:val="00A158AA"/>
    <w:rsid w:val="00A15A5A"/>
    <w:rsid w:val="00A16008"/>
    <w:rsid w:val="00A16570"/>
    <w:rsid w:val="00A24D7F"/>
    <w:rsid w:val="00A2676E"/>
    <w:rsid w:val="00A3241D"/>
    <w:rsid w:val="00A33BFC"/>
    <w:rsid w:val="00A37C06"/>
    <w:rsid w:val="00A40606"/>
    <w:rsid w:val="00A40E4D"/>
    <w:rsid w:val="00A42DFC"/>
    <w:rsid w:val="00A47A54"/>
    <w:rsid w:val="00A52FCD"/>
    <w:rsid w:val="00A54ABE"/>
    <w:rsid w:val="00A56686"/>
    <w:rsid w:val="00A56B78"/>
    <w:rsid w:val="00A56C46"/>
    <w:rsid w:val="00A56F5D"/>
    <w:rsid w:val="00A64435"/>
    <w:rsid w:val="00A70BB3"/>
    <w:rsid w:val="00A71978"/>
    <w:rsid w:val="00A768AD"/>
    <w:rsid w:val="00A77859"/>
    <w:rsid w:val="00A77ECE"/>
    <w:rsid w:val="00A80F63"/>
    <w:rsid w:val="00A85076"/>
    <w:rsid w:val="00A862A6"/>
    <w:rsid w:val="00A86F21"/>
    <w:rsid w:val="00A90A06"/>
    <w:rsid w:val="00A93F67"/>
    <w:rsid w:val="00A94057"/>
    <w:rsid w:val="00AA1787"/>
    <w:rsid w:val="00AA1F71"/>
    <w:rsid w:val="00AA2FF0"/>
    <w:rsid w:val="00AB1B9C"/>
    <w:rsid w:val="00AB56A0"/>
    <w:rsid w:val="00AB7BBF"/>
    <w:rsid w:val="00AC0748"/>
    <w:rsid w:val="00AC359B"/>
    <w:rsid w:val="00AC3F0A"/>
    <w:rsid w:val="00AD51A3"/>
    <w:rsid w:val="00AD6817"/>
    <w:rsid w:val="00AE1AC3"/>
    <w:rsid w:val="00AE2834"/>
    <w:rsid w:val="00AE4A4E"/>
    <w:rsid w:val="00AE7C56"/>
    <w:rsid w:val="00AF0AF0"/>
    <w:rsid w:val="00AF2B6D"/>
    <w:rsid w:val="00AF2E11"/>
    <w:rsid w:val="00AF3AAA"/>
    <w:rsid w:val="00AF3B31"/>
    <w:rsid w:val="00AF706D"/>
    <w:rsid w:val="00B021E7"/>
    <w:rsid w:val="00B07C44"/>
    <w:rsid w:val="00B10B52"/>
    <w:rsid w:val="00B126CC"/>
    <w:rsid w:val="00B173FD"/>
    <w:rsid w:val="00B220BE"/>
    <w:rsid w:val="00B22AEE"/>
    <w:rsid w:val="00B24230"/>
    <w:rsid w:val="00B27993"/>
    <w:rsid w:val="00B32475"/>
    <w:rsid w:val="00B33889"/>
    <w:rsid w:val="00B37710"/>
    <w:rsid w:val="00B37D25"/>
    <w:rsid w:val="00B41C76"/>
    <w:rsid w:val="00B500DB"/>
    <w:rsid w:val="00B50FC5"/>
    <w:rsid w:val="00B51985"/>
    <w:rsid w:val="00B522AE"/>
    <w:rsid w:val="00B52697"/>
    <w:rsid w:val="00B54BD7"/>
    <w:rsid w:val="00B5545B"/>
    <w:rsid w:val="00B5774A"/>
    <w:rsid w:val="00B5778D"/>
    <w:rsid w:val="00B63CB0"/>
    <w:rsid w:val="00B643FA"/>
    <w:rsid w:val="00B6500F"/>
    <w:rsid w:val="00B71ECC"/>
    <w:rsid w:val="00B743E4"/>
    <w:rsid w:val="00B7612E"/>
    <w:rsid w:val="00B804F3"/>
    <w:rsid w:val="00B8222B"/>
    <w:rsid w:val="00B84B4E"/>
    <w:rsid w:val="00B864B1"/>
    <w:rsid w:val="00B86DBC"/>
    <w:rsid w:val="00B92342"/>
    <w:rsid w:val="00B94B09"/>
    <w:rsid w:val="00B953F0"/>
    <w:rsid w:val="00B97F71"/>
    <w:rsid w:val="00BA0129"/>
    <w:rsid w:val="00BA0297"/>
    <w:rsid w:val="00BA6727"/>
    <w:rsid w:val="00BA6DA2"/>
    <w:rsid w:val="00BB14EE"/>
    <w:rsid w:val="00BB3C14"/>
    <w:rsid w:val="00BC0421"/>
    <w:rsid w:val="00BC5362"/>
    <w:rsid w:val="00BC5588"/>
    <w:rsid w:val="00BC580D"/>
    <w:rsid w:val="00BC5BE7"/>
    <w:rsid w:val="00BD2E76"/>
    <w:rsid w:val="00BD31F9"/>
    <w:rsid w:val="00BD47A5"/>
    <w:rsid w:val="00BD6083"/>
    <w:rsid w:val="00BE01FC"/>
    <w:rsid w:val="00BE31D7"/>
    <w:rsid w:val="00BE67C6"/>
    <w:rsid w:val="00BE75C1"/>
    <w:rsid w:val="00BF19B3"/>
    <w:rsid w:val="00BF2390"/>
    <w:rsid w:val="00BF37D9"/>
    <w:rsid w:val="00BF3E82"/>
    <w:rsid w:val="00BF501F"/>
    <w:rsid w:val="00C11321"/>
    <w:rsid w:val="00C119D6"/>
    <w:rsid w:val="00C11B4B"/>
    <w:rsid w:val="00C12FDA"/>
    <w:rsid w:val="00C1778F"/>
    <w:rsid w:val="00C207E9"/>
    <w:rsid w:val="00C232AA"/>
    <w:rsid w:val="00C23BEC"/>
    <w:rsid w:val="00C25AD4"/>
    <w:rsid w:val="00C31168"/>
    <w:rsid w:val="00C3121F"/>
    <w:rsid w:val="00C31F87"/>
    <w:rsid w:val="00C333CA"/>
    <w:rsid w:val="00C348A7"/>
    <w:rsid w:val="00C3580D"/>
    <w:rsid w:val="00C3771D"/>
    <w:rsid w:val="00C41D6B"/>
    <w:rsid w:val="00C41F2B"/>
    <w:rsid w:val="00C451F7"/>
    <w:rsid w:val="00C4552D"/>
    <w:rsid w:val="00C50E7A"/>
    <w:rsid w:val="00C538A6"/>
    <w:rsid w:val="00C54B7E"/>
    <w:rsid w:val="00C55C75"/>
    <w:rsid w:val="00C565D3"/>
    <w:rsid w:val="00C56C09"/>
    <w:rsid w:val="00C62E8F"/>
    <w:rsid w:val="00C65517"/>
    <w:rsid w:val="00C721FF"/>
    <w:rsid w:val="00C728D8"/>
    <w:rsid w:val="00C8039A"/>
    <w:rsid w:val="00C82821"/>
    <w:rsid w:val="00C84B81"/>
    <w:rsid w:val="00C8593A"/>
    <w:rsid w:val="00C85EC0"/>
    <w:rsid w:val="00C86300"/>
    <w:rsid w:val="00C90F48"/>
    <w:rsid w:val="00C915C9"/>
    <w:rsid w:val="00CA2086"/>
    <w:rsid w:val="00CA4387"/>
    <w:rsid w:val="00CA58CD"/>
    <w:rsid w:val="00CA63C9"/>
    <w:rsid w:val="00CA6C24"/>
    <w:rsid w:val="00CB0176"/>
    <w:rsid w:val="00CB3F07"/>
    <w:rsid w:val="00CB749D"/>
    <w:rsid w:val="00CC4262"/>
    <w:rsid w:val="00CC4F99"/>
    <w:rsid w:val="00CC79A1"/>
    <w:rsid w:val="00CD1981"/>
    <w:rsid w:val="00CD2A93"/>
    <w:rsid w:val="00CD3F7D"/>
    <w:rsid w:val="00CD44F0"/>
    <w:rsid w:val="00CD49CF"/>
    <w:rsid w:val="00CD50C2"/>
    <w:rsid w:val="00CD595B"/>
    <w:rsid w:val="00CD6D04"/>
    <w:rsid w:val="00CE0839"/>
    <w:rsid w:val="00CE678C"/>
    <w:rsid w:val="00CF32EC"/>
    <w:rsid w:val="00CF5C03"/>
    <w:rsid w:val="00CF7666"/>
    <w:rsid w:val="00CF7B97"/>
    <w:rsid w:val="00D00413"/>
    <w:rsid w:val="00D03188"/>
    <w:rsid w:val="00D03F06"/>
    <w:rsid w:val="00D04C52"/>
    <w:rsid w:val="00D0654C"/>
    <w:rsid w:val="00D0758A"/>
    <w:rsid w:val="00D10D51"/>
    <w:rsid w:val="00D13DE9"/>
    <w:rsid w:val="00D15E3E"/>
    <w:rsid w:val="00D17357"/>
    <w:rsid w:val="00D1779D"/>
    <w:rsid w:val="00D23C42"/>
    <w:rsid w:val="00D2620C"/>
    <w:rsid w:val="00D269C9"/>
    <w:rsid w:val="00D32E45"/>
    <w:rsid w:val="00D46357"/>
    <w:rsid w:val="00D47A18"/>
    <w:rsid w:val="00D50E33"/>
    <w:rsid w:val="00D5476E"/>
    <w:rsid w:val="00D54DF6"/>
    <w:rsid w:val="00D55E78"/>
    <w:rsid w:val="00D61178"/>
    <w:rsid w:val="00D61CBC"/>
    <w:rsid w:val="00D643CB"/>
    <w:rsid w:val="00D71FC0"/>
    <w:rsid w:val="00D72B09"/>
    <w:rsid w:val="00D72EC9"/>
    <w:rsid w:val="00D76893"/>
    <w:rsid w:val="00D91B0F"/>
    <w:rsid w:val="00D9326F"/>
    <w:rsid w:val="00D965B5"/>
    <w:rsid w:val="00DA09A1"/>
    <w:rsid w:val="00DA0DEF"/>
    <w:rsid w:val="00DA366E"/>
    <w:rsid w:val="00DA407D"/>
    <w:rsid w:val="00DA4A01"/>
    <w:rsid w:val="00DB0000"/>
    <w:rsid w:val="00DB3284"/>
    <w:rsid w:val="00DC1080"/>
    <w:rsid w:val="00DC10BC"/>
    <w:rsid w:val="00DC15E0"/>
    <w:rsid w:val="00DC1DDF"/>
    <w:rsid w:val="00DC4F38"/>
    <w:rsid w:val="00DC6B5D"/>
    <w:rsid w:val="00DC7057"/>
    <w:rsid w:val="00DD39F1"/>
    <w:rsid w:val="00DD5270"/>
    <w:rsid w:val="00DE1E3B"/>
    <w:rsid w:val="00DE4FA4"/>
    <w:rsid w:val="00DE5988"/>
    <w:rsid w:val="00DF248D"/>
    <w:rsid w:val="00DF2AA1"/>
    <w:rsid w:val="00DF3E4E"/>
    <w:rsid w:val="00DF554A"/>
    <w:rsid w:val="00E01DFA"/>
    <w:rsid w:val="00E02A7B"/>
    <w:rsid w:val="00E02C33"/>
    <w:rsid w:val="00E06548"/>
    <w:rsid w:val="00E06B56"/>
    <w:rsid w:val="00E0777E"/>
    <w:rsid w:val="00E07B51"/>
    <w:rsid w:val="00E11987"/>
    <w:rsid w:val="00E139CD"/>
    <w:rsid w:val="00E15D79"/>
    <w:rsid w:val="00E15FF2"/>
    <w:rsid w:val="00E16B2C"/>
    <w:rsid w:val="00E216F9"/>
    <w:rsid w:val="00E21DEA"/>
    <w:rsid w:val="00E22C91"/>
    <w:rsid w:val="00E27EA6"/>
    <w:rsid w:val="00E30667"/>
    <w:rsid w:val="00E31514"/>
    <w:rsid w:val="00E36B5B"/>
    <w:rsid w:val="00E4318F"/>
    <w:rsid w:val="00E44E81"/>
    <w:rsid w:val="00E45CDB"/>
    <w:rsid w:val="00E5049F"/>
    <w:rsid w:val="00E50C29"/>
    <w:rsid w:val="00E51328"/>
    <w:rsid w:val="00E51C2C"/>
    <w:rsid w:val="00E55126"/>
    <w:rsid w:val="00E5625C"/>
    <w:rsid w:val="00E57F7E"/>
    <w:rsid w:val="00E62001"/>
    <w:rsid w:val="00E64991"/>
    <w:rsid w:val="00E6524E"/>
    <w:rsid w:val="00E67273"/>
    <w:rsid w:val="00E74A49"/>
    <w:rsid w:val="00E81FBE"/>
    <w:rsid w:val="00E83393"/>
    <w:rsid w:val="00E83D35"/>
    <w:rsid w:val="00E87393"/>
    <w:rsid w:val="00E87E5C"/>
    <w:rsid w:val="00E9091A"/>
    <w:rsid w:val="00E9149C"/>
    <w:rsid w:val="00E93DF5"/>
    <w:rsid w:val="00E97176"/>
    <w:rsid w:val="00EA0BEB"/>
    <w:rsid w:val="00EA0FE6"/>
    <w:rsid w:val="00EA4B0D"/>
    <w:rsid w:val="00EA60F6"/>
    <w:rsid w:val="00EA6698"/>
    <w:rsid w:val="00EA68F5"/>
    <w:rsid w:val="00EB0123"/>
    <w:rsid w:val="00EB0F58"/>
    <w:rsid w:val="00EB5B0D"/>
    <w:rsid w:val="00EB6333"/>
    <w:rsid w:val="00EB63E3"/>
    <w:rsid w:val="00EC1C66"/>
    <w:rsid w:val="00ED19DE"/>
    <w:rsid w:val="00ED2C1A"/>
    <w:rsid w:val="00ED2FDB"/>
    <w:rsid w:val="00ED4EA0"/>
    <w:rsid w:val="00EE0979"/>
    <w:rsid w:val="00EE30DC"/>
    <w:rsid w:val="00EE4BF1"/>
    <w:rsid w:val="00EF03B0"/>
    <w:rsid w:val="00EF3699"/>
    <w:rsid w:val="00EF7979"/>
    <w:rsid w:val="00F00D9C"/>
    <w:rsid w:val="00F01D2F"/>
    <w:rsid w:val="00F031D0"/>
    <w:rsid w:val="00F0742F"/>
    <w:rsid w:val="00F11410"/>
    <w:rsid w:val="00F11574"/>
    <w:rsid w:val="00F1538C"/>
    <w:rsid w:val="00F15ACB"/>
    <w:rsid w:val="00F164F3"/>
    <w:rsid w:val="00F26EFE"/>
    <w:rsid w:val="00F3354B"/>
    <w:rsid w:val="00F33730"/>
    <w:rsid w:val="00F33D22"/>
    <w:rsid w:val="00F414F5"/>
    <w:rsid w:val="00F418EA"/>
    <w:rsid w:val="00F431E9"/>
    <w:rsid w:val="00F51F05"/>
    <w:rsid w:val="00F53300"/>
    <w:rsid w:val="00F55A4F"/>
    <w:rsid w:val="00F5795E"/>
    <w:rsid w:val="00F60740"/>
    <w:rsid w:val="00F61D34"/>
    <w:rsid w:val="00F70894"/>
    <w:rsid w:val="00F74378"/>
    <w:rsid w:val="00F7474D"/>
    <w:rsid w:val="00F83608"/>
    <w:rsid w:val="00F8769C"/>
    <w:rsid w:val="00F900B6"/>
    <w:rsid w:val="00F90570"/>
    <w:rsid w:val="00F918C3"/>
    <w:rsid w:val="00F9306D"/>
    <w:rsid w:val="00F938C6"/>
    <w:rsid w:val="00F93C0F"/>
    <w:rsid w:val="00F93DD7"/>
    <w:rsid w:val="00F95972"/>
    <w:rsid w:val="00F9610C"/>
    <w:rsid w:val="00F973EF"/>
    <w:rsid w:val="00FA2A5C"/>
    <w:rsid w:val="00FA5E5C"/>
    <w:rsid w:val="00FB0845"/>
    <w:rsid w:val="00FB0A5D"/>
    <w:rsid w:val="00FB2745"/>
    <w:rsid w:val="00FB2C86"/>
    <w:rsid w:val="00FB46CD"/>
    <w:rsid w:val="00FB4836"/>
    <w:rsid w:val="00FC0232"/>
    <w:rsid w:val="00FC0EBF"/>
    <w:rsid w:val="00FC3EE5"/>
    <w:rsid w:val="00FC5446"/>
    <w:rsid w:val="00FC5451"/>
    <w:rsid w:val="00FD317B"/>
    <w:rsid w:val="00FD390F"/>
    <w:rsid w:val="00FD4871"/>
    <w:rsid w:val="00FE07A8"/>
    <w:rsid w:val="00FE09CB"/>
    <w:rsid w:val="00FE4C23"/>
    <w:rsid w:val="00FE7D22"/>
    <w:rsid w:val="00FE7D4E"/>
    <w:rsid w:val="00FF123F"/>
    <w:rsid w:val="00FF19AD"/>
    <w:rsid w:val="00FF511F"/>
    <w:rsid w:val="00FF56BC"/>
    <w:rsid w:val="00FF7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endnote reference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9862D8"/>
  </w:style>
  <w:style w:type="paragraph" w:styleId="Nagwek1">
    <w:name w:val="heading 1"/>
    <w:basedOn w:val="Normalny"/>
    <w:next w:val="Normalny"/>
    <w:link w:val="Nagwek1Znak"/>
    <w:uiPriority w:val="9"/>
    <w:qFormat/>
    <w:rsid w:val="00804D38"/>
    <w:pPr>
      <w:spacing w:line="276" w:lineRule="auto"/>
      <w:jc w:val="center"/>
      <w:outlineLvl w:val="0"/>
    </w:pPr>
    <w:rPr>
      <w:rFonts w:cstheme="minorHAnsi"/>
      <w:b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12FD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41F2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472C4" w:themeColor="accent1"/>
    </w:rPr>
  </w:style>
  <w:style w:type="paragraph" w:styleId="Nagwek4">
    <w:name w:val="heading 4"/>
    <w:basedOn w:val="Normalny"/>
    <w:next w:val="Normalny"/>
    <w:link w:val="Nagwek4Znak"/>
    <w:unhideWhenUsed/>
    <w:qFormat/>
    <w:rsid w:val="001E4C6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F83608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ormal1">
    <w:name w:val="Normal1"/>
    <w:rsid w:val="007E7E80"/>
    <w:pPr>
      <w:spacing w:before="120" w:after="120" w:line="288" w:lineRule="auto"/>
      <w:jc w:val="both"/>
    </w:pPr>
    <w:rPr>
      <w:rFonts w:ascii="Calibri" w:eastAsia="Calibri" w:hAnsi="Calibri" w:cs="Times New Roman"/>
      <w:color w:val="000000"/>
    </w:rPr>
  </w:style>
  <w:style w:type="paragraph" w:customStyle="1" w:styleId="Tytu1">
    <w:name w:val="Tytuł1"/>
    <w:basedOn w:val="Normal1"/>
    <w:rsid w:val="007E7E80"/>
    <w:pPr>
      <w:jc w:val="left"/>
    </w:pPr>
    <w:rPr>
      <w:b/>
      <w:caps/>
    </w:rPr>
  </w:style>
  <w:style w:type="paragraph" w:customStyle="1" w:styleId="text1">
    <w:name w:val="text 1"/>
    <w:basedOn w:val="Normal1"/>
    <w:rsid w:val="007E7E80"/>
    <w:pPr>
      <w:ind w:left="567"/>
    </w:pPr>
  </w:style>
  <w:style w:type="paragraph" w:styleId="Akapitzlist">
    <w:name w:val="List Paragraph"/>
    <w:basedOn w:val="Normalny"/>
    <w:link w:val="AkapitzlistZnak"/>
    <w:qFormat/>
    <w:rsid w:val="00E06548"/>
    <w:pPr>
      <w:ind w:left="720"/>
      <w:contextualSpacing/>
    </w:pPr>
  </w:style>
  <w:style w:type="paragraph" w:styleId="Tekstdymka">
    <w:name w:val="Balloon Text"/>
    <w:basedOn w:val="Normalny"/>
    <w:link w:val="TekstdymkaZnak"/>
    <w:semiHidden/>
    <w:unhideWhenUsed/>
    <w:rsid w:val="00655E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semiHidden/>
    <w:rsid w:val="00655E93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basedOn w:val="Domylnaczcionkaakapitu"/>
    <w:link w:val="Nagwek1"/>
    <w:uiPriority w:val="9"/>
    <w:rsid w:val="00804D38"/>
    <w:rPr>
      <w:rFonts w:cstheme="minorHAnsi"/>
      <w:b/>
    </w:rPr>
  </w:style>
  <w:style w:type="character" w:customStyle="1" w:styleId="FontStyle24">
    <w:name w:val="Font Style24"/>
    <w:rsid w:val="002B621D"/>
    <w:rPr>
      <w:rFonts w:ascii="Times New Roman" w:hAnsi="Times New Roman" w:cs="Times New Roman" w:hint="default"/>
      <w:sz w:val="22"/>
      <w:szCs w:val="2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22AE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2AE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22AE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2AE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22AE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B22AEE"/>
    <w:pPr>
      <w:spacing w:after="0" w:line="240" w:lineRule="auto"/>
    </w:pPr>
  </w:style>
  <w:style w:type="paragraph" w:styleId="Bezodstpw">
    <w:name w:val="No Spacing"/>
    <w:uiPriority w:val="1"/>
    <w:qFormat/>
    <w:rsid w:val="00804D38"/>
    <w:pPr>
      <w:spacing w:after="0" w:line="240" w:lineRule="auto"/>
    </w:pPr>
  </w:style>
  <w:style w:type="paragraph" w:styleId="Tekstpodstawowy">
    <w:name w:val="Body Text"/>
    <w:basedOn w:val="Normalny"/>
    <w:link w:val="TekstpodstawowyZnak"/>
    <w:rsid w:val="00270B20"/>
    <w:pPr>
      <w:widowControl w:val="0"/>
      <w:suppressAutoHyphens/>
      <w:spacing w:after="120" w:line="240" w:lineRule="auto"/>
    </w:pPr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character" w:customStyle="1" w:styleId="TekstpodstawowyZnak">
    <w:name w:val="Tekst podstawowy Znak"/>
    <w:basedOn w:val="Domylnaczcionkaakapitu"/>
    <w:link w:val="Tekstpodstawowy"/>
    <w:rsid w:val="00270B20"/>
    <w:rPr>
      <w:rFonts w:ascii="Times New Roman" w:eastAsia="SimSun" w:hAnsi="Times New Roman" w:cs="Mangal"/>
      <w:kern w:val="1"/>
      <w:sz w:val="24"/>
      <w:szCs w:val="24"/>
      <w:lang w:eastAsia="hi-IN" w:bidi="hi-I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B4F20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B4F20"/>
  </w:style>
  <w:style w:type="paragraph" w:customStyle="1" w:styleId="H6">
    <w:name w:val="H6"/>
    <w:basedOn w:val="Normal1"/>
    <w:rsid w:val="008B4F20"/>
    <w:pPr>
      <w:tabs>
        <w:tab w:val="left" w:pos="2268"/>
        <w:tab w:val="left" w:pos="3119"/>
      </w:tabs>
      <w:outlineLvl w:val="5"/>
    </w:pPr>
    <w:rPr>
      <w:rFonts w:eastAsia="Times New Roman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07B51"/>
    <w:rPr>
      <w:color w:val="0563C1" w:themeColor="hyperlink"/>
      <w:u w:val="single"/>
    </w:rPr>
  </w:style>
  <w:style w:type="paragraph" w:customStyle="1" w:styleId="H7">
    <w:name w:val="H7"/>
    <w:basedOn w:val="Normal1"/>
    <w:rsid w:val="00305D05"/>
    <w:pPr>
      <w:numPr>
        <w:ilvl w:val="6"/>
        <w:numId w:val="1"/>
      </w:numPr>
      <w:tabs>
        <w:tab w:val="left" w:pos="2268"/>
        <w:tab w:val="left" w:pos="3119"/>
        <w:tab w:val="left" w:pos="3969"/>
      </w:tabs>
      <w:outlineLvl w:val="6"/>
    </w:pPr>
    <w:rPr>
      <w:rFonts w:eastAsia="Times New Roman"/>
      <w:szCs w:val="24"/>
      <w:lang w:eastAsia="pl-PL"/>
    </w:rPr>
  </w:style>
  <w:style w:type="paragraph" w:customStyle="1" w:styleId="H2">
    <w:name w:val="H2"/>
    <w:basedOn w:val="Normal1"/>
    <w:next w:val="Normalny"/>
    <w:locked/>
    <w:rsid w:val="00305D05"/>
    <w:pPr>
      <w:tabs>
        <w:tab w:val="num" w:pos="567"/>
      </w:tabs>
      <w:suppressAutoHyphens/>
      <w:ind w:left="567" w:hanging="567"/>
      <w:outlineLvl w:val="1"/>
    </w:pPr>
    <w:rPr>
      <w:rFonts w:eastAsia="Times New Roman"/>
      <w:szCs w:val="24"/>
      <w:lang w:eastAsia="pl-PL"/>
    </w:rPr>
  </w:style>
  <w:style w:type="table" w:styleId="Tabela-Siatka">
    <w:name w:val="Table Grid"/>
    <w:basedOn w:val="Standardowy"/>
    <w:uiPriority w:val="39"/>
    <w:rsid w:val="00305D0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7F56EB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7F56EB"/>
  </w:style>
  <w:style w:type="character" w:customStyle="1" w:styleId="Nagwek4Znak">
    <w:name w:val="Nagłówek 4 Znak"/>
    <w:basedOn w:val="Domylnaczcionkaakapitu"/>
    <w:link w:val="Nagwek4"/>
    <w:uiPriority w:val="9"/>
    <w:semiHidden/>
    <w:rsid w:val="001E4C6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Nagwek">
    <w:name w:val="header"/>
    <w:basedOn w:val="Normalny"/>
    <w:link w:val="NagwekZnak"/>
    <w:unhideWhenUsed/>
    <w:rsid w:val="00C80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C8039A"/>
  </w:style>
  <w:style w:type="paragraph" w:styleId="Stopka">
    <w:name w:val="footer"/>
    <w:basedOn w:val="Normalny"/>
    <w:link w:val="StopkaZnak"/>
    <w:unhideWhenUsed/>
    <w:rsid w:val="00C803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C8039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74B01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74B01"/>
    <w:rPr>
      <w:sz w:val="20"/>
      <w:szCs w:val="20"/>
    </w:rPr>
  </w:style>
  <w:style w:type="character" w:styleId="Odwoanieprzypisukocowego">
    <w:name w:val="endnote reference"/>
    <w:basedOn w:val="Domylnaczcionkaakapitu"/>
    <w:unhideWhenUsed/>
    <w:rsid w:val="00374B01"/>
    <w:rPr>
      <w:vertAlign w:val="superscript"/>
    </w:rPr>
  </w:style>
  <w:style w:type="paragraph" w:styleId="Tytu">
    <w:name w:val="Title"/>
    <w:basedOn w:val="Normalny"/>
    <w:link w:val="TytuZnak"/>
    <w:qFormat/>
    <w:rsid w:val="00C41F2B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C41F2B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C41F2B"/>
    <w:rPr>
      <w:rFonts w:asciiTheme="majorHAnsi" w:eastAsiaTheme="majorEastAsia" w:hAnsiTheme="majorHAnsi" w:cstheme="majorBidi"/>
      <w:b/>
      <w:bCs/>
      <w:color w:val="4472C4" w:themeColor="accent1"/>
    </w:rPr>
  </w:style>
  <w:style w:type="paragraph" w:customStyle="1" w:styleId="Tekstpodstawowy31">
    <w:name w:val="Tekst podstawowy 31"/>
    <w:basedOn w:val="Normalny"/>
    <w:qFormat/>
    <w:rsid w:val="00C41F2B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lang w:eastAsia="pl-PL"/>
    </w:rPr>
  </w:style>
  <w:style w:type="paragraph" w:customStyle="1" w:styleId="Tekstpodstawowy32">
    <w:name w:val="Tekst podstawowy 32"/>
    <w:basedOn w:val="Normalny"/>
    <w:rsid w:val="002938E8"/>
    <w:pPr>
      <w:tabs>
        <w:tab w:val="left" w:pos="284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rsid w:val="00F83608"/>
    <w:rPr>
      <w:rFonts w:asciiTheme="majorHAnsi" w:eastAsiaTheme="majorEastAsia" w:hAnsiTheme="majorHAnsi" w:cstheme="majorBidi"/>
      <w:color w:val="1F3763" w:themeColor="accent1" w:themeShade="7F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04C5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D04C52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uiPriority w:val="99"/>
    <w:rsid w:val="00BF37D9"/>
    <w:rPr>
      <w:sz w:val="16"/>
      <w:szCs w:val="16"/>
    </w:rPr>
  </w:style>
  <w:style w:type="paragraph" w:customStyle="1" w:styleId="Tekstpodstawowy21">
    <w:name w:val="Tekst podstawowy 21"/>
    <w:basedOn w:val="Normalny"/>
    <w:rsid w:val="00567173"/>
    <w:pPr>
      <w:suppressAutoHyphens/>
      <w:spacing w:after="0" w:line="240" w:lineRule="auto"/>
      <w:ind w:left="806" w:hanging="454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Tekstpodstawowy33">
    <w:name w:val="Tekst podstawowy 33"/>
    <w:basedOn w:val="Normalny"/>
    <w:uiPriority w:val="99"/>
    <w:rsid w:val="00567173"/>
    <w:pPr>
      <w:tabs>
        <w:tab w:val="left" w:pos="284"/>
      </w:tabs>
      <w:suppressAutoHyphens/>
      <w:spacing w:after="0" w:line="240" w:lineRule="auto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O">
    <w:name w:val="O"/>
    <w:basedOn w:val="Normalny"/>
    <w:rsid w:val="005671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Numerstrony">
    <w:name w:val="page number"/>
    <w:basedOn w:val="Domylnaczcionkaakapitu"/>
    <w:semiHidden/>
    <w:rsid w:val="00567173"/>
  </w:style>
  <w:style w:type="paragraph" w:customStyle="1" w:styleId="10Szanowny">
    <w:name w:val="@10.Szanowny"/>
    <w:basedOn w:val="Normalny"/>
    <w:next w:val="Normalny"/>
    <w:rsid w:val="00567173"/>
    <w:pPr>
      <w:spacing w:before="180" w:after="0" w:line="240" w:lineRule="auto"/>
      <w:jc w:val="both"/>
    </w:pPr>
    <w:rPr>
      <w:rFonts w:ascii="Verdana" w:eastAsia="Times New Roman" w:hAnsi="Verdana" w:cs="Times New Roman"/>
      <w:sz w:val="20"/>
      <w:szCs w:val="18"/>
      <w:lang w:eastAsia="pl-PL"/>
    </w:rPr>
  </w:style>
  <w:style w:type="paragraph" w:customStyle="1" w:styleId="Default">
    <w:name w:val="Default"/>
    <w:rsid w:val="0056717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HTML-wstpniesformatowany">
    <w:name w:val="HTML Preformatted"/>
    <w:basedOn w:val="Normalny"/>
    <w:link w:val="HTML-wstpniesformatowanyZnak"/>
    <w:semiHidden/>
    <w:rsid w:val="005671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semiHidden/>
    <w:rsid w:val="00567173"/>
    <w:rPr>
      <w:rFonts w:ascii="Arial Unicode MS" w:eastAsia="Arial Unicode MS" w:hAnsi="Arial Unicode MS" w:cs="Arial Unicode MS"/>
      <w:sz w:val="20"/>
      <w:szCs w:val="20"/>
      <w:lang w:eastAsia="pl-PL"/>
    </w:rPr>
  </w:style>
  <w:style w:type="character" w:customStyle="1" w:styleId="AkapitzlistZnak">
    <w:name w:val="Akapit z listą Znak"/>
    <w:basedOn w:val="Domylnaczcionkaakapitu"/>
    <w:link w:val="Akapitzlist"/>
    <w:rsid w:val="000A0587"/>
  </w:style>
  <w:style w:type="paragraph" w:customStyle="1" w:styleId="18Zalacznikilista">
    <w:name w:val="@18.Zalaczniki_lista"/>
    <w:basedOn w:val="Normalny"/>
    <w:rsid w:val="00B864B1"/>
    <w:pPr>
      <w:tabs>
        <w:tab w:val="num" w:pos="720"/>
      </w:tabs>
      <w:spacing w:after="0" w:line="240" w:lineRule="auto"/>
      <w:ind w:left="714" w:hanging="357"/>
      <w:jc w:val="both"/>
    </w:pPr>
    <w:rPr>
      <w:rFonts w:ascii="Verdana" w:eastAsia="Times New Roman" w:hAnsi="Verdana" w:cs="Times New Roman"/>
      <w:sz w:val="16"/>
      <w:szCs w:val="18"/>
      <w:lang w:eastAsia="pl-PL"/>
    </w:rPr>
  </w:style>
  <w:style w:type="paragraph" w:customStyle="1" w:styleId="20Dowiadomoscilista">
    <w:name w:val="@20.Do_wiadomosci_lista"/>
    <w:basedOn w:val="Normalny"/>
    <w:rsid w:val="00B864B1"/>
    <w:pPr>
      <w:numPr>
        <w:numId w:val="2"/>
      </w:numPr>
      <w:spacing w:after="0" w:line="240" w:lineRule="auto"/>
      <w:ind w:left="714" w:hanging="357"/>
      <w:jc w:val="both"/>
    </w:pPr>
    <w:rPr>
      <w:rFonts w:ascii="Verdana" w:eastAsia="Times New Roman" w:hAnsi="Verdana" w:cs="Times New Roman"/>
      <w:sz w:val="16"/>
      <w:szCs w:val="18"/>
      <w:lang w:eastAsia="pl-PL"/>
    </w:rPr>
  </w:style>
  <w:style w:type="paragraph" w:customStyle="1" w:styleId="NYCh11Plan11">
    <w:name w:val="NYCh11Plan1 1"/>
    <w:basedOn w:val="Normalny"/>
    <w:next w:val="Tekstpodstawowy"/>
    <w:rsid w:val="00A77ECE"/>
    <w:pPr>
      <w:keepNext/>
      <w:numPr>
        <w:numId w:val="3"/>
      </w:numPr>
      <w:spacing w:before="240" w:after="240" w:line="240" w:lineRule="auto"/>
      <w:jc w:val="center"/>
      <w:outlineLvl w:val="0"/>
    </w:pPr>
    <w:rPr>
      <w:rFonts w:ascii="Times New Roman" w:eastAsia="SimSun" w:hAnsi="Times New Roman" w:cs="Times New Roman"/>
      <w:b/>
      <w:bCs/>
      <w:caps/>
      <w:noProof/>
      <w:sz w:val="24"/>
      <w:szCs w:val="24"/>
      <w:lang w:eastAsia="pl-PL"/>
    </w:rPr>
  </w:style>
  <w:style w:type="paragraph" w:customStyle="1" w:styleId="NYCh11Plan12">
    <w:name w:val="NYCh11Plan1 2"/>
    <w:basedOn w:val="NYCh11Plan11"/>
    <w:next w:val="Tekstpodstawowy"/>
    <w:rsid w:val="00A77ECE"/>
    <w:pPr>
      <w:keepNext w:val="0"/>
      <w:numPr>
        <w:ilvl w:val="1"/>
      </w:numPr>
      <w:jc w:val="both"/>
      <w:outlineLvl w:val="1"/>
    </w:pPr>
    <w:rPr>
      <w:b w:val="0"/>
      <w:bCs w:val="0"/>
      <w:caps w:val="0"/>
    </w:rPr>
  </w:style>
  <w:style w:type="paragraph" w:customStyle="1" w:styleId="NYCh11Plan13">
    <w:name w:val="NYCh11Plan1 3"/>
    <w:basedOn w:val="NYCh11Plan12"/>
    <w:next w:val="Tekstpodstawowy"/>
    <w:rsid w:val="00A77ECE"/>
    <w:pPr>
      <w:numPr>
        <w:ilvl w:val="2"/>
      </w:numPr>
      <w:spacing w:before="0"/>
      <w:ind w:left="0"/>
      <w:jc w:val="left"/>
      <w:outlineLvl w:val="2"/>
    </w:pPr>
  </w:style>
  <w:style w:type="paragraph" w:customStyle="1" w:styleId="NYCh11Plan14">
    <w:name w:val="NYCh11Plan1 4"/>
    <w:basedOn w:val="NYCh11Plan13"/>
    <w:next w:val="Tekstpodstawowy"/>
    <w:rsid w:val="00A77ECE"/>
    <w:pPr>
      <w:numPr>
        <w:ilvl w:val="3"/>
      </w:numPr>
      <w:tabs>
        <w:tab w:val="num" w:pos="1440"/>
      </w:tabs>
      <w:ind w:hanging="360"/>
      <w:outlineLvl w:val="3"/>
    </w:pPr>
  </w:style>
  <w:style w:type="paragraph" w:styleId="Listapunktowana">
    <w:name w:val="List Bullet"/>
    <w:basedOn w:val="Normalny"/>
    <w:rsid w:val="00791561"/>
    <w:pPr>
      <w:numPr>
        <w:numId w:val="6"/>
      </w:numPr>
      <w:spacing w:after="200" w:line="276" w:lineRule="auto"/>
    </w:pPr>
    <w:rPr>
      <w:rFonts w:ascii="Calibri" w:eastAsia="Times New Roman" w:hAnsi="Calibri" w:cs="Times New Roman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85076"/>
    <w:pPr>
      <w:spacing w:after="120" w:line="240" w:lineRule="auto"/>
      <w:ind w:left="283"/>
    </w:pPr>
    <w:rPr>
      <w:rFonts w:ascii="Verdana" w:eastAsia="Times New Roman" w:hAnsi="Verdana" w:cs="Times New Roman"/>
      <w:sz w:val="20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A85076"/>
    <w:rPr>
      <w:rFonts w:ascii="Verdana" w:eastAsia="Times New Roman" w:hAnsi="Verdana" w:cs="Times New Roman"/>
      <w:sz w:val="20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12FDA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6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1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8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8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96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0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1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9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25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3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4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70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83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5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29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9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25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8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3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6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4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9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52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8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12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765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69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5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8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2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54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7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95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10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9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8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9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7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99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27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jacek.drabinski@um.wroc.pl" TargetMode="Externa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wke@um.wroc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629E3232D3E494BAAF6AEB38EA00154" ma:contentTypeVersion="13" ma:contentTypeDescription="Create a new document." ma:contentTypeScope="" ma:versionID="c508af0ee70eef5b91ac0dee8ce0dc74">
  <xsd:schema xmlns:xsd="http://www.w3.org/2001/XMLSchema" xmlns:xs="http://www.w3.org/2001/XMLSchema" xmlns:p="http://schemas.microsoft.com/office/2006/metadata/properties" xmlns:ns3="35c4ce09-22ab-4301-9071-0e85d8582462" xmlns:ns4="907d3920-5699-48ec-9d49-6ab9bfafecef" targetNamespace="http://schemas.microsoft.com/office/2006/metadata/properties" ma:root="true" ma:fieldsID="b72511ebe7ff401a1cb880a91bcd7b40" ns3:_="" ns4:_="">
    <xsd:import namespace="35c4ce09-22ab-4301-9071-0e85d8582462"/>
    <xsd:import namespace="907d3920-5699-48ec-9d49-6ab9bfafecef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DateTaken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5c4ce09-22ab-4301-9071-0e85d85824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07d3920-5699-48ec-9d49-6ab9bfafece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sisl xmlns:xsi="http://www.w3.org/2001/XMLSchema-instance" xmlns:xsd="http://www.w3.org/2001/XMLSchema" xmlns="http://www.boldonjames.com/2008/01/sie/internal/label" sislVersion="0" policy="a10f9ac0-5937-4b4f-b459-96aedd9ed2c5" origin="userSelected">
  <element uid="9920fcc9-9f43-4d43-9e3e-b98a219cfd55" value=""/>
</sisl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5BB7E5C-D25D-4C86-881A-55A061E16BC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5c4ce09-22ab-4301-9071-0e85d8582462"/>
    <ds:schemaRef ds:uri="907d3920-5699-48ec-9d49-6ab9bfafece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3D2DB97-0C92-43EB-9F9E-EE6A20C62EA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F35936D-6A5A-4C5D-B9DB-CA24941073B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1DFC99A4-2D91-4D49-9B23-079F5D074A4F}">
  <ds:schemaRefs>
    <ds:schemaRef ds:uri="http://www.w3.org/2001/XMLSchema"/>
    <ds:schemaRef ds:uri="http://www.boldonjames.com/2008/01/sie/internal/label"/>
  </ds:schemaRefs>
</ds:datastoreItem>
</file>

<file path=customXml/itemProps5.xml><?xml version="1.0" encoding="utf-8"?>
<ds:datastoreItem xmlns:ds="http://schemas.openxmlformats.org/officeDocument/2006/customXml" ds:itemID="{BEA3202E-A572-4375-A70E-2D322C90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18</Pages>
  <Words>4829</Words>
  <Characters>28974</Characters>
  <Application>Microsoft Office Word</Application>
  <DocSecurity>4</DocSecurity>
  <Lines>241</Lines>
  <Paragraphs>67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DZP</Company>
  <LinksUpToDate>false</LinksUpToDate>
  <CharactersWithSpaces>33736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JD</dc:creator>
  <cp:lastModifiedBy>umagst05</cp:lastModifiedBy>
  <cp:revision>2</cp:revision>
  <cp:lastPrinted>2023-02-06T12:30:00Z</cp:lastPrinted>
  <dcterms:created xsi:type="dcterms:W3CDTF">2023-10-11T07:29:00Z</dcterms:created>
  <dcterms:modified xsi:type="dcterms:W3CDTF">2023-10-11T07:29:00Z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a31cbd04-049c-4b82-8e4c-f432a946fa9e</vt:lpwstr>
  </property>
  <property fmtid="{D5CDD505-2E9C-101B-9397-08002B2CF9AE}" pid="3" name="bjSaver">
    <vt:lpwstr>d2VTCD4iayFVpmUeJejULmNvzo3ezqWd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policy="a10f9ac0-5937-4b4f-b459-96aedd9ed2c5" origin="userSelected" xmlns="http://www.boldonj</vt:lpwstr>
  </property>
  <property fmtid="{D5CDD505-2E9C-101B-9397-08002B2CF9AE}" pid="5" name="bjDocumentLabelXML-0">
    <vt:lpwstr>ames.com/2008/01/sie/internal/label"&gt;&lt;element uid="9920fcc9-9f43-4d43-9e3e-b98a219cfd55" value="" /&gt;&lt;/sisl&gt;</vt:lpwstr>
  </property>
  <property fmtid="{D5CDD505-2E9C-101B-9397-08002B2CF9AE}" pid="6" name="bjDocumentSecurityLabel">
    <vt:lpwstr>Not Classified</vt:lpwstr>
  </property>
  <property fmtid="{D5CDD505-2E9C-101B-9397-08002B2CF9AE}" pid="7" name="_AdHocReviewCycleID">
    <vt:i4>373245983</vt:i4>
  </property>
  <property fmtid="{D5CDD505-2E9C-101B-9397-08002B2CF9AE}" pid="8" name="_NewReviewCycle">
    <vt:lpwstr/>
  </property>
  <property fmtid="{D5CDD505-2E9C-101B-9397-08002B2CF9AE}" pid="9" name="_EmailSubject">
    <vt:lpwstr>Podręcznik Choroby drobiu - niezapłacona faktura</vt:lpwstr>
  </property>
  <property fmtid="{D5CDD505-2E9C-101B-9397-08002B2CF9AE}" pid="10" name="_AuthorEmail">
    <vt:lpwstr>sylwia.doner@merck.com</vt:lpwstr>
  </property>
  <property fmtid="{D5CDD505-2E9C-101B-9397-08002B2CF9AE}" pid="11" name="_AuthorEmailDisplayName">
    <vt:lpwstr>Doner, Sylwia</vt:lpwstr>
  </property>
  <property fmtid="{D5CDD505-2E9C-101B-9397-08002B2CF9AE}" pid="12" name="_ReviewingToolsShownOnce">
    <vt:lpwstr/>
  </property>
</Properties>
</file>