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400" w:rsidRPr="00E06BD0" w:rsidRDefault="00CE7400" w:rsidP="00F41213">
      <w:pPr>
        <w:pStyle w:val="Nagwek6"/>
        <w:spacing w:line="360" w:lineRule="auto"/>
        <w:jc w:val="right"/>
        <w:rPr>
          <w:rFonts w:ascii="Verdana" w:hAnsi="Verdana" w:cs="Arial"/>
          <w:b/>
          <w:bCs/>
          <w:iCs/>
          <w:color w:val="000000"/>
          <w:sz w:val="24"/>
          <w:u w:val="none"/>
        </w:rPr>
      </w:pPr>
      <w:r w:rsidRPr="00061D1E">
        <w:rPr>
          <w:rFonts w:ascii="Verdana" w:hAnsi="Verdana" w:cs="Arial"/>
          <w:b/>
          <w:bCs/>
          <w:iCs/>
          <w:color w:val="000000"/>
          <w:sz w:val="24"/>
          <w:u w:val="none"/>
        </w:rPr>
        <w:t xml:space="preserve">Załącznik nr </w:t>
      </w:r>
      <w:r w:rsidR="00630DCF">
        <w:rPr>
          <w:rFonts w:ascii="Verdana" w:hAnsi="Verdana" w:cs="Arial"/>
          <w:b/>
          <w:bCs/>
          <w:iCs/>
          <w:color w:val="000000"/>
          <w:sz w:val="24"/>
          <w:u w:val="none"/>
        </w:rPr>
        <w:t>4.6</w:t>
      </w:r>
      <w:r w:rsidR="00E06BD0">
        <w:rPr>
          <w:rFonts w:ascii="Verdana" w:hAnsi="Verdana" w:cs="Arial"/>
          <w:b/>
          <w:bCs/>
          <w:iCs/>
          <w:color w:val="000000"/>
          <w:sz w:val="24"/>
          <w:u w:val="none"/>
        </w:rPr>
        <w:t xml:space="preserve"> do SWZ</w:t>
      </w:r>
    </w:p>
    <w:p w:rsidR="008D5EB6" w:rsidRDefault="008D5EB6" w:rsidP="00CE7400">
      <w:pPr>
        <w:autoSpaceDE w:val="0"/>
        <w:autoSpaceDN w:val="0"/>
        <w:adjustRightInd w:val="0"/>
        <w:spacing w:line="360" w:lineRule="auto"/>
        <w:rPr>
          <w:rFonts w:ascii="Verdana" w:hAnsi="Verdana" w:cs="Calibri"/>
        </w:rPr>
      </w:pPr>
    </w:p>
    <w:p w:rsidR="008D5EB6" w:rsidRDefault="008D5EB6" w:rsidP="00CE7400">
      <w:pPr>
        <w:autoSpaceDE w:val="0"/>
        <w:autoSpaceDN w:val="0"/>
        <w:adjustRightInd w:val="0"/>
        <w:spacing w:line="360" w:lineRule="auto"/>
        <w:rPr>
          <w:rFonts w:ascii="Verdana" w:hAnsi="Verdana" w:cs="Calibri"/>
        </w:rPr>
      </w:pPr>
    </w:p>
    <w:p w:rsidR="00CE7400" w:rsidRPr="00061D1E" w:rsidRDefault="00CE7400" w:rsidP="00CE7400">
      <w:pPr>
        <w:autoSpaceDE w:val="0"/>
        <w:autoSpaceDN w:val="0"/>
        <w:adjustRightInd w:val="0"/>
        <w:spacing w:line="360" w:lineRule="auto"/>
        <w:rPr>
          <w:rFonts w:ascii="Verdana" w:hAnsi="Verdana" w:cs="Calibri"/>
        </w:rPr>
      </w:pPr>
      <w:r w:rsidRPr="00061D1E">
        <w:rPr>
          <w:rFonts w:ascii="Verdana" w:hAnsi="Verdana" w:cs="Calibri"/>
        </w:rPr>
        <w:t>………………………………………………………………………</w:t>
      </w:r>
    </w:p>
    <w:p w:rsidR="00CE7400" w:rsidRPr="00E06BD0" w:rsidRDefault="00CE7400" w:rsidP="00E06BD0">
      <w:pPr>
        <w:spacing w:line="360" w:lineRule="auto"/>
        <w:rPr>
          <w:rFonts w:ascii="Verdana" w:hAnsi="Verdana" w:cs="Tahoma"/>
        </w:rPr>
      </w:pPr>
      <w:r w:rsidRPr="00061D1E">
        <w:rPr>
          <w:rFonts w:ascii="Verdana" w:hAnsi="Verdana"/>
        </w:rPr>
        <w:t>Nazwa i adres składającego oświadczenie</w:t>
      </w:r>
    </w:p>
    <w:p w:rsidR="008D5EB6" w:rsidRDefault="008D5EB6" w:rsidP="00CE7400">
      <w:pPr>
        <w:autoSpaceDE w:val="0"/>
        <w:autoSpaceDN w:val="0"/>
        <w:adjustRightInd w:val="0"/>
        <w:rPr>
          <w:rFonts w:ascii="Verdana" w:hAnsi="Verdana" w:cs="Calibri"/>
        </w:rPr>
      </w:pPr>
    </w:p>
    <w:p w:rsidR="008D5EB6" w:rsidRDefault="008D5EB6" w:rsidP="00CE7400">
      <w:pPr>
        <w:autoSpaceDE w:val="0"/>
        <w:autoSpaceDN w:val="0"/>
        <w:adjustRightInd w:val="0"/>
        <w:rPr>
          <w:rFonts w:ascii="Verdana" w:hAnsi="Verdana" w:cs="Calibri"/>
        </w:rPr>
      </w:pPr>
    </w:p>
    <w:p w:rsidR="00CE7400" w:rsidRPr="00061D1E" w:rsidRDefault="00CE7400" w:rsidP="00CE7400">
      <w:pPr>
        <w:autoSpaceDE w:val="0"/>
        <w:autoSpaceDN w:val="0"/>
        <w:adjustRightInd w:val="0"/>
        <w:rPr>
          <w:rFonts w:ascii="Verdana" w:hAnsi="Verdana" w:cs="Calibri"/>
        </w:rPr>
      </w:pPr>
      <w:r w:rsidRPr="00061D1E">
        <w:rPr>
          <w:rFonts w:ascii="Verdana" w:hAnsi="Verdana" w:cs="Calibri"/>
        </w:rPr>
        <w:t>………………………………………………………………………</w:t>
      </w:r>
    </w:p>
    <w:p w:rsidR="00CE7400" w:rsidRPr="00061D1E" w:rsidRDefault="00CE7400" w:rsidP="00CE7400">
      <w:pPr>
        <w:ind w:right="4677"/>
        <w:rPr>
          <w:rFonts w:ascii="Verdana" w:hAnsi="Verdana" w:cs="Tahoma"/>
        </w:rPr>
      </w:pPr>
      <w:r w:rsidRPr="00061D1E">
        <w:rPr>
          <w:rFonts w:ascii="Verdana" w:hAnsi="Verdana"/>
        </w:rPr>
        <w:t xml:space="preserve">Nazwa i adres składającego </w:t>
      </w:r>
      <w:r>
        <w:rPr>
          <w:rFonts w:ascii="Verdana" w:hAnsi="Verdana"/>
        </w:rPr>
        <w:t>o</w:t>
      </w:r>
      <w:r w:rsidRPr="00061D1E">
        <w:rPr>
          <w:rFonts w:ascii="Verdana" w:hAnsi="Verdana"/>
        </w:rPr>
        <w:t>świadczenie</w:t>
      </w:r>
    </w:p>
    <w:p w:rsidR="00CE7400" w:rsidRPr="00C34DF6" w:rsidRDefault="00CE7400" w:rsidP="00CE7400">
      <w:pPr>
        <w:spacing w:line="360" w:lineRule="auto"/>
        <w:rPr>
          <w:rFonts w:ascii="Verdana" w:hAnsi="Verdana" w:cs="Arial"/>
          <w:b/>
        </w:rPr>
      </w:pPr>
    </w:p>
    <w:p w:rsidR="008D5EB6" w:rsidRDefault="008D5EB6" w:rsidP="00CE7400">
      <w:pPr>
        <w:spacing w:line="360" w:lineRule="auto"/>
        <w:rPr>
          <w:rFonts w:ascii="Verdana" w:hAnsi="Verdana" w:cs="Arial"/>
          <w:b/>
        </w:rPr>
      </w:pPr>
    </w:p>
    <w:p w:rsidR="008D5EB6" w:rsidRDefault="008D5EB6" w:rsidP="00CE7400">
      <w:pPr>
        <w:spacing w:line="360" w:lineRule="auto"/>
        <w:rPr>
          <w:rFonts w:ascii="Verdana" w:hAnsi="Verdana" w:cs="Arial"/>
          <w:b/>
        </w:rPr>
      </w:pPr>
    </w:p>
    <w:p w:rsidR="00CE7400" w:rsidRPr="00C34DF6" w:rsidRDefault="00CE7400" w:rsidP="00CE7400">
      <w:pPr>
        <w:spacing w:line="360" w:lineRule="auto"/>
        <w:rPr>
          <w:rFonts w:ascii="Verdana" w:hAnsi="Verdana" w:cs="Arial"/>
          <w:b/>
        </w:rPr>
      </w:pPr>
      <w:r w:rsidRPr="00C34DF6">
        <w:rPr>
          <w:rFonts w:ascii="Verdana" w:hAnsi="Verdana" w:cs="Arial"/>
          <w:b/>
        </w:rPr>
        <w:t xml:space="preserve">Oświadczenia </w:t>
      </w:r>
      <w:r>
        <w:rPr>
          <w:rFonts w:ascii="Verdana" w:hAnsi="Verdana" w:cs="Arial"/>
          <w:b/>
        </w:rPr>
        <w:t>W</w:t>
      </w:r>
      <w:r w:rsidRPr="00C34DF6">
        <w:rPr>
          <w:rFonts w:ascii="Verdana" w:hAnsi="Verdana" w:cs="Arial"/>
          <w:b/>
        </w:rPr>
        <w:t>ykonawcy/</w:t>
      </w:r>
      <w:r>
        <w:rPr>
          <w:rFonts w:ascii="Verdana" w:hAnsi="Verdana" w:cs="Arial"/>
          <w:b/>
        </w:rPr>
        <w:t>W</w:t>
      </w:r>
      <w:r w:rsidRPr="00C34DF6">
        <w:rPr>
          <w:rFonts w:ascii="Verdana" w:hAnsi="Verdana" w:cs="Arial"/>
          <w:b/>
        </w:rPr>
        <w:t xml:space="preserve">ykonawcy wspólnie ubiegającego się o udzielenie zamówienia </w:t>
      </w:r>
    </w:p>
    <w:p w:rsidR="00CE7400" w:rsidRPr="00F47141" w:rsidRDefault="00CE7400" w:rsidP="00CE7400">
      <w:pPr>
        <w:spacing w:line="360" w:lineRule="auto"/>
        <w:rPr>
          <w:rFonts w:ascii="Verdana" w:hAnsi="Verdana" w:cs="Arial"/>
          <w:caps/>
        </w:rPr>
      </w:pPr>
      <w:r w:rsidRPr="00F47141">
        <w:rPr>
          <w:rFonts w:ascii="Verdana" w:hAnsi="Verdana" w:cs="Arial"/>
        </w:rPr>
        <w:t xml:space="preserve">dotyczące przesłanek wykluczenia z art. 5k </w:t>
      </w:r>
      <w:r w:rsidR="00F47141" w:rsidRPr="00F47141">
        <w:rPr>
          <w:rFonts w:ascii="Verdana" w:hAnsi="Verdana" w:cs="Arial"/>
        </w:rPr>
        <w:t>R</w:t>
      </w:r>
      <w:r w:rsidRPr="00F47141">
        <w:rPr>
          <w:rFonts w:ascii="Verdana" w:hAnsi="Verdana" w:cs="Arial"/>
        </w:rPr>
        <w:t xml:space="preserve">ozporządzenia </w:t>
      </w:r>
      <w:r w:rsidR="00F47141" w:rsidRPr="00F47141">
        <w:rPr>
          <w:rFonts w:ascii="Verdana" w:hAnsi="Verdana" w:cs="Arial"/>
        </w:rPr>
        <w:t>Rady unii Europejskiej</w:t>
      </w:r>
      <w:r w:rsidR="00F47141">
        <w:rPr>
          <w:rFonts w:ascii="Verdana" w:hAnsi="Verdana" w:cs="Arial"/>
        </w:rPr>
        <w:t xml:space="preserve"> nr </w:t>
      </w:r>
      <w:r w:rsidRPr="00F47141">
        <w:rPr>
          <w:rFonts w:ascii="Verdana" w:hAnsi="Verdana" w:cs="Arial"/>
        </w:rPr>
        <w:t>833/2014 oraz art. 7 ust. 1 ustawy o szczególnych rozwiązaniach w zakresie przeciwdziałania wspieraniu agresji na Ukrainę oraz służących ochronie bezpieczeństwa narodowego</w:t>
      </w:r>
    </w:p>
    <w:p w:rsidR="00CE7400" w:rsidRDefault="00CE7400" w:rsidP="00CE7400">
      <w:pPr>
        <w:spacing w:line="360" w:lineRule="auto"/>
        <w:rPr>
          <w:rFonts w:ascii="Verdana" w:hAnsi="Verdana" w:cs="Arial"/>
          <w:b/>
        </w:rPr>
      </w:pPr>
    </w:p>
    <w:p w:rsidR="00CE7400" w:rsidRPr="00C34DF6" w:rsidRDefault="00CE7400" w:rsidP="00CE7400">
      <w:pPr>
        <w:spacing w:line="360" w:lineRule="auto"/>
        <w:rPr>
          <w:rFonts w:ascii="Verdana" w:hAnsi="Verdana" w:cs="Arial"/>
        </w:rPr>
      </w:pPr>
      <w:r w:rsidRPr="00C34DF6">
        <w:rPr>
          <w:rFonts w:ascii="Verdana" w:hAnsi="Verdana"/>
        </w:rPr>
        <w:t xml:space="preserve">Na potrzeby postępowania o udzielenie zamówienia publicznego pn.: </w:t>
      </w:r>
      <w:r w:rsidR="00CA3911" w:rsidRPr="00CA3911">
        <w:rPr>
          <w:rFonts w:ascii="Verdana" w:hAnsi="Verdana" w:cs="Verdana"/>
          <w:b/>
        </w:rPr>
        <w:t>Zakup w ramach umowy kompleksowej paliwa gazowego i jego dystrybucji na potrzeby jednostek organizacyjnych Gminy Wrocław i innych podmiotów w okresie od 1 stycznia 2023 r. do 1 stycznia 2024 r.</w:t>
      </w:r>
      <w:r w:rsidR="0040297C" w:rsidRPr="00F47141">
        <w:rPr>
          <w:rFonts w:ascii="Verdana" w:hAnsi="Verdana" w:cs="Calibri"/>
        </w:rPr>
        <w:t>,</w:t>
      </w:r>
      <w:r w:rsidR="0040297C" w:rsidRPr="0040297C">
        <w:rPr>
          <w:rFonts w:ascii="Verdana" w:hAnsi="Verdana" w:cs="Calibri"/>
          <w:b/>
        </w:rPr>
        <w:t xml:space="preserve"> </w:t>
      </w:r>
      <w:r w:rsidR="0040297C" w:rsidRPr="0040297C">
        <w:rPr>
          <w:rFonts w:ascii="Verdana" w:hAnsi="Verdana" w:cs="Calibri"/>
        </w:rPr>
        <w:t>o znaku</w:t>
      </w:r>
      <w:r w:rsidR="0040297C" w:rsidRPr="0040297C">
        <w:rPr>
          <w:rFonts w:ascii="Verdana" w:hAnsi="Verdana" w:cs="Calibri"/>
          <w:b/>
        </w:rPr>
        <w:t xml:space="preserve"> </w:t>
      </w:r>
      <w:r w:rsidR="0040297C" w:rsidRPr="0040297C">
        <w:rPr>
          <w:rFonts w:ascii="Verdana" w:hAnsi="Verdana"/>
          <w:b/>
          <w:iCs/>
        </w:rPr>
        <w:t>ZP/PN/5</w:t>
      </w:r>
      <w:r w:rsidR="00CA3911">
        <w:rPr>
          <w:rFonts w:ascii="Verdana" w:hAnsi="Verdana"/>
          <w:b/>
          <w:iCs/>
        </w:rPr>
        <w:t>3</w:t>
      </w:r>
      <w:r w:rsidR="0040297C" w:rsidRPr="0040297C">
        <w:rPr>
          <w:rFonts w:ascii="Verdana" w:hAnsi="Verdana"/>
          <w:b/>
          <w:iCs/>
        </w:rPr>
        <w:t>/2022/W</w:t>
      </w:r>
      <w:r w:rsidR="00CA3911">
        <w:rPr>
          <w:rFonts w:ascii="Verdana" w:hAnsi="Verdana"/>
          <w:b/>
          <w:iCs/>
        </w:rPr>
        <w:t>KE</w:t>
      </w:r>
      <w:r w:rsidR="0040297C">
        <w:rPr>
          <w:rFonts w:cs="Arial"/>
        </w:rPr>
        <w:t xml:space="preserve"> </w:t>
      </w:r>
      <w:r w:rsidRPr="00C34DF6">
        <w:rPr>
          <w:rFonts w:ascii="Verdana" w:hAnsi="Verdana"/>
        </w:rPr>
        <w:t xml:space="preserve">prowadzonego przez </w:t>
      </w:r>
      <w:r w:rsidRPr="00C34DF6">
        <w:rPr>
          <w:rFonts w:ascii="Verdana" w:hAnsi="Verdana" w:cs="Arial"/>
        </w:rPr>
        <w:t>Gminę Wrocław – Urząd Miejski Wrocławia</w:t>
      </w:r>
      <w:r w:rsidRPr="00C34DF6">
        <w:rPr>
          <w:rFonts w:ascii="Verdana" w:hAnsi="Verdana" w:cs="Arial"/>
          <w:i/>
        </w:rPr>
        <w:t xml:space="preserve">, </w:t>
      </w:r>
      <w:r w:rsidRPr="00C34DF6">
        <w:rPr>
          <w:rFonts w:ascii="Verdana" w:hAnsi="Verdana" w:cs="Arial"/>
        </w:rPr>
        <w:t>oświadczam, co następuje:</w:t>
      </w:r>
    </w:p>
    <w:p w:rsidR="00CE7400" w:rsidRPr="00C34DF6" w:rsidRDefault="00CE7400" w:rsidP="00CE7400">
      <w:pPr>
        <w:spacing w:before="360" w:line="360" w:lineRule="auto"/>
        <w:rPr>
          <w:rFonts w:ascii="Verdana" w:hAnsi="Verdana" w:cs="Arial"/>
          <w:b/>
        </w:rPr>
      </w:pPr>
      <w:r w:rsidRPr="00C34DF6">
        <w:rPr>
          <w:rFonts w:ascii="Verdana" w:hAnsi="Verdana" w:cs="Arial"/>
          <w:b/>
        </w:rPr>
        <w:t>OŚWIADCZENIA DOTYCZĄCE WYKONAWCY:</w:t>
      </w:r>
    </w:p>
    <w:p w:rsidR="00CE7400" w:rsidRPr="00E06BD0" w:rsidRDefault="00CE7400" w:rsidP="00BB649B">
      <w:pPr>
        <w:pStyle w:val="Akapitzlist"/>
        <w:numPr>
          <w:ilvl w:val="0"/>
          <w:numId w:val="9"/>
        </w:numPr>
        <w:spacing w:line="360" w:lineRule="auto"/>
        <w:ind w:left="0" w:firstLine="0"/>
        <w:contextualSpacing/>
        <w:rPr>
          <w:rFonts w:ascii="Verdana" w:hAnsi="Verdana" w:cs="Arial"/>
          <w:b/>
          <w:bCs/>
        </w:rPr>
      </w:pPr>
      <w:r w:rsidRPr="00E06BD0">
        <w:rPr>
          <w:rFonts w:ascii="Verdana" w:hAnsi="Verdana" w:cs="Arial"/>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w:t>
      </w:r>
      <w:r w:rsidRPr="00E06BD0">
        <w:rPr>
          <w:rFonts w:ascii="Verdana" w:hAnsi="Verdana" w:cs="Arial"/>
        </w:rPr>
        <w:lastRenderedPageBreak/>
        <w:t>działaniami Rosji destabilizującymi sytuację na Ukrainie (Dz. Urz. UE nr L 111 z 8.4.2022, str. 1), dalej: rozporządzenie 2022/576.</w:t>
      </w:r>
      <w:r w:rsidRPr="00E06BD0">
        <w:rPr>
          <w:rStyle w:val="Odwoanieprzypisudolnego"/>
          <w:rFonts w:ascii="Verdana" w:hAnsi="Verdana" w:cs="Arial"/>
        </w:rPr>
        <w:footnoteReference w:id="1"/>
      </w:r>
    </w:p>
    <w:p w:rsidR="00CE7400" w:rsidRPr="00C34DF6" w:rsidRDefault="00CE7400" w:rsidP="00BB649B">
      <w:pPr>
        <w:pStyle w:val="NormalnyWeb"/>
        <w:numPr>
          <w:ilvl w:val="0"/>
          <w:numId w:val="9"/>
        </w:numPr>
        <w:suppressAutoHyphens w:val="0"/>
        <w:spacing w:before="0" w:after="0" w:line="360" w:lineRule="auto"/>
        <w:ind w:left="0" w:firstLine="0"/>
        <w:rPr>
          <w:rFonts w:ascii="Verdana" w:hAnsi="Verdana" w:cs="Arial"/>
          <w:b/>
          <w:bCs/>
        </w:rPr>
      </w:pPr>
      <w:r w:rsidRPr="00C34DF6">
        <w:rPr>
          <w:rFonts w:ascii="Verdana" w:hAnsi="Verdana" w:cs="Arial"/>
        </w:rPr>
        <w:t xml:space="preserve">Oświadczam, że nie zachodzą w stosunku do mnie przesłanki wykluczenia z postępowania na podstawie art. </w:t>
      </w:r>
      <w:r w:rsidRPr="00C34DF6">
        <w:rPr>
          <w:rFonts w:ascii="Verdana" w:hAnsi="Verdana" w:cs="Arial"/>
          <w:color w:val="222222"/>
          <w:lang w:eastAsia="pl-PL"/>
        </w:rPr>
        <w:t xml:space="preserve">7 ust. 1 ustawy </w:t>
      </w:r>
      <w:r w:rsidRPr="00C34DF6">
        <w:rPr>
          <w:rFonts w:ascii="Verdana" w:hAnsi="Verdana" w:cs="Arial"/>
          <w:color w:val="222222"/>
        </w:rPr>
        <w:t>z dnia 13 kwietnia 2022 r.</w:t>
      </w:r>
      <w:r w:rsidRPr="00C34DF6">
        <w:rPr>
          <w:rFonts w:ascii="Verdana" w:hAnsi="Verdana" w:cs="Arial"/>
          <w:i/>
          <w:iCs/>
          <w:color w:val="222222"/>
        </w:rPr>
        <w:t xml:space="preserve"> o szczególnych rozwiązaniach w zakresie przeciwdziałania wspieraniu agresji na Ukrainę oraz służących ochronie bezpieczeństwa narodowego </w:t>
      </w:r>
      <w:r w:rsidRPr="00C34DF6">
        <w:rPr>
          <w:rFonts w:ascii="Verdana" w:hAnsi="Verdana" w:cs="Arial"/>
          <w:color w:val="222222"/>
        </w:rPr>
        <w:t>(Dz. U. poz. 835)</w:t>
      </w:r>
      <w:r w:rsidRPr="00C34DF6">
        <w:rPr>
          <w:rFonts w:ascii="Verdana" w:hAnsi="Verdana" w:cs="Arial"/>
          <w:i/>
          <w:iCs/>
          <w:color w:val="222222"/>
        </w:rPr>
        <w:t>.</w:t>
      </w:r>
      <w:r w:rsidRPr="00C34DF6">
        <w:rPr>
          <w:rStyle w:val="Odwoanieprzypisudolnego"/>
          <w:rFonts w:ascii="Verdana" w:hAnsi="Verdana" w:cs="Arial"/>
          <w:color w:val="222222"/>
        </w:rPr>
        <w:footnoteReference w:id="2"/>
      </w:r>
    </w:p>
    <w:p w:rsidR="00CE7400" w:rsidRPr="000956B0" w:rsidRDefault="00CE7400" w:rsidP="00CE7400">
      <w:pPr>
        <w:spacing w:before="240" w:after="120" w:line="360" w:lineRule="auto"/>
        <w:jc w:val="both"/>
        <w:rPr>
          <w:rFonts w:ascii="Verdana" w:hAnsi="Verdana" w:cs="Arial"/>
          <w:b/>
        </w:rPr>
      </w:pPr>
      <w:r w:rsidRPr="000956B0">
        <w:rPr>
          <w:rFonts w:ascii="Verdana" w:hAnsi="Verdana" w:cs="Arial"/>
          <w:b/>
        </w:rPr>
        <w:t>OŚWIADCZENIE DOTYCZĄCE PODWYKONAWCY, NA KTÓREGO PRZYPADA PONAD 10% WARTOŚCI ZAMÓWIENIA:</w:t>
      </w:r>
    </w:p>
    <w:p w:rsidR="00CE7400" w:rsidRPr="0072314D" w:rsidRDefault="00CE7400" w:rsidP="00CE7400">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podwykonawcy (niebędącego podmiotem udostępniającym zasoby), na którego przypada ponad 10% wartości zamówienia. W przypadku więcej niż jednego podwykonawcy,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nie polega, a na którego przypada ponad 10% wartości zamówienia, należy zastosować tyle razy, ile jest to konieczne.</w:t>
      </w:r>
      <w:r w:rsidRPr="0072314D">
        <w:rPr>
          <w:rFonts w:ascii="Arial" w:hAnsi="Arial" w:cs="Arial"/>
          <w:color w:val="0070C0"/>
          <w:sz w:val="16"/>
          <w:szCs w:val="16"/>
        </w:rPr>
        <w:t>]</w:t>
      </w:r>
    </w:p>
    <w:p w:rsidR="00CE7400" w:rsidRPr="00E06BD0" w:rsidRDefault="00CE7400" w:rsidP="00CE7400">
      <w:pPr>
        <w:spacing w:line="360" w:lineRule="auto"/>
        <w:rPr>
          <w:rFonts w:ascii="Verdana" w:hAnsi="Verdana" w:cs="Arial"/>
        </w:rPr>
      </w:pPr>
      <w:r w:rsidRPr="000956B0">
        <w:rPr>
          <w:rFonts w:ascii="Verdana" w:hAnsi="Verdana" w:cs="Arial"/>
        </w:rPr>
        <w:t>Oświadczam, że w stosunku do następującego podmiotu, będącego podwykonawcą, na którego przypada ponad 10% wartości zamówienia:</w:t>
      </w:r>
      <w:r>
        <w:rPr>
          <w:rFonts w:ascii="Arial" w:hAnsi="Arial" w:cs="Arial"/>
          <w:sz w:val="21"/>
          <w:szCs w:val="21"/>
        </w:rPr>
        <w:t xml:space="preserve">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sidRPr="00E06BD0">
        <w:rPr>
          <w:rFonts w:ascii="Verdana" w:hAnsi="Verdana" w:cs="Arial"/>
        </w:rPr>
        <w:t>nie zachodzą podstawy wykluczenia z postępowania o udzielenie zamówienia przewidziane w  art.  5k rozporządzenia 833/2014 w brzmieniu nadanym rozporządzeniem 2022/576.</w:t>
      </w:r>
    </w:p>
    <w:p w:rsidR="00CE7400" w:rsidRPr="00BC5AD8" w:rsidRDefault="00CE7400" w:rsidP="00E06BD0">
      <w:pPr>
        <w:spacing w:before="240" w:line="360" w:lineRule="auto"/>
        <w:jc w:val="both"/>
        <w:rPr>
          <w:rFonts w:ascii="Verdana" w:hAnsi="Verdana" w:cs="Arial"/>
          <w:b/>
        </w:rPr>
      </w:pPr>
      <w:bookmarkStart w:id="1" w:name="_GoBack"/>
      <w:bookmarkEnd w:id="1"/>
      <w:r w:rsidRPr="00BC5AD8">
        <w:rPr>
          <w:rFonts w:ascii="Verdana" w:hAnsi="Verdana" w:cs="Arial"/>
          <w:b/>
        </w:rPr>
        <w:lastRenderedPageBreak/>
        <w:t>OŚWIADCZENIE DOTYCZĄCE PODANYCH INFORMACJI:</w:t>
      </w:r>
    </w:p>
    <w:p w:rsidR="00CE7400" w:rsidRPr="00BC5AD8" w:rsidRDefault="00CE7400" w:rsidP="00CE7400">
      <w:pPr>
        <w:spacing w:line="360" w:lineRule="auto"/>
        <w:rPr>
          <w:rFonts w:ascii="Verdana" w:hAnsi="Verdana" w:cs="Arial"/>
        </w:rPr>
      </w:pPr>
      <w:r w:rsidRPr="00BC5AD8">
        <w:rPr>
          <w:rFonts w:ascii="Verdana" w:hAnsi="Verdana" w:cs="Arial"/>
        </w:rPr>
        <w:t>Oświadczam, że wszystkie informacje podane w powyższ</w:t>
      </w:r>
      <w:r>
        <w:rPr>
          <w:rFonts w:ascii="Verdana" w:hAnsi="Verdana" w:cs="Arial"/>
        </w:rPr>
        <w:t xml:space="preserve">ych oświadczeniach są aktualne </w:t>
      </w:r>
      <w:r w:rsidRPr="00BC5AD8">
        <w:rPr>
          <w:rFonts w:ascii="Verdana" w:hAnsi="Verdana" w:cs="Arial"/>
        </w:rPr>
        <w:t xml:space="preserve">i zgodne z prawdą oraz zostały przedstawione z pełną świadomością konsekwencji wprowadzenia </w:t>
      </w:r>
      <w:r w:rsidR="003100FB">
        <w:rPr>
          <w:rFonts w:ascii="Verdana" w:hAnsi="Verdana" w:cs="Arial"/>
        </w:rPr>
        <w:t>Z</w:t>
      </w:r>
      <w:r w:rsidRPr="00BC5AD8">
        <w:rPr>
          <w:rFonts w:ascii="Verdana" w:hAnsi="Verdana" w:cs="Arial"/>
        </w:rPr>
        <w:t>amawiającego w błąd przy przedstawianiu informacji.</w:t>
      </w:r>
    </w:p>
    <w:p w:rsidR="00CE7400" w:rsidRPr="00BC5AD8" w:rsidRDefault="00CE7400" w:rsidP="00CE7400">
      <w:pPr>
        <w:spacing w:line="360" w:lineRule="auto"/>
        <w:rPr>
          <w:rFonts w:ascii="Verdana" w:hAnsi="Verdana" w:cs="Arial"/>
        </w:rPr>
      </w:pPr>
    </w:p>
    <w:p w:rsidR="00CE7400" w:rsidRPr="00BC5AD8" w:rsidRDefault="00CE7400" w:rsidP="00CE7400">
      <w:pPr>
        <w:spacing w:line="360" w:lineRule="auto"/>
        <w:rPr>
          <w:rFonts w:ascii="Verdana" w:hAnsi="Verdana" w:cs="Arial"/>
          <w:b/>
        </w:rPr>
      </w:pPr>
      <w:r w:rsidRPr="00BC5AD8">
        <w:rPr>
          <w:rFonts w:ascii="Verdana" w:hAnsi="Verdana" w:cs="Arial"/>
          <w:b/>
        </w:rPr>
        <w:t>INFORMACJA DOTYCZĄCA DOSTĘPU DO PODMIOTOWYCH ŚRODKÓW DOWODOWYCH:</w:t>
      </w:r>
    </w:p>
    <w:p w:rsidR="00CE7400" w:rsidRPr="00BC5AD8" w:rsidRDefault="00CE7400" w:rsidP="00CE7400">
      <w:pPr>
        <w:spacing w:line="360" w:lineRule="auto"/>
        <w:rPr>
          <w:rFonts w:ascii="Verdana" w:hAnsi="Verdana" w:cs="Arial"/>
        </w:rPr>
      </w:pPr>
      <w:r w:rsidRPr="00BC5AD8">
        <w:rPr>
          <w:rFonts w:ascii="Verdana" w:hAnsi="Verdana" w:cs="Arial"/>
        </w:rPr>
        <w:t>Wskazuję następujące podmiotowe środki dowodowe, które można uzyskać za pomocą bezpłatnych i ogólnodostępnych baz danych, oraz</w:t>
      </w:r>
      <w:r w:rsidRPr="00BC5AD8">
        <w:rPr>
          <w:rFonts w:ascii="Verdana" w:hAnsi="Verdana"/>
        </w:rPr>
        <w:t xml:space="preserve"> </w:t>
      </w:r>
      <w:r w:rsidRPr="00BC5AD8">
        <w:rPr>
          <w:rFonts w:ascii="Verdana" w:hAnsi="Verdana" w:cs="Arial"/>
        </w:rPr>
        <w:t>dane umożliwiające dostęp do tych środków:</w:t>
      </w:r>
      <w:r w:rsidRPr="00BC5AD8">
        <w:rPr>
          <w:rFonts w:ascii="Verdana" w:hAnsi="Verdana" w:cs="Arial"/>
        </w:rPr>
        <w:br/>
        <w:t>1) ..............................................................................</w:t>
      </w:r>
      <w:r>
        <w:rPr>
          <w:rFonts w:ascii="Verdana" w:hAnsi="Verdana" w:cs="Arial"/>
        </w:rPr>
        <w:t>.........................</w:t>
      </w:r>
    </w:p>
    <w:p w:rsidR="00CE7400" w:rsidRPr="00BC5AD8" w:rsidRDefault="00CE7400" w:rsidP="00CE7400">
      <w:pPr>
        <w:spacing w:line="360" w:lineRule="auto"/>
        <w:rPr>
          <w:rFonts w:ascii="Verdana" w:hAnsi="Verdana" w:cs="Arial"/>
        </w:rPr>
      </w:pPr>
      <w:r w:rsidRPr="00BC5AD8">
        <w:rPr>
          <w:rFonts w:ascii="Verdana" w:hAnsi="Verdana" w:cs="Arial"/>
          <w:i/>
        </w:rPr>
        <w:t>(wskazać podmiotowy środek dowodowy, adres internetowy, wydający urząd lub organ, dokładne dane referencyjne dokumentacji)</w:t>
      </w:r>
    </w:p>
    <w:p w:rsidR="00CE7400" w:rsidRPr="00BC5AD8" w:rsidRDefault="00CE7400" w:rsidP="00CE7400">
      <w:pPr>
        <w:spacing w:line="360" w:lineRule="auto"/>
        <w:rPr>
          <w:rFonts w:ascii="Verdana" w:hAnsi="Verdana" w:cs="Arial"/>
        </w:rPr>
      </w:pPr>
      <w:r w:rsidRPr="00BC5AD8">
        <w:rPr>
          <w:rFonts w:ascii="Verdana" w:hAnsi="Verdana" w:cs="Arial"/>
        </w:rPr>
        <w:t>2) ..............................................................................................</w:t>
      </w:r>
      <w:r>
        <w:rPr>
          <w:rFonts w:ascii="Verdana" w:hAnsi="Verdana" w:cs="Arial"/>
        </w:rPr>
        <w:t>.........</w:t>
      </w:r>
    </w:p>
    <w:p w:rsidR="00CE7400" w:rsidRPr="00BC5AD8" w:rsidRDefault="00CE7400" w:rsidP="00CE7400">
      <w:pPr>
        <w:spacing w:line="360" w:lineRule="auto"/>
        <w:rPr>
          <w:rFonts w:ascii="Verdana" w:hAnsi="Verdana" w:cs="Arial"/>
          <w:i/>
        </w:rPr>
      </w:pPr>
      <w:r w:rsidRPr="00BC5AD8">
        <w:rPr>
          <w:rFonts w:ascii="Verdana" w:hAnsi="Verdana" w:cs="Arial"/>
          <w:i/>
        </w:rPr>
        <w:t>(wskazać podmiotowy środek dowodowy, adres internetowy, wydający urząd lub organ, dokładne dane referencyjne dokumentacji)</w:t>
      </w:r>
    </w:p>
    <w:p w:rsidR="00CE7400" w:rsidRPr="00BC5AD8" w:rsidRDefault="00CE7400" w:rsidP="00CE7400">
      <w:pPr>
        <w:spacing w:line="360" w:lineRule="auto"/>
        <w:rPr>
          <w:rFonts w:ascii="Verdana" w:hAnsi="Verdana" w:cs="Arial"/>
          <w:i/>
        </w:rPr>
      </w:pPr>
    </w:p>
    <w:p w:rsidR="00CE7400" w:rsidRPr="00AA336E" w:rsidRDefault="00CE7400" w:rsidP="00CE7400">
      <w:pPr>
        <w:spacing w:line="360" w:lineRule="auto"/>
        <w:rPr>
          <w:rFonts w:ascii="Arial" w:hAnsi="Arial" w:cs="Arial"/>
          <w:sz w:val="21"/>
          <w:szCs w:val="21"/>
        </w:rPr>
      </w:pPr>
    </w:p>
    <w:p w:rsidR="00CE7400" w:rsidRPr="00A345E9" w:rsidRDefault="00CE7400" w:rsidP="00CE7400">
      <w:pPr>
        <w:spacing w:line="360" w:lineRule="auto"/>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bookmarkStart w:id="2" w:name="_Hlk102639179"/>
      <w:r w:rsidRPr="00A345E9">
        <w:rPr>
          <w:rFonts w:ascii="Arial" w:hAnsi="Arial" w:cs="Arial"/>
          <w:i/>
          <w:sz w:val="16"/>
          <w:szCs w:val="16"/>
        </w:rPr>
        <w:t xml:space="preserve"> </w:t>
      </w:r>
      <w:bookmarkEnd w:id="2"/>
    </w:p>
    <w:p w:rsidR="00CE7400" w:rsidRPr="00AA336E" w:rsidRDefault="00CE7400" w:rsidP="00CE7400">
      <w:pPr>
        <w:spacing w:line="360" w:lineRule="auto"/>
        <w:rPr>
          <w:rFonts w:ascii="Arial" w:hAnsi="Arial" w:cs="Arial"/>
          <w:sz w:val="21"/>
          <w:szCs w:val="21"/>
        </w:rPr>
      </w:pPr>
    </w:p>
    <w:p w:rsidR="00E06BD0" w:rsidRDefault="00E06BD0" w:rsidP="002320E5">
      <w:pPr>
        <w:pStyle w:val="Tekstkomentarza"/>
        <w:tabs>
          <w:tab w:val="num" w:pos="0"/>
        </w:tabs>
        <w:rPr>
          <w:sz w:val="16"/>
        </w:rPr>
      </w:pPr>
    </w:p>
    <w:p w:rsidR="00E06BD0" w:rsidRPr="00E06BD0" w:rsidRDefault="00E06BD0" w:rsidP="00E06BD0"/>
    <w:p w:rsidR="00E06BD0" w:rsidRPr="00E06BD0" w:rsidRDefault="00E06BD0" w:rsidP="00E06BD0"/>
    <w:p w:rsidR="00E06BD0" w:rsidRPr="00E06BD0" w:rsidRDefault="00E06BD0" w:rsidP="007128CC">
      <w:pPr>
        <w:pStyle w:val="Nagwek6"/>
        <w:spacing w:line="360" w:lineRule="auto"/>
        <w:jc w:val="left"/>
        <w:rPr>
          <w:rFonts w:ascii="Arial" w:hAnsi="Arial" w:cs="Arial"/>
          <w:sz w:val="21"/>
          <w:szCs w:val="21"/>
        </w:rPr>
      </w:pPr>
    </w:p>
    <w:sectPr w:rsidR="00E06BD0" w:rsidRPr="00E06BD0" w:rsidSect="00E46935">
      <w:footerReference w:type="default" r:id="rId8"/>
      <w:pgSz w:w="11906" w:h="16838"/>
      <w:pgMar w:top="899" w:right="1417" w:bottom="71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911" w:rsidRDefault="00CA3911">
      <w:r>
        <w:separator/>
      </w:r>
    </w:p>
  </w:endnote>
  <w:endnote w:type="continuationSeparator" w:id="0">
    <w:p w:rsidR="00CA3911" w:rsidRDefault="00CA39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911" w:rsidRDefault="00CA3911" w:rsidP="00F22E65">
    <w:pPr>
      <w:pStyle w:val="Stopka"/>
      <w:pBdr>
        <w:top w:val="thinThickSmallGap" w:sz="24" w:space="1" w:color="622423"/>
      </w:pBdr>
      <w:tabs>
        <w:tab w:val="clear" w:pos="9072"/>
        <w:tab w:val="right" w:pos="9071"/>
      </w:tabs>
      <w:jc w:val="center"/>
      <w:rPr>
        <w:rFonts w:ascii="Arial" w:hAnsi="Arial" w:cs="Arial"/>
        <w:sz w:val="18"/>
      </w:rPr>
    </w:pPr>
    <w:r w:rsidRPr="00F75527">
      <w:rPr>
        <w:rFonts w:ascii="Verdana" w:hAnsi="Verdana" w:cs="Arial"/>
        <w:bCs/>
        <w:color w:val="FF0000"/>
        <w:sz w:val="16"/>
        <w:szCs w:val="18"/>
      </w:rPr>
      <w:t>UWAGA! Dokument musi zostać opatrzony kwalifikowanym podpisem elektronicznym</w:t>
    </w:r>
  </w:p>
  <w:p w:rsidR="00CA3911" w:rsidRPr="00016155" w:rsidRDefault="00CA3911">
    <w:pPr>
      <w:pStyle w:val="Stopka"/>
      <w:pBdr>
        <w:top w:val="thinThickSmallGap" w:sz="24" w:space="1" w:color="622423"/>
      </w:pBdr>
      <w:tabs>
        <w:tab w:val="clear" w:pos="9072"/>
        <w:tab w:val="right" w:pos="9071"/>
      </w:tabs>
      <w:rPr>
        <w:rFonts w:ascii="Verdana" w:hAnsi="Verdana" w:cs="Arial"/>
        <w:sz w:val="20"/>
        <w:szCs w:val="20"/>
      </w:rPr>
    </w:pPr>
    <w:r w:rsidRPr="00016155">
      <w:rPr>
        <w:rFonts w:ascii="Verdana" w:hAnsi="Verdana" w:cs="Arial"/>
        <w:sz w:val="20"/>
        <w:szCs w:val="20"/>
      </w:rPr>
      <w:t>ZP/PN/</w:t>
    </w:r>
    <w:r>
      <w:rPr>
        <w:rFonts w:ascii="Verdana" w:hAnsi="Verdana" w:cs="Arial"/>
        <w:sz w:val="20"/>
        <w:szCs w:val="20"/>
      </w:rPr>
      <w:t>53</w:t>
    </w:r>
    <w:r w:rsidRPr="00016155">
      <w:rPr>
        <w:rFonts w:ascii="Verdana" w:hAnsi="Verdana" w:cs="Arial"/>
        <w:sz w:val="20"/>
        <w:szCs w:val="20"/>
      </w:rPr>
      <w:t>/2022/W</w:t>
    </w:r>
    <w:r>
      <w:rPr>
        <w:rFonts w:ascii="Verdana" w:hAnsi="Verdana" w:cs="Arial"/>
        <w:sz w:val="20"/>
        <w:szCs w:val="20"/>
      </w:rPr>
      <w:t>KE</w:t>
    </w:r>
    <w:r w:rsidRPr="00016155">
      <w:rPr>
        <w:rFonts w:ascii="Verdana" w:hAnsi="Verdana" w:cs="Arial"/>
        <w:sz w:val="20"/>
        <w:szCs w:val="20"/>
      </w:rPr>
      <w:tab/>
    </w:r>
    <w:r w:rsidRPr="00016155">
      <w:rPr>
        <w:rFonts w:ascii="Verdana" w:hAnsi="Verdana" w:cs="Arial"/>
        <w:sz w:val="20"/>
        <w:szCs w:val="20"/>
      </w:rPr>
      <w:tab/>
      <w:t xml:space="preserve">Strona </w:t>
    </w:r>
    <w:r w:rsidR="005E4A55" w:rsidRPr="00016155">
      <w:rPr>
        <w:rFonts w:ascii="Verdana" w:hAnsi="Verdana" w:cs="Arial"/>
        <w:sz w:val="20"/>
        <w:szCs w:val="20"/>
      </w:rPr>
      <w:fldChar w:fldCharType="begin"/>
    </w:r>
    <w:r w:rsidRPr="00016155">
      <w:rPr>
        <w:rFonts w:ascii="Verdana" w:hAnsi="Verdana" w:cs="Arial"/>
        <w:sz w:val="20"/>
        <w:szCs w:val="20"/>
      </w:rPr>
      <w:instrText xml:space="preserve"> PAGE   \* MERGEFORMAT </w:instrText>
    </w:r>
    <w:r w:rsidR="005E4A55" w:rsidRPr="00016155">
      <w:rPr>
        <w:rFonts w:ascii="Verdana" w:hAnsi="Verdana" w:cs="Arial"/>
        <w:sz w:val="20"/>
        <w:szCs w:val="20"/>
      </w:rPr>
      <w:fldChar w:fldCharType="separate"/>
    </w:r>
    <w:r w:rsidR="008D5EB6">
      <w:rPr>
        <w:rFonts w:ascii="Verdana" w:hAnsi="Verdana" w:cs="Arial"/>
        <w:noProof/>
        <w:sz w:val="20"/>
        <w:szCs w:val="20"/>
      </w:rPr>
      <w:t>3</w:t>
    </w:r>
    <w:r w:rsidR="005E4A55" w:rsidRPr="00016155">
      <w:rPr>
        <w:rFonts w:ascii="Verdana" w:hAnsi="Verdana" w:cs="Arial"/>
        <w:sz w:val="20"/>
        <w:szCs w:val="20"/>
      </w:rPr>
      <w:fldChar w:fldCharType="end"/>
    </w:r>
  </w:p>
  <w:p w:rsidR="00CA3911" w:rsidRDefault="00CA3911">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911" w:rsidRDefault="00CA3911">
      <w:r>
        <w:separator/>
      </w:r>
    </w:p>
  </w:footnote>
  <w:footnote w:type="continuationSeparator" w:id="0">
    <w:p w:rsidR="00CA3911" w:rsidRDefault="00CA3911">
      <w:r>
        <w:continuationSeparator/>
      </w:r>
    </w:p>
  </w:footnote>
  <w:footnote w:id="1">
    <w:p w:rsidR="00CA3911" w:rsidRPr="00B929A1" w:rsidRDefault="00CA3911" w:rsidP="00CE7400">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CA3911" w:rsidRDefault="00CA3911" w:rsidP="00BB649B">
      <w:pPr>
        <w:pStyle w:val="Tekstprzypisudolnego"/>
        <w:numPr>
          <w:ilvl w:val="0"/>
          <w:numId w:val="8"/>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CA3911" w:rsidRDefault="00CA3911" w:rsidP="00BB649B">
      <w:pPr>
        <w:pStyle w:val="Tekstprzypisudolnego"/>
        <w:numPr>
          <w:ilvl w:val="0"/>
          <w:numId w:val="8"/>
        </w:numPr>
        <w:rPr>
          <w:rFonts w:ascii="Arial" w:hAnsi="Arial" w:cs="Arial"/>
          <w:sz w:val="16"/>
          <w:szCs w:val="16"/>
        </w:rPr>
      </w:pPr>
      <w:bookmarkStart w:id="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0"/>
    </w:p>
    <w:p w:rsidR="00CA3911" w:rsidRPr="00B929A1" w:rsidRDefault="00CA3911" w:rsidP="00BB649B">
      <w:pPr>
        <w:pStyle w:val="Tekstprzypisudolnego"/>
        <w:numPr>
          <w:ilvl w:val="0"/>
          <w:numId w:val="8"/>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CA3911" w:rsidRPr="004E3F67" w:rsidRDefault="00CA3911" w:rsidP="00CE7400">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CA3911" w:rsidRPr="00A82964" w:rsidRDefault="00CA3911" w:rsidP="00CE7400">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CA3911" w:rsidRPr="00A82964" w:rsidRDefault="00CA3911" w:rsidP="00CE7400">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CA3911" w:rsidRPr="00A82964" w:rsidRDefault="00CA3911" w:rsidP="00CE7400">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CA3911" w:rsidRPr="00896587" w:rsidRDefault="00CA3911" w:rsidP="00CE7400">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name w:val="WW8Num9"/>
    <w:lvl w:ilvl="0">
      <w:start w:val="1"/>
      <w:numFmt w:val="bullet"/>
      <w:lvlText w:val=""/>
      <w:lvlJc w:val="left"/>
      <w:pPr>
        <w:tabs>
          <w:tab w:val="num" w:pos="360"/>
        </w:tabs>
        <w:ind w:left="360" w:hanging="360"/>
      </w:pPr>
      <w:rPr>
        <w:rFonts w:ascii="Symbol" w:hAnsi="Symbol" w:cs="Times New Roman"/>
        <w:sz w:val="20"/>
      </w:rPr>
    </w:lvl>
    <w:lvl w:ilvl="1">
      <w:start w:val="1"/>
      <w:numFmt w:val="bullet"/>
      <w:lvlText w:val=""/>
      <w:lvlJc w:val="left"/>
      <w:pPr>
        <w:tabs>
          <w:tab w:val="num" w:pos="720"/>
        </w:tabs>
        <w:ind w:left="720" w:hanging="360"/>
      </w:pPr>
      <w:rPr>
        <w:rFonts w:ascii="Symbol" w:hAnsi="Symbol" w:cs="Times New Roman"/>
        <w:sz w:val="20"/>
      </w:rPr>
    </w:lvl>
    <w:lvl w:ilvl="2">
      <w:start w:val="1"/>
      <w:numFmt w:val="bullet"/>
      <w:lvlText w:val=""/>
      <w:lvlJc w:val="left"/>
      <w:pPr>
        <w:tabs>
          <w:tab w:val="num" w:pos="1080"/>
        </w:tabs>
        <w:ind w:left="1080" w:hanging="360"/>
      </w:pPr>
      <w:rPr>
        <w:rFonts w:ascii="Symbol" w:hAnsi="Symbol" w:cs="Times New Roman"/>
        <w:sz w:val="20"/>
      </w:rPr>
    </w:lvl>
    <w:lvl w:ilvl="3">
      <w:start w:val="1"/>
      <w:numFmt w:val="bullet"/>
      <w:lvlText w:val=""/>
      <w:lvlJc w:val="left"/>
      <w:pPr>
        <w:tabs>
          <w:tab w:val="num" w:pos="1440"/>
        </w:tabs>
        <w:ind w:left="1440" w:hanging="360"/>
      </w:pPr>
      <w:rPr>
        <w:rFonts w:ascii="Symbol" w:hAnsi="Symbol" w:cs="Times New Roman"/>
        <w:sz w:val="20"/>
      </w:rPr>
    </w:lvl>
    <w:lvl w:ilvl="4">
      <w:start w:val="1"/>
      <w:numFmt w:val="bullet"/>
      <w:lvlText w:val=""/>
      <w:lvlJc w:val="left"/>
      <w:pPr>
        <w:tabs>
          <w:tab w:val="num" w:pos="1800"/>
        </w:tabs>
        <w:ind w:left="1800" w:hanging="360"/>
      </w:pPr>
      <w:rPr>
        <w:rFonts w:ascii="Symbol" w:hAnsi="Symbol" w:cs="Times New Roman"/>
        <w:sz w:val="20"/>
      </w:rPr>
    </w:lvl>
    <w:lvl w:ilvl="5">
      <w:start w:val="1"/>
      <w:numFmt w:val="bullet"/>
      <w:lvlText w:val=""/>
      <w:lvlJc w:val="left"/>
      <w:pPr>
        <w:tabs>
          <w:tab w:val="num" w:pos="2160"/>
        </w:tabs>
        <w:ind w:left="2160" w:hanging="360"/>
      </w:pPr>
      <w:rPr>
        <w:rFonts w:ascii="Symbol" w:hAnsi="Symbol" w:cs="Times New Roman"/>
        <w:sz w:val="20"/>
      </w:rPr>
    </w:lvl>
    <w:lvl w:ilvl="6">
      <w:start w:val="1"/>
      <w:numFmt w:val="bullet"/>
      <w:lvlText w:val=""/>
      <w:lvlJc w:val="left"/>
      <w:pPr>
        <w:tabs>
          <w:tab w:val="num" w:pos="2520"/>
        </w:tabs>
        <w:ind w:left="2520" w:hanging="360"/>
      </w:pPr>
      <w:rPr>
        <w:rFonts w:ascii="Symbol" w:hAnsi="Symbol" w:cs="Times New Roman"/>
        <w:sz w:val="20"/>
      </w:rPr>
    </w:lvl>
    <w:lvl w:ilvl="7">
      <w:start w:val="1"/>
      <w:numFmt w:val="bullet"/>
      <w:lvlText w:val=""/>
      <w:lvlJc w:val="left"/>
      <w:pPr>
        <w:tabs>
          <w:tab w:val="num" w:pos="2880"/>
        </w:tabs>
        <w:ind w:left="2880" w:hanging="360"/>
      </w:pPr>
      <w:rPr>
        <w:rFonts w:ascii="Symbol" w:hAnsi="Symbol" w:cs="Times New Roman"/>
        <w:sz w:val="20"/>
      </w:rPr>
    </w:lvl>
    <w:lvl w:ilvl="8">
      <w:start w:val="1"/>
      <w:numFmt w:val="bullet"/>
      <w:lvlText w:val=""/>
      <w:lvlJc w:val="left"/>
      <w:pPr>
        <w:tabs>
          <w:tab w:val="num" w:pos="3240"/>
        </w:tabs>
        <w:ind w:left="3240" w:hanging="360"/>
      </w:pPr>
      <w:rPr>
        <w:rFonts w:ascii="Symbol" w:hAnsi="Symbol" w:cs="Times New Roman"/>
        <w:sz w:val="20"/>
      </w:r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0000000C"/>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36">
    <w:nsid w:val="2F25617A"/>
    <w:multiLevelType w:val="hybridMultilevel"/>
    <w:tmpl w:val="3F0C2082"/>
    <w:lvl w:ilvl="0" w:tplc="77E88A12">
      <w:start w:val="1"/>
      <w:numFmt w:val="decimal"/>
      <w:lvlText w:val="%1)"/>
      <w:lvlJc w:val="left"/>
      <w:pPr>
        <w:tabs>
          <w:tab w:val="num" w:pos="720"/>
        </w:tabs>
        <w:ind w:left="720" w:hanging="360"/>
      </w:pPr>
      <w:rPr>
        <w:rFonts w:ascii="Verdana" w:hAnsi="Verdana"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54C6C78"/>
    <w:multiLevelType w:val="hybridMultilevel"/>
    <w:tmpl w:val="09DA3648"/>
    <w:name w:val="WW8Num2622"/>
    <w:lvl w:ilvl="0" w:tplc="CFAEFD14">
      <w:start w:val="1"/>
      <w:numFmt w:val="decimal"/>
      <w:lvlText w:val="%1)"/>
      <w:lvlJc w:val="left"/>
      <w:pPr>
        <w:tabs>
          <w:tab w:val="num" w:pos="720"/>
        </w:tabs>
        <w:ind w:left="720"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393D1A3E"/>
    <w:multiLevelType w:val="hybridMultilevel"/>
    <w:tmpl w:val="4E1E404C"/>
    <w:lvl w:ilvl="0" w:tplc="4B1259F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0">
    <w:nsid w:val="40775F19"/>
    <w:multiLevelType w:val="hybridMultilevel"/>
    <w:tmpl w:val="59F81326"/>
    <w:lvl w:ilvl="0" w:tplc="CA62AFF8">
      <w:start w:val="50"/>
      <w:numFmt w:val="bullet"/>
      <w:lvlText w:val="-"/>
      <w:lvlJc w:val="left"/>
      <w:pPr>
        <w:tabs>
          <w:tab w:val="num" w:pos="360"/>
        </w:tabs>
        <w:ind w:left="360" w:hanging="360"/>
      </w:pPr>
      <w:rPr>
        <w:rFonts w:ascii="Times New Roman" w:eastAsia="Times New Roman" w:hAnsi="Times New Roman" w:cs="Times New Roman" w:hint="default"/>
      </w:rPr>
    </w:lvl>
    <w:lvl w:ilvl="1" w:tplc="E83A8372">
      <w:start w:val="1"/>
      <w:numFmt w:val="bullet"/>
      <w:lvlText w:val="-"/>
      <w:lvlJc w:val="left"/>
      <w:pPr>
        <w:tabs>
          <w:tab w:val="num" w:pos="405"/>
        </w:tabs>
        <w:ind w:left="405" w:hanging="360"/>
      </w:pPr>
      <w:rPr>
        <w:rFonts w:ascii="Times New Roman" w:eastAsia="Times New Roman" w:hAnsi="Times New Roman" w:cs="Times New Roman" w:hint="default"/>
      </w:r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abstractNum w:abstractNumId="41">
    <w:nsid w:val="4D0E6059"/>
    <w:multiLevelType w:val="hybridMultilevel"/>
    <w:tmpl w:val="6C3CA14E"/>
    <w:lvl w:ilvl="0" w:tplc="62B06830">
      <w:start w:val="1"/>
      <w:numFmt w:val="low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29E4062"/>
    <w:multiLevelType w:val="hybridMultilevel"/>
    <w:tmpl w:val="A76C7A66"/>
    <w:lvl w:ilvl="0" w:tplc="5E705316">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B5337AF"/>
    <w:multiLevelType w:val="hybridMultilevel"/>
    <w:tmpl w:val="84E81C28"/>
    <w:lvl w:ilvl="0" w:tplc="7E249838">
      <w:start w:val="1"/>
      <w:numFmt w:val="lowerLetter"/>
      <w:lvlText w:val="%1)"/>
      <w:lvlJc w:val="left"/>
      <w:pPr>
        <w:ind w:left="786"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11248EB"/>
    <w:multiLevelType w:val="hybridMultilevel"/>
    <w:tmpl w:val="4362613C"/>
    <w:name w:val="WW8Num2636"/>
    <w:lvl w:ilvl="0" w:tplc="505C3542">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4710C650">
      <w:start w:val="1"/>
      <w:numFmt w:val="lowerLetter"/>
      <w:lvlText w:val="%3)"/>
      <w:lvlJc w:val="right"/>
      <w:pPr>
        <w:tabs>
          <w:tab w:val="num" w:pos="2160"/>
        </w:tabs>
        <w:ind w:left="2160" w:hanging="180"/>
      </w:pPr>
      <w:rPr>
        <w:rFonts w:ascii="Times New Roman" w:eastAsia="Times New Roman" w:hAnsi="Times New Roman" w:cs="Times New Roman"/>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1">
      <w:start w:val="1"/>
      <w:numFmt w:val="decimal"/>
      <w:lvlText w:val="%6)"/>
      <w:lvlJc w:val="left"/>
      <w:pPr>
        <w:tabs>
          <w:tab w:val="num" w:pos="4500"/>
        </w:tabs>
        <w:ind w:left="4500" w:hanging="360"/>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9C216A8"/>
    <w:multiLevelType w:val="multilevel"/>
    <w:tmpl w:val="CC3A5DB8"/>
    <w:lvl w:ilvl="0">
      <w:start w:val="1"/>
      <w:numFmt w:val="decimal"/>
      <w:pStyle w:val="Standardowyzkropka"/>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1">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35"/>
  </w:num>
  <w:num w:numId="3">
    <w:abstractNumId w:val="0"/>
  </w:num>
  <w:num w:numId="4">
    <w:abstractNumId w:val="50"/>
  </w:num>
  <w:num w:numId="5">
    <w:abstractNumId w:val="43"/>
  </w:num>
  <w:num w:numId="6">
    <w:abstractNumId w:val="41"/>
  </w:num>
  <w:num w:numId="7">
    <w:abstractNumId w:val="40"/>
  </w:num>
  <w:num w:numId="8">
    <w:abstractNumId w:val="52"/>
  </w:num>
  <w:num w:numId="9">
    <w:abstractNumId w:val="45"/>
  </w:num>
  <w:num w:numId="10">
    <w:abstractNumId w:val="44"/>
  </w:num>
  <w:num w:numId="11">
    <w:abstractNumId w:val="36"/>
  </w:num>
  <w:num w:numId="12">
    <w:abstractNumId w:val="49"/>
  </w:num>
  <w:num w:numId="13">
    <w:abstractNumId w:val="51"/>
  </w:num>
  <w:num w:numId="14">
    <w:abstractNumId w:val="38"/>
  </w:num>
  <w:num w:numId="15">
    <w:abstractNumId w:val="46"/>
  </w:num>
  <w:num w:numId="16">
    <w:abstractNumId w:val="42"/>
  </w:num>
  <w:num w:numId="17">
    <w:abstractNumId w:val="4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9"/>
  <w:hyphenationZone w:val="425"/>
  <w:noPunctuationKerning/>
  <w:characterSpacingControl w:val="doNotCompress"/>
  <w:footnotePr>
    <w:footnote w:id="-1"/>
    <w:footnote w:id="0"/>
  </w:footnotePr>
  <w:endnotePr>
    <w:endnote w:id="-1"/>
    <w:endnote w:id="0"/>
  </w:endnotePr>
  <w:compat/>
  <w:rsids>
    <w:rsidRoot w:val="007967E7"/>
    <w:rsid w:val="00000EC0"/>
    <w:rsid w:val="00010D48"/>
    <w:rsid w:val="00014C7E"/>
    <w:rsid w:val="00016155"/>
    <w:rsid w:val="0002160C"/>
    <w:rsid w:val="000333B5"/>
    <w:rsid w:val="00033D8F"/>
    <w:rsid w:val="00033DD3"/>
    <w:rsid w:val="00040851"/>
    <w:rsid w:val="00050D1F"/>
    <w:rsid w:val="00053D04"/>
    <w:rsid w:val="00056D73"/>
    <w:rsid w:val="00057A13"/>
    <w:rsid w:val="00061D1E"/>
    <w:rsid w:val="00067CD9"/>
    <w:rsid w:val="00070272"/>
    <w:rsid w:val="00076032"/>
    <w:rsid w:val="00076305"/>
    <w:rsid w:val="00080FE1"/>
    <w:rsid w:val="000912F9"/>
    <w:rsid w:val="000963D5"/>
    <w:rsid w:val="000A2534"/>
    <w:rsid w:val="000B32DA"/>
    <w:rsid w:val="000B59DE"/>
    <w:rsid w:val="000B65D8"/>
    <w:rsid w:val="000D0419"/>
    <w:rsid w:val="000D0B85"/>
    <w:rsid w:val="000D2A77"/>
    <w:rsid w:val="000D3ACC"/>
    <w:rsid w:val="000D40D3"/>
    <w:rsid w:val="000D4F49"/>
    <w:rsid w:val="000E1537"/>
    <w:rsid w:val="000E215D"/>
    <w:rsid w:val="000E2FC8"/>
    <w:rsid w:val="000F5346"/>
    <w:rsid w:val="00103ED8"/>
    <w:rsid w:val="001044DF"/>
    <w:rsid w:val="0010561A"/>
    <w:rsid w:val="00105F1C"/>
    <w:rsid w:val="0010649D"/>
    <w:rsid w:val="0012185A"/>
    <w:rsid w:val="001263CC"/>
    <w:rsid w:val="00130642"/>
    <w:rsid w:val="00133A0F"/>
    <w:rsid w:val="00142049"/>
    <w:rsid w:val="001468DE"/>
    <w:rsid w:val="001653F0"/>
    <w:rsid w:val="001656C9"/>
    <w:rsid w:val="00165858"/>
    <w:rsid w:val="00170193"/>
    <w:rsid w:val="001761F9"/>
    <w:rsid w:val="00177723"/>
    <w:rsid w:val="0018119C"/>
    <w:rsid w:val="00182AA8"/>
    <w:rsid w:val="0018772B"/>
    <w:rsid w:val="00197733"/>
    <w:rsid w:val="001B5486"/>
    <w:rsid w:val="001B5E5D"/>
    <w:rsid w:val="001B69C4"/>
    <w:rsid w:val="001C084E"/>
    <w:rsid w:val="001D4126"/>
    <w:rsid w:val="001D48A0"/>
    <w:rsid w:val="001D5694"/>
    <w:rsid w:val="002015B5"/>
    <w:rsid w:val="00205ACC"/>
    <w:rsid w:val="00205C03"/>
    <w:rsid w:val="002076BB"/>
    <w:rsid w:val="002170E5"/>
    <w:rsid w:val="002320E5"/>
    <w:rsid w:val="00235603"/>
    <w:rsid w:val="00237DC8"/>
    <w:rsid w:val="00240207"/>
    <w:rsid w:val="0024670E"/>
    <w:rsid w:val="00252F86"/>
    <w:rsid w:val="0025781C"/>
    <w:rsid w:val="00257921"/>
    <w:rsid w:val="00266B59"/>
    <w:rsid w:val="0027543C"/>
    <w:rsid w:val="00283F96"/>
    <w:rsid w:val="00293F56"/>
    <w:rsid w:val="002A079F"/>
    <w:rsid w:val="002A3A88"/>
    <w:rsid w:val="002A4E4E"/>
    <w:rsid w:val="002A720F"/>
    <w:rsid w:val="002B2FBC"/>
    <w:rsid w:val="002B565C"/>
    <w:rsid w:val="002B72AB"/>
    <w:rsid w:val="002C21A6"/>
    <w:rsid w:val="002C2544"/>
    <w:rsid w:val="002C44BD"/>
    <w:rsid w:val="002C79DA"/>
    <w:rsid w:val="002D3BA6"/>
    <w:rsid w:val="002D5A39"/>
    <w:rsid w:val="002D7358"/>
    <w:rsid w:val="002F2578"/>
    <w:rsid w:val="002F49D7"/>
    <w:rsid w:val="002F49EF"/>
    <w:rsid w:val="002F4E89"/>
    <w:rsid w:val="00301D81"/>
    <w:rsid w:val="00303153"/>
    <w:rsid w:val="00303A16"/>
    <w:rsid w:val="003061CC"/>
    <w:rsid w:val="003100FB"/>
    <w:rsid w:val="00311F89"/>
    <w:rsid w:val="00317002"/>
    <w:rsid w:val="00321792"/>
    <w:rsid w:val="00325081"/>
    <w:rsid w:val="00332E3E"/>
    <w:rsid w:val="0033559E"/>
    <w:rsid w:val="003471E2"/>
    <w:rsid w:val="00356593"/>
    <w:rsid w:val="0035777A"/>
    <w:rsid w:val="00363494"/>
    <w:rsid w:val="003671FD"/>
    <w:rsid w:val="00370E97"/>
    <w:rsid w:val="00376E39"/>
    <w:rsid w:val="00377B3B"/>
    <w:rsid w:val="00382205"/>
    <w:rsid w:val="00393409"/>
    <w:rsid w:val="0039605F"/>
    <w:rsid w:val="003A4783"/>
    <w:rsid w:val="003A7440"/>
    <w:rsid w:val="003B0104"/>
    <w:rsid w:val="003B16D4"/>
    <w:rsid w:val="003B421D"/>
    <w:rsid w:val="003B4B91"/>
    <w:rsid w:val="003B7FDD"/>
    <w:rsid w:val="003C042C"/>
    <w:rsid w:val="003C1F16"/>
    <w:rsid w:val="003C2F98"/>
    <w:rsid w:val="003C3383"/>
    <w:rsid w:val="003C56D3"/>
    <w:rsid w:val="003C6461"/>
    <w:rsid w:val="003C7AAD"/>
    <w:rsid w:val="003D1290"/>
    <w:rsid w:val="003D21FE"/>
    <w:rsid w:val="003D3D10"/>
    <w:rsid w:val="003D3DF6"/>
    <w:rsid w:val="003E2371"/>
    <w:rsid w:val="003E6472"/>
    <w:rsid w:val="003F2CD5"/>
    <w:rsid w:val="003F5B16"/>
    <w:rsid w:val="003F7BE7"/>
    <w:rsid w:val="004002F3"/>
    <w:rsid w:val="004016EA"/>
    <w:rsid w:val="0040297C"/>
    <w:rsid w:val="00402C1F"/>
    <w:rsid w:val="00403C76"/>
    <w:rsid w:val="0040556F"/>
    <w:rsid w:val="0040751F"/>
    <w:rsid w:val="00413FF8"/>
    <w:rsid w:val="004147A3"/>
    <w:rsid w:val="00425BEA"/>
    <w:rsid w:val="004370C2"/>
    <w:rsid w:val="00443BCF"/>
    <w:rsid w:val="0045257E"/>
    <w:rsid w:val="0046361B"/>
    <w:rsid w:val="0046596E"/>
    <w:rsid w:val="00472B8A"/>
    <w:rsid w:val="00474F1F"/>
    <w:rsid w:val="004769EC"/>
    <w:rsid w:val="004774C2"/>
    <w:rsid w:val="0048305A"/>
    <w:rsid w:val="00496015"/>
    <w:rsid w:val="00497E81"/>
    <w:rsid w:val="004A1FA0"/>
    <w:rsid w:val="004A3098"/>
    <w:rsid w:val="004A61B5"/>
    <w:rsid w:val="004A623F"/>
    <w:rsid w:val="004B26D0"/>
    <w:rsid w:val="004B3939"/>
    <w:rsid w:val="004C6943"/>
    <w:rsid w:val="004D0D21"/>
    <w:rsid w:val="004D1844"/>
    <w:rsid w:val="004D23D0"/>
    <w:rsid w:val="004D6239"/>
    <w:rsid w:val="004E0E13"/>
    <w:rsid w:val="004E3977"/>
    <w:rsid w:val="004F02E3"/>
    <w:rsid w:val="004F3240"/>
    <w:rsid w:val="004F4E0C"/>
    <w:rsid w:val="004F6FDA"/>
    <w:rsid w:val="00503B89"/>
    <w:rsid w:val="00504ED5"/>
    <w:rsid w:val="00506792"/>
    <w:rsid w:val="0051479E"/>
    <w:rsid w:val="005206DD"/>
    <w:rsid w:val="00533102"/>
    <w:rsid w:val="00541076"/>
    <w:rsid w:val="00541AE9"/>
    <w:rsid w:val="0054298B"/>
    <w:rsid w:val="00546342"/>
    <w:rsid w:val="00552CE3"/>
    <w:rsid w:val="005535BE"/>
    <w:rsid w:val="00561225"/>
    <w:rsid w:val="00561DA7"/>
    <w:rsid w:val="00563BAE"/>
    <w:rsid w:val="0056401E"/>
    <w:rsid w:val="00575260"/>
    <w:rsid w:val="00576A46"/>
    <w:rsid w:val="00580B33"/>
    <w:rsid w:val="005905E1"/>
    <w:rsid w:val="005909C5"/>
    <w:rsid w:val="00590F0E"/>
    <w:rsid w:val="00591948"/>
    <w:rsid w:val="00591B19"/>
    <w:rsid w:val="005A2B36"/>
    <w:rsid w:val="005A3FF5"/>
    <w:rsid w:val="005B0790"/>
    <w:rsid w:val="005B07F4"/>
    <w:rsid w:val="005B5511"/>
    <w:rsid w:val="005C3585"/>
    <w:rsid w:val="005C7412"/>
    <w:rsid w:val="005C7E10"/>
    <w:rsid w:val="005D0932"/>
    <w:rsid w:val="005D1D59"/>
    <w:rsid w:val="005D2722"/>
    <w:rsid w:val="005D4128"/>
    <w:rsid w:val="005D7910"/>
    <w:rsid w:val="005E02CC"/>
    <w:rsid w:val="005E4A55"/>
    <w:rsid w:val="005E7FCF"/>
    <w:rsid w:val="005F0E47"/>
    <w:rsid w:val="005F3265"/>
    <w:rsid w:val="005F4CD0"/>
    <w:rsid w:val="005F5CD1"/>
    <w:rsid w:val="006030FE"/>
    <w:rsid w:val="006120D5"/>
    <w:rsid w:val="0062037E"/>
    <w:rsid w:val="00630DC4"/>
    <w:rsid w:val="00630DCF"/>
    <w:rsid w:val="006323D0"/>
    <w:rsid w:val="00634756"/>
    <w:rsid w:val="00634877"/>
    <w:rsid w:val="00641B04"/>
    <w:rsid w:val="00645C65"/>
    <w:rsid w:val="00646FD9"/>
    <w:rsid w:val="00653C2A"/>
    <w:rsid w:val="0066508A"/>
    <w:rsid w:val="00667FE6"/>
    <w:rsid w:val="0067719A"/>
    <w:rsid w:val="0068495F"/>
    <w:rsid w:val="00691898"/>
    <w:rsid w:val="00691D8F"/>
    <w:rsid w:val="0069282B"/>
    <w:rsid w:val="006955CE"/>
    <w:rsid w:val="00697EBA"/>
    <w:rsid w:val="006A0990"/>
    <w:rsid w:val="006A1830"/>
    <w:rsid w:val="006A74B1"/>
    <w:rsid w:val="006B16A8"/>
    <w:rsid w:val="006B2791"/>
    <w:rsid w:val="006B2893"/>
    <w:rsid w:val="006B38C4"/>
    <w:rsid w:val="006B7956"/>
    <w:rsid w:val="006C3AEE"/>
    <w:rsid w:val="006C503E"/>
    <w:rsid w:val="006C6690"/>
    <w:rsid w:val="006D1612"/>
    <w:rsid w:val="006D56B5"/>
    <w:rsid w:val="006D5AC3"/>
    <w:rsid w:val="006F0E05"/>
    <w:rsid w:val="006F348D"/>
    <w:rsid w:val="006F5E99"/>
    <w:rsid w:val="006F794B"/>
    <w:rsid w:val="007100B5"/>
    <w:rsid w:val="0071215B"/>
    <w:rsid w:val="007128CC"/>
    <w:rsid w:val="00717C7E"/>
    <w:rsid w:val="0073164C"/>
    <w:rsid w:val="007343C8"/>
    <w:rsid w:val="0073490D"/>
    <w:rsid w:val="007417A1"/>
    <w:rsid w:val="00742D29"/>
    <w:rsid w:val="0074327A"/>
    <w:rsid w:val="00743F13"/>
    <w:rsid w:val="00746F25"/>
    <w:rsid w:val="00752A42"/>
    <w:rsid w:val="00764999"/>
    <w:rsid w:val="00772DC8"/>
    <w:rsid w:val="00774C94"/>
    <w:rsid w:val="0077693F"/>
    <w:rsid w:val="007801E8"/>
    <w:rsid w:val="00793BD3"/>
    <w:rsid w:val="007967E7"/>
    <w:rsid w:val="0079724E"/>
    <w:rsid w:val="007A1DE6"/>
    <w:rsid w:val="007A6876"/>
    <w:rsid w:val="007B51E3"/>
    <w:rsid w:val="007C5B3D"/>
    <w:rsid w:val="007D1C1C"/>
    <w:rsid w:val="007D3F47"/>
    <w:rsid w:val="007D5404"/>
    <w:rsid w:val="007D781B"/>
    <w:rsid w:val="007E0195"/>
    <w:rsid w:val="007E381D"/>
    <w:rsid w:val="007E781B"/>
    <w:rsid w:val="007F0C21"/>
    <w:rsid w:val="007F41F6"/>
    <w:rsid w:val="007F7290"/>
    <w:rsid w:val="007F736C"/>
    <w:rsid w:val="008041DC"/>
    <w:rsid w:val="0080434C"/>
    <w:rsid w:val="008146F7"/>
    <w:rsid w:val="00823CF2"/>
    <w:rsid w:val="00824382"/>
    <w:rsid w:val="00827218"/>
    <w:rsid w:val="00832A33"/>
    <w:rsid w:val="00833BF3"/>
    <w:rsid w:val="00836079"/>
    <w:rsid w:val="008404F5"/>
    <w:rsid w:val="00841F2E"/>
    <w:rsid w:val="00843224"/>
    <w:rsid w:val="008525D9"/>
    <w:rsid w:val="008554DD"/>
    <w:rsid w:val="00857691"/>
    <w:rsid w:val="00857D54"/>
    <w:rsid w:val="00860661"/>
    <w:rsid w:val="00860A4E"/>
    <w:rsid w:val="00861836"/>
    <w:rsid w:val="008622C0"/>
    <w:rsid w:val="00864574"/>
    <w:rsid w:val="008659E3"/>
    <w:rsid w:val="008711F0"/>
    <w:rsid w:val="00876D6A"/>
    <w:rsid w:val="00885DD4"/>
    <w:rsid w:val="00886549"/>
    <w:rsid w:val="00890AEF"/>
    <w:rsid w:val="0089231E"/>
    <w:rsid w:val="00893F91"/>
    <w:rsid w:val="00895CCB"/>
    <w:rsid w:val="008A442D"/>
    <w:rsid w:val="008A7E30"/>
    <w:rsid w:val="008B0A1A"/>
    <w:rsid w:val="008B4F32"/>
    <w:rsid w:val="008C1B21"/>
    <w:rsid w:val="008C1E00"/>
    <w:rsid w:val="008C3469"/>
    <w:rsid w:val="008D5EB6"/>
    <w:rsid w:val="008D7E0E"/>
    <w:rsid w:val="008E0729"/>
    <w:rsid w:val="008E36A4"/>
    <w:rsid w:val="008E7814"/>
    <w:rsid w:val="008F2F98"/>
    <w:rsid w:val="00901C39"/>
    <w:rsid w:val="009170F2"/>
    <w:rsid w:val="009221B4"/>
    <w:rsid w:val="009235E6"/>
    <w:rsid w:val="00926349"/>
    <w:rsid w:val="009352D9"/>
    <w:rsid w:val="0094593C"/>
    <w:rsid w:val="0095085A"/>
    <w:rsid w:val="00954BB6"/>
    <w:rsid w:val="00955672"/>
    <w:rsid w:val="00957335"/>
    <w:rsid w:val="00957B5C"/>
    <w:rsid w:val="00960291"/>
    <w:rsid w:val="00960756"/>
    <w:rsid w:val="0097133F"/>
    <w:rsid w:val="009758B5"/>
    <w:rsid w:val="00976E56"/>
    <w:rsid w:val="00977A74"/>
    <w:rsid w:val="00981E8B"/>
    <w:rsid w:val="009864AF"/>
    <w:rsid w:val="009869C9"/>
    <w:rsid w:val="009928EE"/>
    <w:rsid w:val="00997653"/>
    <w:rsid w:val="009A5596"/>
    <w:rsid w:val="009B554C"/>
    <w:rsid w:val="009B5E1E"/>
    <w:rsid w:val="009B68AF"/>
    <w:rsid w:val="009C1201"/>
    <w:rsid w:val="009C207D"/>
    <w:rsid w:val="009D0930"/>
    <w:rsid w:val="009D11DD"/>
    <w:rsid w:val="009D42D5"/>
    <w:rsid w:val="009D689A"/>
    <w:rsid w:val="009D7034"/>
    <w:rsid w:val="009E28D9"/>
    <w:rsid w:val="009E4052"/>
    <w:rsid w:val="009F257E"/>
    <w:rsid w:val="009F260B"/>
    <w:rsid w:val="00A00ACC"/>
    <w:rsid w:val="00A15DF8"/>
    <w:rsid w:val="00A21246"/>
    <w:rsid w:val="00A30C45"/>
    <w:rsid w:val="00A40C4A"/>
    <w:rsid w:val="00A41CE2"/>
    <w:rsid w:val="00A4439B"/>
    <w:rsid w:val="00A44D73"/>
    <w:rsid w:val="00A459AA"/>
    <w:rsid w:val="00A7164F"/>
    <w:rsid w:val="00A722A0"/>
    <w:rsid w:val="00A77419"/>
    <w:rsid w:val="00A80E82"/>
    <w:rsid w:val="00A81157"/>
    <w:rsid w:val="00A85016"/>
    <w:rsid w:val="00A86DD6"/>
    <w:rsid w:val="00A92D02"/>
    <w:rsid w:val="00A93162"/>
    <w:rsid w:val="00A954E8"/>
    <w:rsid w:val="00A9562B"/>
    <w:rsid w:val="00A96703"/>
    <w:rsid w:val="00AA2617"/>
    <w:rsid w:val="00AA294A"/>
    <w:rsid w:val="00AA676B"/>
    <w:rsid w:val="00AB1BE5"/>
    <w:rsid w:val="00AB1D21"/>
    <w:rsid w:val="00AB3D9F"/>
    <w:rsid w:val="00AB61ED"/>
    <w:rsid w:val="00AB68B8"/>
    <w:rsid w:val="00AC1327"/>
    <w:rsid w:val="00AC2D3E"/>
    <w:rsid w:val="00AD26E1"/>
    <w:rsid w:val="00AD2EA7"/>
    <w:rsid w:val="00AD50E3"/>
    <w:rsid w:val="00AD76EA"/>
    <w:rsid w:val="00AE1C32"/>
    <w:rsid w:val="00AE1DF2"/>
    <w:rsid w:val="00AE26CE"/>
    <w:rsid w:val="00AE375E"/>
    <w:rsid w:val="00AE43B5"/>
    <w:rsid w:val="00AE6290"/>
    <w:rsid w:val="00AE680D"/>
    <w:rsid w:val="00AE68A3"/>
    <w:rsid w:val="00AF5AB6"/>
    <w:rsid w:val="00AF5C2B"/>
    <w:rsid w:val="00AF66E6"/>
    <w:rsid w:val="00AF77C1"/>
    <w:rsid w:val="00B0082D"/>
    <w:rsid w:val="00B01BAF"/>
    <w:rsid w:val="00B01CD4"/>
    <w:rsid w:val="00B02ED1"/>
    <w:rsid w:val="00B10ACB"/>
    <w:rsid w:val="00B10B59"/>
    <w:rsid w:val="00B145C2"/>
    <w:rsid w:val="00B145EF"/>
    <w:rsid w:val="00B1584B"/>
    <w:rsid w:val="00B177C6"/>
    <w:rsid w:val="00B2201C"/>
    <w:rsid w:val="00B22661"/>
    <w:rsid w:val="00B24396"/>
    <w:rsid w:val="00B35928"/>
    <w:rsid w:val="00B422ED"/>
    <w:rsid w:val="00B4350D"/>
    <w:rsid w:val="00B44112"/>
    <w:rsid w:val="00B5277D"/>
    <w:rsid w:val="00B571C9"/>
    <w:rsid w:val="00B57ACF"/>
    <w:rsid w:val="00B70DD5"/>
    <w:rsid w:val="00B71F2B"/>
    <w:rsid w:val="00B76848"/>
    <w:rsid w:val="00B80DA7"/>
    <w:rsid w:val="00B816D2"/>
    <w:rsid w:val="00B96428"/>
    <w:rsid w:val="00BB077E"/>
    <w:rsid w:val="00BB169F"/>
    <w:rsid w:val="00BB649B"/>
    <w:rsid w:val="00BC0223"/>
    <w:rsid w:val="00BD1593"/>
    <w:rsid w:val="00BD1D15"/>
    <w:rsid w:val="00BD2679"/>
    <w:rsid w:val="00BE610A"/>
    <w:rsid w:val="00BF2874"/>
    <w:rsid w:val="00BF3031"/>
    <w:rsid w:val="00BF5D7A"/>
    <w:rsid w:val="00BF74B6"/>
    <w:rsid w:val="00C0108F"/>
    <w:rsid w:val="00C02529"/>
    <w:rsid w:val="00C031B0"/>
    <w:rsid w:val="00C05221"/>
    <w:rsid w:val="00C06387"/>
    <w:rsid w:val="00C11D13"/>
    <w:rsid w:val="00C1365B"/>
    <w:rsid w:val="00C13960"/>
    <w:rsid w:val="00C152D5"/>
    <w:rsid w:val="00C16EE1"/>
    <w:rsid w:val="00C47638"/>
    <w:rsid w:val="00C53B55"/>
    <w:rsid w:val="00C6102F"/>
    <w:rsid w:val="00C629B4"/>
    <w:rsid w:val="00C62DCD"/>
    <w:rsid w:val="00C63ED8"/>
    <w:rsid w:val="00C66DB1"/>
    <w:rsid w:val="00C76575"/>
    <w:rsid w:val="00C81CCE"/>
    <w:rsid w:val="00C84C86"/>
    <w:rsid w:val="00C85ED8"/>
    <w:rsid w:val="00CA287D"/>
    <w:rsid w:val="00CA2A4D"/>
    <w:rsid w:val="00CA3911"/>
    <w:rsid w:val="00CB0DA6"/>
    <w:rsid w:val="00CB1A1C"/>
    <w:rsid w:val="00CB5954"/>
    <w:rsid w:val="00CB653C"/>
    <w:rsid w:val="00CB7A2C"/>
    <w:rsid w:val="00CC5B4A"/>
    <w:rsid w:val="00CC6948"/>
    <w:rsid w:val="00CD1517"/>
    <w:rsid w:val="00CD43A0"/>
    <w:rsid w:val="00CE1027"/>
    <w:rsid w:val="00CE19FE"/>
    <w:rsid w:val="00CE2099"/>
    <w:rsid w:val="00CE4367"/>
    <w:rsid w:val="00CE4FD9"/>
    <w:rsid w:val="00CE70AD"/>
    <w:rsid w:val="00CE7400"/>
    <w:rsid w:val="00CF23C3"/>
    <w:rsid w:val="00CF36E5"/>
    <w:rsid w:val="00CF56DE"/>
    <w:rsid w:val="00D10525"/>
    <w:rsid w:val="00D23C6F"/>
    <w:rsid w:val="00D27C3A"/>
    <w:rsid w:val="00D35363"/>
    <w:rsid w:val="00D43116"/>
    <w:rsid w:val="00D476AB"/>
    <w:rsid w:val="00D47A7B"/>
    <w:rsid w:val="00D50CCB"/>
    <w:rsid w:val="00D519FD"/>
    <w:rsid w:val="00D57B54"/>
    <w:rsid w:val="00D62F37"/>
    <w:rsid w:val="00D63DA4"/>
    <w:rsid w:val="00D764F2"/>
    <w:rsid w:val="00D802B9"/>
    <w:rsid w:val="00D90936"/>
    <w:rsid w:val="00D90F14"/>
    <w:rsid w:val="00D92B0E"/>
    <w:rsid w:val="00D967FD"/>
    <w:rsid w:val="00D97839"/>
    <w:rsid w:val="00DA2C8A"/>
    <w:rsid w:val="00DA6831"/>
    <w:rsid w:val="00DC1A8F"/>
    <w:rsid w:val="00DC4482"/>
    <w:rsid w:val="00DC56CF"/>
    <w:rsid w:val="00DC75F6"/>
    <w:rsid w:val="00DD4AAF"/>
    <w:rsid w:val="00DE31B5"/>
    <w:rsid w:val="00DE3B12"/>
    <w:rsid w:val="00E00403"/>
    <w:rsid w:val="00E00BDF"/>
    <w:rsid w:val="00E0188C"/>
    <w:rsid w:val="00E04339"/>
    <w:rsid w:val="00E04C93"/>
    <w:rsid w:val="00E054F9"/>
    <w:rsid w:val="00E06BD0"/>
    <w:rsid w:val="00E074A1"/>
    <w:rsid w:val="00E07686"/>
    <w:rsid w:val="00E16DDD"/>
    <w:rsid w:val="00E201AE"/>
    <w:rsid w:val="00E247CE"/>
    <w:rsid w:val="00E30555"/>
    <w:rsid w:val="00E3059D"/>
    <w:rsid w:val="00E30F30"/>
    <w:rsid w:val="00E41020"/>
    <w:rsid w:val="00E42E76"/>
    <w:rsid w:val="00E46935"/>
    <w:rsid w:val="00E55E6D"/>
    <w:rsid w:val="00E56E80"/>
    <w:rsid w:val="00E62E2A"/>
    <w:rsid w:val="00E63446"/>
    <w:rsid w:val="00E66194"/>
    <w:rsid w:val="00E72D9E"/>
    <w:rsid w:val="00E745D4"/>
    <w:rsid w:val="00E779F6"/>
    <w:rsid w:val="00E815A2"/>
    <w:rsid w:val="00E84506"/>
    <w:rsid w:val="00E847A2"/>
    <w:rsid w:val="00E91E8A"/>
    <w:rsid w:val="00E9261A"/>
    <w:rsid w:val="00E949E1"/>
    <w:rsid w:val="00E97145"/>
    <w:rsid w:val="00EA223C"/>
    <w:rsid w:val="00EA4D91"/>
    <w:rsid w:val="00EA5E2F"/>
    <w:rsid w:val="00EB1124"/>
    <w:rsid w:val="00EB21EA"/>
    <w:rsid w:val="00EB6478"/>
    <w:rsid w:val="00EB6883"/>
    <w:rsid w:val="00EC0F78"/>
    <w:rsid w:val="00EC0F79"/>
    <w:rsid w:val="00EC3110"/>
    <w:rsid w:val="00EC32CB"/>
    <w:rsid w:val="00EC4CC1"/>
    <w:rsid w:val="00EC5365"/>
    <w:rsid w:val="00ED2A24"/>
    <w:rsid w:val="00ED53BB"/>
    <w:rsid w:val="00ED5F5C"/>
    <w:rsid w:val="00EE6319"/>
    <w:rsid w:val="00EF4643"/>
    <w:rsid w:val="00EF51D7"/>
    <w:rsid w:val="00EF606B"/>
    <w:rsid w:val="00EF6092"/>
    <w:rsid w:val="00F01DF7"/>
    <w:rsid w:val="00F03089"/>
    <w:rsid w:val="00F03309"/>
    <w:rsid w:val="00F045BD"/>
    <w:rsid w:val="00F051B7"/>
    <w:rsid w:val="00F07D13"/>
    <w:rsid w:val="00F07D7F"/>
    <w:rsid w:val="00F11F9B"/>
    <w:rsid w:val="00F1432A"/>
    <w:rsid w:val="00F2156D"/>
    <w:rsid w:val="00F22A10"/>
    <w:rsid w:val="00F22E65"/>
    <w:rsid w:val="00F24D15"/>
    <w:rsid w:val="00F30653"/>
    <w:rsid w:val="00F41213"/>
    <w:rsid w:val="00F459E9"/>
    <w:rsid w:val="00F47141"/>
    <w:rsid w:val="00F510A8"/>
    <w:rsid w:val="00F64800"/>
    <w:rsid w:val="00F64ED3"/>
    <w:rsid w:val="00F750DB"/>
    <w:rsid w:val="00F82411"/>
    <w:rsid w:val="00F84AD7"/>
    <w:rsid w:val="00F86BEB"/>
    <w:rsid w:val="00F9543D"/>
    <w:rsid w:val="00F97BEB"/>
    <w:rsid w:val="00FA22B2"/>
    <w:rsid w:val="00FA4B33"/>
    <w:rsid w:val="00FA5E33"/>
    <w:rsid w:val="00FB50FD"/>
    <w:rsid w:val="00FB73DC"/>
    <w:rsid w:val="00FB7DA9"/>
    <w:rsid w:val="00FC1705"/>
    <w:rsid w:val="00FC1AB9"/>
    <w:rsid w:val="00FC2236"/>
    <w:rsid w:val="00FC4D8C"/>
    <w:rsid w:val="00FC7269"/>
    <w:rsid w:val="00FD3290"/>
    <w:rsid w:val="00FD5945"/>
    <w:rsid w:val="00FE0739"/>
    <w:rsid w:val="00FE198D"/>
    <w:rsid w:val="00FE51E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7638"/>
    <w:rPr>
      <w:sz w:val="24"/>
      <w:szCs w:val="24"/>
    </w:rPr>
  </w:style>
  <w:style w:type="paragraph" w:styleId="Nagwek1">
    <w:name w:val="heading 1"/>
    <w:aliases w:val="heading 1,H1"/>
    <w:basedOn w:val="Normalny"/>
    <w:next w:val="Normalny"/>
    <w:link w:val="Nagwek1Znak"/>
    <w:qFormat/>
    <w:rsid w:val="00C47638"/>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ICL"/>
    <w:basedOn w:val="Normalny"/>
    <w:next w:val="Normalny"/>
    <w:link w:val="Nagwek2Znak"/>
    <w:qFormat/>
    <w:rsid w:val="00C47638"/>
    <w:pPr>
      <w:keepNext/>
      <w:ind w:firstLine="708"/>
      <w:jc w:val="both"/>
      <w:outlineLvl w:val="1"/>
    </w:pPr>
    <w:rPr>
      <w:rFonts w:ascii="Verdana" w:hAnsi="Verdana"/>
      <w:b/>
      <w:sz w:val="20"/>
    </w:rPr>
  </w:style>
  <w:style w:type="paragraph" w:styleId="Nagwek3">
    <w:name w:val="heading 3"/>
    <w:basedOn w:val="Normalny"/>
    <w:next w:val="Normalny"/>
    <w:qFormat/>
    <w:rsid w:val="00C47638"/>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C47638"/>
    <w:pPr>
      <w:keepNext/>
      <w:spacing w:before="240" w:after="120"/>
      <w:outlineLvl w:val="3"/>
    </w:pPr>
    <w:rPr>
      <w:b/>
      <w:caps/>
      <w:color w:val="FF0000"/>
      <w:sz w:val="22"/>
      <w:u w:val="single"/>
    </w:rPr>
  </w:style>
  <w:style w:type="paragraph" w:styleId="Nagwek5">
    <w:name w:val="heading 5"/>
    <w:basedOn w:val="Normalny"/>
    <w:next w:val="Normalny"/>
    <w:link w:val="Nagwek5Znak"/>
    <w:qFormat/>
    <w:rsid w:val="00C47638"/>
    <w:pPr>
      <w:keepNext/>
      <w:spacing w:before="120" w:after="120"/>
      <w:outlineLvl w:val="4"/>
    </w:pPr>
    <w:rPr>
      <w:rFonts w:ascii="CG Times" w:hAnsi="CG Times"/>
      <w:b/>
      <w:sz w:val="22"/>
      <w:szCs w:val="20"/>
      <w:u w:val="single"/>
    </w:rPr>
  </w:style>
  <w:style w:type="paragraph" w:styleId="Nagwek6">
    <w:name w:val="heading 6"/>
    <w:basedOn w:val="Normalny"/>
    <w:next w:val="Normalny"/>
    <w:link w:val="Nagwek6Znak"/>
    <w:qFormat/>
    <w:rsid w:val="00C47638"/>
    <w:pPr>
      <w:keepNext/>
      <w:jc w:val="center"/>
      <w:outlineLvl w:val="5"/>
    </w:pPr>
    <w:rPr>
      <w:sz w:val="32"/>
      <w:u w:val="single"/>
    </w:rPr>
  </w:style>
  <w:style w:type="paragraph" w:styleId="Nagwek7">
    <w:name w:val="heading 7"/>
    <w:basedOn w:val="Normalny"/>
    <w:next w:val="Normalny"/>
    <w:qFormat/>
    <w:rsid w:val="00C47638"/>
    <w:pPr>
      <w:keepNext/>
      <w:outlineLvl w:val="6"/>
    </w:pPr>
    <w:rPr>
      <w:rFonts w:ascii="Verdana" w:hAnsi="Verdana"/>
      <w:b/>
      <w:bCs/>
      <w:sz w:val="20"/>
    </w:rPr>
  </w:style>
  <w:style w:type="paragraph" w:styleId="Nagwek8">
    <w:name w:val="heading 8"/>
    <w:basedOn w:val="Normalny"/>
    <w:next w:val="Normalny"/>
    <w:qFormat/>
    <w:rsid w:val="00C47638"/>
    <w:pPr>
      <w:keepNext/>
      <w:autoSpaceDE w:val="0"/>
      <w:autoSpaceDN w:val="0"/>
      <w:adjustRightInd w:val="0"/>
      <w:jc w:val="center"/>
      <w:outlineLvl w:val="7"/>
    </w:pPr>
    <w:rPr>
      <w:i/>
      <w:iCs/>
      <w:sz w:val="14"/>
    </w:rPr>
  </w:style>
  <w:style w:type="paragraph" w:styleId="Nagwek9">
    <w:name w:val="heading 9"/>
    <w:basedOn w:val="Normalny"/>
    <w:next w:val="Normalny"/>
    <w:qFormat/>
    <w:rsid w:val="00C47638"/>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C47638"/>
    <w:pPr>
      <w:numPr>
        <w:numId w:val="1"/>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semiHidden/>
    <w:rsid w:val="00C47638"/>
    <w:pPr>
      <w:tabs>
        <w:tab w:val="left" w:pos="709"/>
      </w:tabs>
      <w:spacing w:after="120"/>
      <w:ind w:right="-57"/>
    </w:pPr>
    <w:rPr>
      <w:sz w:val="22"/>
    </w:rPr>
  </w:style>
  <w:style w:type="character" w:styleId="Odwoaniedokomentarza">
    <w:name w:val="annotation reference"/>
    <w:uiPriority w:val="99"/>
    <w:semiHidden/>
    <w:rsid w:val="00C47638"/>
    <w:rPr>
      <w:sz w:val="16"/>
      <w:szCs w:val="16"/>
    </w:rPr>
  </w:style>
  <w:style w:type="paragraph" w:styleId="Tekstkomentarza">
    <w:name w:val="annotation text"/>
    <w:basedOn w:val="Normalny"/>
    <w:uiPriority w:val="99"/>
    <w:rsid w:val="00C47638"/>
    <w:rPr>
      <w:sz w:val="20"/>
      <w:szCs w:val="20"/>
    </w:rPr>
  </w:style>
  <w:style w:type="paragraph" w:customStyle="1" w:styleId="08Sygnaturapisma">
    <w:name w:val="@08.Sygnatura_pisma"/>
    <w:basedOn w:val="Normalny"/>
    <w:next w:val="Normalny"/>
    <w:rsid w:val="00C47638"/>
  </w:style>
  <w:style w:type="paragraph" w:styleId="Tytu">
    <w:name w:val="Title"/>
    <w:basedOn w:val="Normalny"/>
    <w:qFormat/>
    <w:rsid w:val="00C47638"/>
    <w:pPr>
      <w:jc w:val="center"/>
    </w:pPr>
    <w:rPr>
      <w:rFonts w:ascii="Arial" w:hAnsi="Arial" w:cs="Arial"/>
      <w:b/>
      <w:sz w:val="22"/>
      <w:szCs w:val="20"/>
    </w:rPr>
  </w:style>
  <w:style w:type="paragraph" w:customStyle="1" w:styleId="Standard">
    <w:name w:val="Standard"/>
    <w:autoRedefine/>
    <w:rsid w:val="00C47638"/>
    <w:pPr>
      <w:autoSpaceDE w:val="0"/>
      <w:autoSpaceDN w:val="0"/>
      <w:adjustRightInd w:val="0"/>
      <w:snapToGrid w:val="0"/>
      <w:jc w:val="both"/>
    </w:pPr>
    <w:rPr>
      <w:rFonts w:ascii="Verdana" w:hAnsi="Verdana" w:cs="Arial"/>
      <w:szCs w:val="22"/>
    </w:rPr>
  </w:style>
  <w:style w:type="paragraph" w:customStyle="1" w:styleId="ust">
    <w:name w:val="ust"/>
    <w:basedOn w:val="Normalny"/>
    <w:rsid w:val="00C47638"/>
    <w:pPr>
      <w:spacing w:after="80"/>
      <w:ind w:left="431" w:hanging="255"/>
      <w:jc w:val="both"/>
    </w:pPr>
    <w:rPr>
      <w:szCs w:val="20"/>
    </w:rPr>
  </w:style>
  <w:style w:type="paragraph" w:styleId="Tekstpodstawowy3">
    <w:name w:val="Body Text 3"/>
    <w:basedOn w:val="Normalny"/>
    <w:link w:val="Tekstpodstawowy3Znak"/>
    <w:semiHidden/>
    <w:rsid w:val="00C47638"/>
    <w:pPr>
      <w:keepNext/>
      <w:jc w:val="both"/>
    </w:pPr>
    <w:rPr>
      <w:sz w:val="22"/>
    </w:rPr>
  </w:style>
  <w:style w:type="paragraph" w:customStyle="1" w:styleId="TLSAumowy">
    <w:name w:val="TLSA umowy"/>
    <w:basedOn w:val="Normalny"/>
    <w:rsid w:val="00C47638"/>
    <w:pPr>
      <w:spacing w:after="120" w:line="312" w:lineRule="auto"/>
      <w:jc w:val="both"/>
    </w:pPr>
    <w:rPr>
      <w:rFonts w:ascii="Arial" w:hAnsi="Arial"/>
      <w:sz w:val="22"/>
      <w:szCs w:val="20"/>
    </w:rPr>
  </w:style>
  <w:style w:type="paragraph" w:customStyle="1" w:styleId="Tekstpodstawowy31">
    <w:name w:val="Tekst podstawowy 31"/>
    <w:basedOn w:val="Normalny"/>
    <w:rsid w:val="00C47638"/>
    <w:pPr>
      <w:tabs>
        <w:tab w:val="left" w:pos="284"/>
      </w:tabs>
    </w:pPr>
    <w:rPr>
      <w:sz w:val="22"/>
      <w:szCs w:val="20"/>
    </w:rPr>
  </w:style>
  <w:style w:type="paragraph" w:customStyle="1" w:styleId="14StanowiskoPodpisujacego">
    <w:name w:val="@14.StanowiskoPodpisujacego"/>
    <w:basedOn w:val="Normalny"/>
    <w:rsid w:val="00C47638"/>
    <w:pPr>
      <w:jc w:val="both"/>
    </w:pPr>
    <w:rPr>
      <w:rFonts w:ascii="Verdana" w:hAnsi="Verdana"/>
      <w:sz w:val="18"/>
      <w:szCs w:val="18"/>
    </w:rPr>
  </w:style>
  <w:style w:type="paragraph" w:customStyle="1" w:styleId="11Trescpisma">
    <w:name w:val="@11.Tresc_pisma"/>
    <w:basedOn w:val="Normalny"/>
    <w:rsid w:val="00C47638"/>
    <w:pPr>
      <w:spacing w:before="180"/>
      <w:jc w:val="both"/>
    </w:pPr>
    <w:rPr>
      <w:rFonts w:ascii="Verdana" w:hAnsi="Verdana"/>
      <w:sz w:val="20"/>
      <w:szCs w:val="18"/>
    </w:rPr>
  </w:style>
  <w:style w:type="paragraph" w:styleId="Tekstpodstawowywcity3">
    <w:name w:val="Body Text Indent 3"/>
    <w:basedOn w:val="Normalny"/>
    <w:semiHidden/>
    <w:rsid w:val="00C47638"/>
    <w:pPr>
      <w:spacing w:after="120"/>
      <w:ind w:left="283"/>
    </w:pPr>
    <w:rPr>
      <w:sz w:val="16"/>
      <w:szCs w:val="16"/>
    </w:rPr>
  </w:style>
  <w:style w:type="paragraph" w:styleId="Tekstpodstawowywcity">
    <w:name w:val="Body Text Indent"/>
    <w:basedOn w:val="Normalny"/>
    <w:semiHidden/>
    <w:rsid w:val="00C47638"/>
    <w:pPr>
      <w:spacing w:line="360" w:lineRule="auto"/>
      <w:ind w:firstLine="284"/>
      <w:jc w:val="both"/>
    </w:pPr>
    <w:rPr>
      <w:szCs w:val="20"/>
    </w:rPr>
  </w:style>
  <w:style w:type="character" w:customStyle="1" w:styleId="text1">
    <w:name w:val="text1"/>
    <w:rsid w:val="00C47638"/>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7638"/>
    <w:rPr>
      <w:b/>
      <w:sz w:val="28"/>
      <w:szCs w:val="20"/>
    </w:rPr>
  </w:style>
  <w:style w:type="paragraph" w:styleId="Listapunktowana">
    <w:name w:val="List Bullet"/>
    <w:basedOn w:val="Normalny"/>
    <w:autoRedefine/>
    <w:semiHidden/>
    <w:rsid w:val="00C47638"/>
    <w:pPr>
      <w:spacing w:before="60"/>
      <w:ind w:left="360"/>
      <w:jc w:val="both"/>
    </w:pPr>
    <w:rPr>
      <w:snapToGrid w:val="0"/>
      <w:sz w:val="22"/>
      <w:szCs w:val="20"/>
    </w:rPr>
  </w:style>
  <w:style w:type="paragraph" w:styleId="Tekstpodstawowywcity2">
    <w:name w:val="Body Text Indent 2"/>
    <w:basedOn w:val="Normalny"/>
    <w:semiHidden/>
    <w:rsid w:val="00C47638"/>
    <w:pPr>
      <w:ind w:left="360"/>
      <w:jc w:val="both"/>
    </w:pPr>
    <w:rPr>
      <w:rFonts w:ascii="Verdana" w:hAnsi="Verdana"/>
    </w:rPr>
  </w:style>
  <w:style w:type="paragraph" w:styleId="Stopka">
    <w:name w:val="footer"/>
    <w:basedOn w:val="Normalny"/>
    <w:link w:val="StopkaZnak"/>
    <w:semiHidden/>
    <w:rsid w:val="00C47638"/>
    <w:pPr>
      <w:tabs>
        <w:tab w:val="center" w:pos="4536"/>
        <w:tab w:val="right" w:pos="9072"/>
      </w:tabs>
    </w:pPr>
  </w:style>
  <w:style w:type="paragraph" w:styleId="Nagwek">
    <w:name w:val="header"/>
    <w:basedOn w:val="Normalny"/>
    <w:link w:val="NagwekZnak"/>
    <w:semiHidden/>
    <w:rsid w:val="00C47638"/>
    <w:pPr>
      <w:tabs>
        <w:tab w:val="center" w:pos="4536"/>
        <w:tab w:val="right" w:pos="9072"/>
      </w:tabs>
    </w:pPr>
  </w:style>
  <w:style w:type="character" w:styleId="Hipercze">
    <w:name w:val="Hyperlink"/>
    <w:semiHidden/>
    <w:rsid w:val="00C47638"/>
    <w:rPr>
      <w:color w:val="0000FF"/>
      <w:u w:val="single"/>
    </w:rPr>
  </w:style>
  <w:style w:type="paragraph" w:customStyle="1" w:styleId="Tekstpodstawowy21">
    <w:name w:val="Tekst podstawowy 21"/>
    <w:basedOn w:val="Normalny"/>
    <w:rsid w:val="00C47638"/>
    <w:pPr>
      <w:spacing w:after="80"/>
      <w:ind w:left="454" w:hanging="482"/>
      <w:jc w:val="both"/>
    </w:pPr>
    <w:rPr>
      <w:sz w:val="22"/>
      <w:szCs w:val="20"/>
    </w:rPr>
  </w:style>
  <w:style w:type="paragraph" w:styleId="Akapitzlist">
    <w:name w:val="List Paragraph"/>
    <w:aliases w:val="BulletC,Kolorowa lista — akcent 11,Średnia siatka 1 — akcent 21,Medium Grid 1 - Accent 21,Podsis rysunku,Colorful List Accent 1,Medium Grid 1 Accent 2,Bullet Number,List Paragraph1,lp1,List Paragraph2,ISCG Numerowanie,lp11"/>
    <w:basedOn w:val="Normalny"/>
    <w:link w:val="AkapitzlistZnak"/>
    <w:uiPriority w:val="34"/>
    <w:qFormat/>
    <w:rsid w:val="00C47638"/>
    <w:pPr>
      <w:ind w:left="720"/>
    </w:pPr>
  </w:style>
  <w:style w:type="paragraph" w:styleId="Listanumerowana">
    <w:name w:val="List Number"/>
    <w:basedOn w:val="Normalny"/>
    <w:semiHidden/>
    <w:rsid w:val="00C47638"/>
    <w:pPr>
      <w:numPr>
        <w:numId w:val="2"/>
      </w:numPr>
    </w:pPr>
    <w:rPr>
      <w:rFonts w:ascii="Arial" w:eastAsia="Arial Unicode MS" w:hAnsi="Arial"/>
      <w:sz w:val="22"/>
    </w:rPr>
  </w:style>
  <w:style w:type="paragraph" w:customStyle="1" w:styleId="O">
    <w:name w:val="O"/>
    <w:basedOn w:val="Normalny"/>
    <w:rsid w:val="00C47638"/>
    <w:rPr>
      <w:szCs w:val="20"/>
    </w:rPr>
  </w:style>
  <w:style w:type="paragraph" w:customStyle="1" w:styleId="Tytu0">
    <w:name w:val="Tytu?"/>
    <w:basedOn w:val="Normalny"/>
    <w:rsid w:val="00C47638"/>
    <w:pPr>
      <w:jc w:val="center"/>
    </w:pPr>
    <w:rPr>
      <w:b/>
      <w:sz w:val="28"/>
      <w:szCs w:val="20"/>
    </w:rPr>
  </w:style>
  <w:style w:type="paragraph" w:customStyle="1" w:styleId="titel-12">
    <w:name w:val="titel-12"/>
    <w:rsid w:val="00C47638"/>
    <w:pPr>
      <w:tabs>
        <w:tab w:val="left" w:pos="1021"/>
      </w:tabs>
      <w:spacing w:after="120"/>
    </w:pPr>
    <w:rPr>
      <w:rFonts w:ascii="NewCenturySchlbk" w:hAnsi="NewCenturySchlbk"/>
      <w:b/>
      <w:sz w:val="24"/>
      <w:lang w:val="de-DE"/>
    </w:rPr>
  </w:style>
  <w:style w:type="paragraph" w:styleId="Tekstprzypisudolnego">
    <w:name w:val="footnote text"/>
    <w:basedOn w:val="Normalny"/>
    <w:link w:val="TekstprzypisudolnegoZnak"/>
    <w:uiPriority w:val="99"/>
    <w:semiHidden/>
    <w:rsid w:val="00C47638"/>
    <w:rPr>
      <w:sz w:val="20"/>
      <w:szCs w:val="20"/>
    </w:rPr>
  </w:style>
  <w:style w:type="paragraph" w:customStyle="1" w:styleId="Default">
    <w:name w:val="Default"/>
    <w:rsid w:val="00C47638"/>
    <w:pPr>
      <w:autoSpaceDE w:val="0"/>
      <w:autoSpaceDN w:val="0"/>
      <w:adjustRightInd w:val="0"/>
    </w:pPr>
    <w:rPr>
      <w:color w:val="000000"/>
      <w:sz w:val="24"/>
      <w:szCs w:val="24"/>
    </w:rPr>
  </w:style>
  <w:style w:type="paragraph" w:customStyle="1" w:styleId="Tekstpodstawowywcity0">
    <w:name w:val="Tekst podstawowy wci?ty"/>
    <w:basedOn w:val="Normalny"/>
    <w:rsid w:val="00C47638"/>
    <w:pPr>
      <w:widowControl w:val="0"/>
      <w:ind w:right="51"/>
      <w:jc w:val="both"/>
    </w:pPr>
    <w:rPr>
      <w:szCs w:val="20"/>
    </w:rPr>
  </w:style>
  <w:style w:type="paragraph" w:customStyle="1" w:styleId="Tekstpodstawowywcity21">
    <w:name w:val="Tekst podstawowy wcięty 21"/>
    <w:basedOn w:val="Normalny"/>
    <w:rsid w:val="00C47638"/>
    <w:pPr>
      <w:ind w:left="426"/>
    </w:pPr>
    <w:rPr>
      <w:sz w:val="22"/>
      <w:szCs w:val="20"/>
    </w:rPr>
  </w:style>
  <w:style w:type="paragraph" w:customStyle="1" w:styleId="Zwykytekst1">
    <w:name w:val="Zwykły tekst1"/>
    <w:basedOn w:val="Normalny"/>
    <w:rsid w:val="00C47638"/>
    <w:rPr>
      <w:rFonts w:ascii="Courier New" w:hAnsi="Courier New"/>
      <w:sz w:val="20"/>
      <w:szCs w:val="20"/>
    </w:rPr>
  </w:style>
  <w:style w:type="paragraph" w:customStyle="1" w:styleId="10Szanowny">
    <w:name w:val="@10.Szanowny"/>
    <w:basedOn w:val="Normalny"/>
    <w:next w:val="Normalny"/>
    <w:rsid w:val="00C47638"/>
    <w:pPr>
      <w:spacing w:before="180"/>
      <w:jc w:val="both"/>
    </w:pPr>
    <w:rPr>
      <w:rFonts w:ascii="Verdana" w:hAnsi="Verdana"/>
      <w:sz w:val="20"/>
      <w:szCs w:val="18"/>
    </w:rPr>
  </w:style>
  <w:style w:type="paragraph" w:styleId="NormalnyWeb">
    <w:name w:val="Normal (Web)"/>
    <w:basedOn w:val="Normalny"/>
    <w:uiPriority w:val="99"/>
    <w:rsid w:val="00C47638"/>
    <w:pPr>
      <w:suppressAutoHyphens/>
      <w:spacing w:before="280" w:after="280"/>
    </w:pPr>
    <w:rPr>
      <w:lang w:eastAsia="ar-SA"/>
    </w:rPr>
  </w:style>
  <w:style w:type="character" w:customStyle="1" w:styleId="FontStyle39">
    <w:name w:val="Font Style39"/>
    <w:rsid w:val="00C47638"/>
    <w:rPr>
      <w:rFonts w:ascii="Verdana" w:hAnsi="Verdana" w:cs="Verdana"/>
      <w:sz w:val="18"/>
      <w:szCs w:val="18"/>
    </w:rPr>
  </w:style>
  <w:style w:type="character" w:customStyle="1" w:styleId="FontStyle90">
    <w:name w:val="Font Style90"/>
    <w:rsid w:val="00C47638"/>
    <w:rPr>
      <w:rFonts w:ascii="Verdana" w:hAnsi="Verdana" w:cs="Verdana"/>
      <w:sz w:val="18"/>
      <w:szCs w:val="18"/>
    </w:rPr>
  </w:style>
  <w:style w:type="paragraph" w:styleId="Listapunktowana3">
    <w:name w:val="List Bullet 3"/>
    <w:basedOn w:val="Normalny"/>
    <w:autoRedefine/>
    <w:semiHidden/>
    <w:rsid w:val="00C47638"/>
    <w:pPr>
      <w:numPr>
        <w:numId w:val="3"/>
      </w:numPr>
    </w:pPr>
  </w:style>
  <w:style w:type="paragraph" w:customStyle="1" w:styleId="Folgetext1">
    <w:name w:val="Folgetext 1"/>
    <w:basedOn w:val="Normalny"/>
    <w:rsid w:val="00C47638"/>
    <w:pPr>
      <w:tabs>
        <w:tab w:val="left" w:pos="3402"/>
        <w:tab w:val="left" w:pos="5104"/>
        <w:tab w:val="left" w:pos="7372"/>
      </w:tabs>
    </w:pPr>
    <w:rPr>
      <w:rFonts w:ascii="Arial" w:hAnsi="Arial"/>
      <w:sz w:val="22"/>
      <w:szCs w:val="20"/>
      <w:lang w:val="de-CH"/>
    </w:rPr>
  </w:style>
  <w:style w:type="paragraph" w:customStyle="1" w:styleId="xl38">
    <w:name w:val="xl38"/>
    <w:basedOn w:val="Normalny"/>
    <w:rsid w:val="00C47638"/>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C47638"/>
    <w:pPr>
      <w:ind w:left="390" w:right="-1"/>
      <w:jc w:val="both"/>
    </w:pPr>
    <w:rPr>
      <w:sz w:val="22"/>
    </w:rPr>
  </w:style>
  <w:style w:type="character" w:styleId="Odwoanieprzypisudolnego">
    <w:name w:val="footnote reference"/>
    <w:uiPriority w:val="99"/>
    <w:semiHidden/>
    <w:unhideWhenUsed/>
    <w:rsid w:val="00C47638"/>
    <w:rPr>
      <w:vertAlign w:val="superscript"/>
    </w:rPr>
  </w:style>
  <w:style w:type="paragraph" w:styleId="Indeks1">
    <w:name w:val="index 1"/>
    <w:basedOn w:val="Normalny"/>
    <w:next w:val="Normalny"/>
    <w:autoRedefine/>
    <w:semiHidden/>
    <w:rsid w:val="00C47638"/>
    <w:pPr>
      <w:ind w:left="240" w:hanging="240"/>
    </w:pPr>
  </w:style>
  <w:style w:type="paragraph" w:customStyle="1" w:styleId="Tekstpodstawowywcity20">
    <w:name w:val="Tekst podstawowy wci?ty 2"/>
    <w:basedOn w:val="Normalny"/>
    <w:rsid w:val="00C47638"/>
    <w:pPr>
      <w:ind w:left="284" w:hanging="284"/>
    </w:pPr>
    <w:rPr>
      <w:b/>
      <w:szCs w:val="20"/>
    </w:rPr>
  </w:style>
  <w:style w:type="character" w:styleId="UyteHipercze">
    <w:name w:val="FollowedHyperlink"/>
    <w:semiHidden/>
    <w:rsid w:val="00C47638"/>
    <w:rPr>
      <w:color w:val="800080"/>
      <w:u w:val="single"/>
    </w:rPr>
  </w:style>
  <w:style w:type="paragraph" w:customStyle="1" w:styleId="Style6">
    <w:name w:val="Style6"/>
    <w:basedOn w:val="Normalny"/>
    <w:rsid w:val="00C47638"/>
    <w:pPr>
      <w:widowControl w:val="0"/>
      <w:autoSpaceDE w:val="0"/>
      <w:autoSpaceDN w:val="0"/>
      <w:adjustRightInd w:val="0"/>
      <w:spacing w:line="252" w:lineRule="exact"/>
    </w:pPr>
    <w:rPr>
      <w:rFonts w:ascii="Book Antiqua" w:hAnsi="Book Antiqua"/>
      <w:sz w:val="20"/>
    </w:rPr>
  </w:style>
  <w:style w:type="paragraph" w:customStyle="1" w:styleId="Style7">
    <w:name w:val="Style7"/>
    <w:basedOn w:val="Normalny"/>
    <w:rsid w:val="00C47638"/>
    <w:pPr>
      <w:widowControl w:val="0"/>
      <w:autoSpaceDE w:val="0"/>
      <w:autoSpaceDN w:val="0"/>
      <w:adjustRightInd w:val="0"/>
      <w:spacing w:line="230" w:lineRule="exact"/>
    </w:pPr>
    <w:rPr>
      <w:rFonts w:ascii="Book Antiqua" w:hAnsi="Book Antiqua"/>
      <w:sz w:val="20"/>
    </w:rPr>
  </w:style>
  <w:style w:type="paragraph" w:customStyle="1" w:styleId="Style8">
    <w:name w:val="Style8"/>
    <w:basedOn w:val="Normalny"/>
    <w:rsid w:val="00C47638"/>
    <w:pPr>
      <w:widowControl w:val="0"/>
      <w:autoSpaceDE w:val="0"/>
      <w:autoSpaceDN w:val="0"/>
      <w:adjustRightInd w:val="0"/>
      <w:spacing w:line="230" w:lineRule="exact"/>
    </w:pPr>
    <w:rPr>
      <w:rFonts w:ascii="Book Antiqua" w:hAnsi="Book Antiqua"/>
      <w:sz w:val="20"/>
    </w:rPr>
  </w:style>
  <w:style w:type="paragraph" w:customStyle="1" w:styleId="Style9">
    <w:name w:val="Style9"/>
    <w:basedOn w:val="Normalny"/>
    <w:rsid w:val="00C47638"/>
    <w:pPr>
      <w:widowControl w:val="0"/>
      <w:autoSpaceDE w:val="0"/>
      <w:autoSpaceDN w:val="0"/>
      <w:adjustRightInd w:val="0"/>
    </w:pPr>
    <w:rPr>
      <w:rFonts w:ascii="Book Antiqua" w:hAnsi="Book Antiqua"/>
      <w:sz w:val="20"/>
    </w:rPr>
  </w:style>
  <w:style w:type="character" w:customStyle="1" w:styleId="FontStyle11">
    <w:name w:val="Font Style11"/>
    <w:rsid w:val="00C47638"/>
    <w:rPr>
      <w:rFonts w:ascii="Book Antiqua" w:hAnsi="Book Antiqua"/>
      <w:b/>
      <w:bCs/>
      <w:sz w:val="18"/>
      <w:szCs w:val="18"/>
    </w:rPr>
  </w:style>
  <w:style w:type="character" w:customStyle="1" w:styleId="FontStyle12">
    <w:name w:val="Font Style12"/>
    <w:rsid w:val="00C47638"/>
    <w:rPr>
      <w:rFonts w:ascii="Book Antiqua" w:hAnsi="Book Antiqua"/>
      <w:b/>
      <w:bCs/>
      <w:sz w:val="18"/>
      <w:szCs w:val="18"/>
    </w:rPr>
  </w:style>
  <w:style w:type="character" w:customStyle="1" w:styleId="FontStyle13">
    <w:name w:val="Font Style13"/>
    <w:rsid w:val="00C47638"/>
    <w:rPr>
      <w:rFonts w:ascii="Book Antiqua" w:hAnsi="Book Antiqua"/>
      <w:spacing w:val="10"/>
      <w:sz w:val="16"/>
      <w:szCs w:val="16"/>
    </w:rPr>
  </w:style>
  <w:style w:type="character" w:customStyle="1" w:styleId="FontStyle14">
    <w:name w:val="Font Style14"/>
    <w:rsid w:val="00C47638"/>
    <w:rPr>
      <w:rFonts w:ascii="Book Antiqua" w:hAnsi="Book Antiqua"/>
      <w:b/>
      <w:bCs/>
      <w:i/>
      <w:iCs/>
      <w:sz w:val="18"/>
      <w:szCs w:val="18"/>
    </w:rPr>
  </w:style>
  <w:style w:type="paragraph" w:customStyle="1" w:styleId="15Spraweprowadzi">
    <w:name w:val="@15.Sprawe_prowadzi"/>
    <w:basedOn w:val="Normalny"/>
    <w:rsid w:val="00C47638"/>
    <w:pPr>
      <w:jc w:val="both"/>
    </w:pPr>
    <w:rPr>
      <w:rFonts w:ascii="Verdana" w:hAnsi="Verdana"/>
      <w:sz w:val="18"/>
      <w:szCs w:val="18"/>
    </w:rPr>
  </w:style>
  <w:style w:type="character" w:styleId="Pogrubienie">
    <w:name w:val="Strong"/>
    <w:qFormat/>
    <w:rsid w:val="00C47638"/>
    <w:rPr>
      <w:b/>
      <w:bCs/>
    </w:rPr>
  </w:style>
  <w:style w:type="character" w:customStyle="1" w:styleId="apple-style-span">
    <w:name w:val="apple-style-span"/>
    <w:basedOn w:val="Domylnaczcionkaakapitu"/>
    <w:rsid w:val="00C47638"/>
  </w:style>
  <w:style w:type="paragraph" w:customStyle="1" w:styleId="Standardowyzkropka">
    <w:name w:val="Standardowy z kropka"/>
    <w:basedOn w:val="Normalny"/>
    <w:rsid w:val="00C47638"/>
    <w:pPr>
      <w:numPr>
        <w:numId w:val="4"/>
      </w:numPr>
      <w:jc w:val="both"/>
    </w:pPr>
  </w:style>
  <w:style w:type="paragraph" w:styleId="Tematkomentarza">
    <w:name w:val="annotation subject"/>
    <w:basedOn w:val="Tekstkomentarza"/>
    <w:next w:val="Tekstkomentarza"/>
    <w:semiHidden/>
    <w:unhideWhenUsed/>
    <w:rsid w:val="00C47638"/>
    <w:rPr>
      <w:b/>
      <w:bCs/>
    </w:rPr>
  </w:style>
  <w:style w:type="character" w:customStyle="1" w:styleId="TekstkomentarzaZnak">
    <w:name w:val="Tekst komentarza Znak"/>
    <w:basedOn w:val="Domylnaczcionkaakapitu"/>
    <w:uiPriority w:val="99"/>
    <w:rsid w:val="00C47638"/>
  </w:style>
  <w:style w:type="character" w:customStyle="1" w:styleId="TematkomentarzaZnak">
    <w:name w:val="Temat komentarza Znak"/>
    <w:semiHidden/>
    <w:rsid w:val="00C47638"/>
    <w:rPr>
      <w:b/>
      <w:bCs/>
    </w:rPr>
  </w:style>
  <w:style w:type="paragraph" w:styleId="Tekstdymka">
    <w:name w:val="Balloon Text"/>
    <w:basedOn w:val="Normalny"/>
    <w:semiHidden/>
    <w:unhideWhenUsed/>
    <w:rsid w:val="00C47638"/>
    <w:rPr>
      <w:rFonts w:ascii="Tahoma" w:hAnsi="Tahoma" w:cs="Tahoma"/>
      <w:sz w:val="16"/>
      <w:szCs w:val="16"/>
    </w:rPr>
  </w:style>
  <w:style w:type="character" w:customStyle="1" w:styleId="TekstdymkaZnak">
    <w:name w:val="Tekst dymka Znak"/>
    <w:semiHidden/>
    <w:rsid w:val="00C47638"/>
    <w:rPr>
      <w:rFonts w:ascii="Tahoma" w:hAnsi="Tahoma" w:cs="Tahoma"/>
      <w:sz w:val="16"/>
      <w:szCs w:val="16"/>
    </w:rPr>
  </w:style>
  <w:style w:type="paragraph" w:styleId="Poprawka">
    <w:name w:val="Revision"/>
    <w:hidden/>
    <w:semiHidden/>
    <w:rsid w:val="00C47638"/>
    <w:rPr>
      <w:sz w:val="24"/>
      <w:szCs w:val="24"/>
    </w:rPr>
  </w:style>
  <w:style w:type="paragraph" w:customStyle="1" w:styleId="Indeks">
    <w:name w:val="Indeks"/>
    <w:basedOn w:val="Normalny"/>
    <w:rsid w:val="00C47638"/>
    <w:pPr>
      <w:suppressLineNumbers/>
      <w:suppressAutoHyphens/>
    </w:pPr>
    <w:rPr>
      <w:rFonts w:ascii="Tahoma" w:hAnsi="Tahoma" w:cs="Tahoma"/>
      <w:lang w:eastAsia="ar-SA"/>
    </w:rPr>
  </w:style>
  <w:style w:type="paragraph" w:styleId="Tekstprzypisukocowego">
    <w:name w:val="endnote text"/>
    <w:basedOn w:val="Normalny"/>
    <w:semiHidden/>
    <w:unhideWhenUsed/>
    <w:rsid w:val="00C47638"/>
    <w:rPr>
      <w:sz w:val="20"/>
      <w:szCs w:val="20"/>
    </w:rPr>
  </w:style>
  <w:style w:type="character" w:customStyle="1" w:styleId="TekstprzypisukocowegoZnak">
    <w:name w:val="Tekst przypisu końcowego Znak"/>
    <w:basedOn w:val="Domylnaczcionkaakapitu"/>
    <w:semiHidden/>
    <w:rsid w:val="00C47638"/>
  </w:style>
  <w:style w:type="character" w:styleId="Odwoanieprzypisukocowego">
    <w:name w:val="endnote reference"/>
    <w:semiHidden/>
    <w:unhideWhenUsed/>
    <w:rsid w:val="00C47638"/>
    <w:rPr>
      <w:vertAlign w:val="superscript"/>
    </w:rPr>
  </w:style>
  <w:style w:type="character" w:customStyle="1" w:styleId="AkapitzlistZnak">
    <w:name w:val="Akapit z listą Znak"/>
    <w:aliases w:val="BulletC Znak,Kolorowa lista — akcent 11 Znak,Średnia siatka 1 — akcent 21 Znak,Medium Grid 1 - Accent 21 Znak,Podsis rysunku Znak,Colorful List Accent 1 Znak,Medium Grid 1 Accent 2 Znak,Bullet Number Znak,List Paragraph1 Znak"/>
    <w:link w:val="Akapitzlist"/>
    <w:uiPriority w:val="34"/>
    <w:qFormat/>
    <w:rsid w:val="00AA676B"/>
    <w:rPr>
      <w:sz w:val="24"/>
      <w:szCs w:val="24"/>
    </w:rPr>
  </w:style>
  <w:style w:type="character" w:customStyle="1" w:styleId="Nagwek1Znak">
    <w:name w:val="Nagłówek 1 Znak"/>
    <w:aliases w:val="heading 1 Znak,H1 Znak"/>
    <w:link w:val="Nagwek1"/>
    <w:rsid w:val="00D50CCB"/>
    <w:rPr>
      <w:b/>
      <w:caps/>
      <w:sz w:val="22"/>
      <w:szCs w:val="24"/>
      <w:u w:val="single"/>
    </w:rPr>
  </w:style>
  <w:style w:type="character" w:customStyle="1" w:styleId="Nagwek2Znak">
    <w:name w:val="Nagłówek 2 Znak"/>
    <w:aliases w:val="h2 Znak,A.B.C. Znak,l2 Znak,heading 2 Znak,ASAPHeading 2 Znak,Numbered - 2 Znak,h 3 Znak, ICL Znak,Heading 2a Znak,H2 Znak,PA Major Section Znak,Headline 2 Znak,2 Znak,headi Znak,heading2 Znak,h21 Znak,h22 Znak,21 Znak,kopregel 2 Znak"/>
    <w:link w:val="Nagwek2"/>
    <w:rsid w:val="00D50CCB"/>
    <w:rPr>
      <w:rFonts w:ascii="Verdana" w:hAnsi="Verdana"/>
      <w:b/>
      <w:szCs w:val="24"/>
    </w:rPr>
  </w:style>
  <w:style w:type="character" w:customStyle="1" w:styleId="Nagwek6Znak">
    <w:name w:val="Nagłówek 6 Znak"/>
    <w:link w:val="Nagwek6"/>
    <w:rsid w:val="00D50CCB"/>
    <w:rPr>
      <w:sz w:val="32"/>
      <w:szCs w:val="24"/>
      <w:u w:val="single"/>
    </w:rPr>
  </w:style>
  <w:style w:type="character" w:customStyle="1" w:styleId="Tekstpodstawowy3Znak">
    <w:name w:val="Tekst podstawowy 3 Znak"/>
    <w:link w:val="Tekstpodstawowy3"/>
    <w:semiHidden/>
    <w:rsid w:val="00D50CCB"/>
    <w:rPr>
      <w:sz w:val="22"/>
      <w:szCs w:val="24"/>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D50CCB"/>
    <w:rPr>
      <w:b/>
      <w:sz w:val="28"/>
    </w:rPr>
  </w:style>
  <w:style w:type="character" w:customStyle="1" w:styleId="StopkaZnak">
    <w:name w:val="Stopka Znak"/>
    <w:link w:val="Stopka"/>
    <w:semiHidden/>
    <w:rsid w:val="00D50CCB"/>
    <w:rPr>
      <w:sz w:val="24"/>
      <w:szCs w:val="24"/>
    </w:rPr>
  </w:style>
  <w:style w:type="character" w:customStyle="1" w:styleId="NagwekZnak">
    <w:name w:val="Nagłówek Znak"/>
    <w:link w:val="Nagwek"/>
    <w:semiHidden/>
    <w:rsid w:val="00D50CCB"/>
    <w:rPr>
      <w:sz w:val="24"/>
      <w:szCs w:val="24"/>
    </w:rPr>
  </w:style>
  <w:style w:type="character" w:customStyle="1" w:styleId="Nagwek5Znak">
    <w:name w:val="Nagłówek 5 Znak"/>
    <w:link w:val="Nagwek5"/>
    <w:rsid w:val="00EA223C"/>
    <w:rPr>
      <w:rFonts w:ascii="CG Times" w:hAnsi="CG Times"/>
      <w:b/>
      <w:sz w:val="22"/>
      <w:u w:val="single"/>
    </w:rPr>
  </w:style>
  <w:style w:type="paragraph" w:customStyle="1" w:styleId="Tekstpodstawowy310">
    <w:name w:val="Tekst podstawowy 31"/>
    <w:basedOn w:val="Normalny"/>
    <w:rsid w:val="000333B5"/>
    <w:pPr>
      <w:tabs>
        <w:tab w:val="left" w:pos="284"/>
      </w:tabs>
    </w:pPr>
    <w:rPr>
      <w:sz w:val="22"/>
      <w:szCs w:val="20"/>
    </w:rPr>
  </w:style>
  <w:style w:type="paragraph" w:customStyle="1" w:styleId="SIWZPodstawowyZnak1">
    <w:name w:val="SIWZ Podstawowy Znak1"/>
    <w:basedOn w:val="Normalny"/>
    <w:rsid w:val="000333B5"/>
    <w:pPr>
      <w:suppressAutoHyphens/>
      <w:jc w:val="both"/>
    </w:pPr>
    <w:rPr>
      <w:szCs w:val="20"/>
      <w:lang w:eastAsia="zh-CN"/>
    </w:rPr>
  </w:style>
  <w:style w:type="paragraph" w:customStyle="1" w:styleId="xl27">
    <w:name w:val="xl27"/>
    <w:basedOn w:val="Normalny"/>
    <w:uiPriority w:val="99"/>
    <w:rsid w:val="00B44112"/>
    <w:pPr>
      <w:shd w:val="clear" w:color="auto" w:fill="FFFFFF"/>
      <w:suppressAutoHyphens/>
      <w:spacing w:before="280" w:after="280"/>
      <w:jc w:val="center"/>
    </w:pPr>
    <w:rPr>
      <w:rFonts w:eastAsia="Arial Unicode MS"/>
      <w:lang w:eastAsia="zh-CN"/>
    </w:rPr>
  </w:style>
  <w:style w:type="paragraph" w:customStyle="1" w:styleId="12Zwyrazamiszacunku">
    <w:name w:val="@12.Z_wyrazami_szacunku"/>
    <w:basedOn w:val="Normalny"/>
    <w:next w:val="Normalny"/>
    <w:rsid w:val="00E63446"/>
    <w:pPr>
      <w:suppressAutoHyphens/>
      <w:spacing w:before="360"/>
    </w:pPr>
    <w:rPr>
      <w:rFonts w:ascii="Verdana" w:hAnsi="Verdana"/>
      <w:sz w:val="20"/>
      <w:szCs w:val="20"/>
      <w:lang w:eastAsia="ar-SA"/>
    </w:rPr>
  </w:style>
  <w:style w:type="character" w:customStyle="1" w:styleId="TekstprzypisudolnegoZnak">
    <w:name w:val="Tekst przypisu dolnego Znak"/>
    <w:basedOn w:val="Domylnaczcionkaakapitu"/>
    <w:link w:val="Tekstprzypisudolnego"/>
    <w:uiPriority w:val="99"/>
    <w:semiHidden/>
    <w:rsid w:val="00CE740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4AA3E-1E43-4E19-A4DE-8716A6484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444</Words>
  <Characters>3236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umtopa01</cp:lastModifiedBy>
  <cp:revision>10</cp:revision>
  <cp:lastPrinted>2022-05-25T12:44:00Z</cp:lastPrinted>
  <dcterms:created xsi:type="dcterms:W3CDTF">2022-07-20T11:42:00Z</dcterms:created>
  <dcterms:modified xsi:type="dcterms:W3CDTF">2022-07-22T09:13:00Z</dcterms:modified>
</cp:coreProperties>
</file>